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24" w:rsidRDefault="000F5E24" w:rsidP="000F5E24">
      <w:pPr>
        <w:ind w:left="5103"/>
        <w:rPr>
          <w:sz w:val="28"/>
          <w:szCs w:val="28"/>
        </w:rPr>
      </w:pPr>
      <w:r>
        <w:rPr>
          <w:sz w:val="28"/>
          <w:szCs w:val="28"/>
        </w:rPr>
        <w:t>Приложение</w:t>
      </w:r>
    </w:p>
    <w:p w:rsidR="000F5E24" w:rsidRDefault="000F5E24" w:rsidP="000F5E24">
      <w:pPr>
        <w:ind w:left="5102"/>
        <w:rPr>
          <w:sz w:val="28"/>
          <w:szCs w:val="28"/>
        </w:rPr>
      </w:pPr>
      <w:r>
        <w:rPr>
          <w:sz w:val="28"/>
          <w:szCs w:val="28"/>
        </w:rPr>
        <w:t>к постановлению Администрации</w:t>
      </w:r>
    </w:p>
    <w:p w:rsidR="000F5E24" w:rsidRDefault="00B04A41" w:rsidP="00B04A41">
      <w:pPr>
        <w:ind w:left="5102"/>
        <w:rPr>
          <w:sz w:val="28"/>
          <w:szCs w:val="28"/>
        </w:rPr>
      </w:pPr>
      <w:proofErr w:type="spellStart"/>
      <w:r>
        <w:rPr>
          <w:sz w:val="28"/>
          <w:szCs w:val="28"/>
        </w:rPr>
        <w:t>Звениговского</w:t>
      </w:r>
      <w:proofErr w:type="spellEnd"/>
      <w:r>
        <w:rPr>
          <w:sz w:val="28"/>
          <w:szCs w:val="28"/>
        </w:rPr>
        <w:t xml:space="preserve"> муниципального района</w:t>
      </w:r>
    </w:p>
    <w:p w:rsidR="000F5E24" w:rsidRDefault="000F5E24" w:rsidP="000F5E24">
      <w:pPr>
        <w:ind w:left="5102"/>
        <w:rPr>
          <w:sz w:val="28"/>
          <w:szCs w:val="28"/>
        </w:rPr>
      </w:pPr>
      <w:r>
        <w:rPr>
          <w:sz w:val="28"/>
          <w:szCs w:val="28"/>
        </w:rPr>
        <w:t>от «</w:t>
      </w:r>
      <w:r w:rsidR="007E1F9B" w:rsidRPr="007E1F9B">
        <w:rPr>
          <w:sz w:val="28"/>
          <w:szCs w:val="28"/>
          <w:u w:val="single"/>
        </w:rPr>
        <w:t xml:space="preserve"> 09 </w:t>
      </w:r>
      <w:r>
        <w:rPr>
          <w:sz w:val="28"/>
          <w:szCs w:val="28"/>
        </w:rPr>
        <w:t>»</w:t>
      </w:r>
      <w:r w:rsidRPr="007E1F9B">
        <w:rPr>
          <w:sz w:val="28"/>
          <w:szCs w:val="28"/>
          <w:u w:val="single"/>
        </w:rPr>
        <w:t xml:space="preserve"> </w:t>
      </w:r>
      <w:r w:rsidR="007E1F9B" w:rsidRPr="007E1F9B">
        <w:rPr>
          <w:sz w:val="28"/>
          <w:szCs w:val="28"/>
          <w:u w:val="single"/>
        </w:rPr>
        <w:t>09</w:t>
      </w:r>
      <w:r w:rsidR="007E1F9B">
        <w:rPr>
          <w:sz w:val="28"/>
          <w:szCs w:val="28"/>
          <w:u w:val="single"/>
        </w:rPr>
        <w:t xml:space="preserve">    </w:t>
      </w:r>
      <w:r w:rsidR="00874A70">
        <w:rPr>
          <w:sz w:val="28"/>
          <w:szCs w:val="28"/>
        </w:rPr>
        <w:t xml:space="preserve"> </w:t>
      </w:r>
      <w:r w:rsidR="00D155C1">
        <w:rPr>
          <w:sz w:val="28"/>
          <w:szCs w:val="28"/>
        </w:rPr>
        <w:t>2020</w:t>
      </w:r>
      <w:r>
        <w:rPr>
          <w:sz w:val="28"/>
          <w:szCs w:val="28"/>
        </w:rPr>
        <w:t xml:space="preserve"> г. №</w:t>
      </w:r>
      <w:r w:rsidRPr="007E1F9B">
        <w:rPr>
          <w:sz w:val="28"/>
          <w:szCs w:val="28"/>
          <w:u w:val="single"/>
        </w:rPr>
        <w:t xml:space="preserve"> </w:t>
      </w:r>
      <w:r w:rsidR="007E1F9B" w:rsidRPr="007E1F9B">
        <w:rPr>
          <w:sz w:val="28"/>
          <w:szCs w:val="28"/>
          <w:u w:val="single"/>
        </w:rPr>
        <w:t>902</w:t>
      </w:r>
    </w:p>
    <w:p w:rsidR="000F5E24" w:rsidRDefault="000F5E24" w:rsidP="000F5E24">
      <w:pPr>
        <w:jc w:val="both"/>
        <w:rPr>
          <w:sz w:val="28"/>
          <w:szCs w:val="28"/>
        </w:rPr>
      </w:pPr>
    </w:p>
    <w:p w:rsidR="0023474A" w:rsidRDefault="0023474A"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0F5E24" w:rsidRPr="00F232F5" w:rsidRDefault="000F5E24" w:rsidP="000F5E24">
      <w:pPr>
        <w:pStyle w:val="1"/>
        <w:keepNext w:val="0"/>
        <w:widowControl w:val="0"/>
        <w:suppressAutoHyphens w:val="0"/>
        <w:spacing w:before="0" w:after="0"/>
        <w:jc w:val="center"/>
        <w:rPr>
          <w:rFonts w:ascii="Times New Roman" w:hAnsi="Times New Roman" w:cs="Times New Roman"/>
          <w:b w:val="0"/>
          <w:sz w:val="28"/>
          <w:szCs w:val="28"/>
        </w:rPr>
      </w:pPr>
      <w:proofErr w:type="gramStart"/>
      <w:r w:rsidRPr="00F232F5">
        <w:rPr>
          <w:rFonts w:ascii="Times New Roman" w:hAnsi="Times New Roman" w:cs="Times New Roman"/>
          <w:b w:val="0"/>
          <w:sz w:val="28"/>
          <w:szCs w:val="28"/>
        </w:rPr>
        <w:t>П</w:t>
      </w:r>
      <w:proofErr w:type="gramEnd"/>
      <w:r w:rsidRPr="00F232F5">
        <w:rPr>
          <w:rFonts w:ascii="Times New Roman" w:hAnsi="Times New Roman" w:cs="Times New Roman"/>
          <w:b w:val="0"/>
          <w:sz w:val="28"/>
          <w:szCs w:val="28"/>
        </w:rPr>
        <w:t xml:space="preserve"> О Л О Ж Е Н И Е</w:t>
      </w:r>
    </w:p>
    <w:p w:rsidR="000F5E24" w:rsidRPr="00F232F5" w:rsidRDefault="000F5E24" w:rsidP="00D155C1">
      <w:pPr>
        <w:widowControl w:val="0"/>
        <w:suppressAutoHyphens w:val="0"/>
        <w:jc w:val="center"/>
        <w:rPr>
          <w:sz w:val="28"/>
          <w:szCs w:val="28"/>
        </w:rPr>
      </w:pPr>
      <w:r w:rsidRPr="00F232F5">
        <w:rPr>
          <w:sz w:val="28"/>
          <w:szCs w:val="28"/>
        </w:rPr>
        <w:t>об оплате труда работников муниципальных образовательных учреждений дополнительного образования</w:t>
      </w:r>
      <w:r w:rsidR="00092A52">
        <w:rPr>
          <w:sz w:val="28"/>
          <w:szCs w:val="28"/>
        </w:rPr>
        <w:t xml:space="preserve"> детей</w:t>
      </w:r>
      <w:r w:rsidRPr="00F232F5">
        <w:rPr>
          <w:sz w:val="28"/>
          <w:szCs w:val="28"/>
        </w:rPr>
        <w:t xml:space="preserve">,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 программы в области искусств</w:t>
      </w:r>
      <w:r w:rsidR="00430310">
        <w:rPr>
          <w:sz w:val="28"/>
          <w:szCs w:val="28"/>
        </w:rPr>
        <w:t>а</w:t>
      </w:r>
      <w:r w:rsidRPr="00F232F5">
        <w:rPr>
          <w:sz w:val="28"/>
          <w:szCs w:val="28"/>
        </w:rPr>
        <w:t xml:space="preserve"> </w:t>
      </w:r>
      <w:proofErr w:type="spellStart"/>
      <w:r w:rsidRPr="00F232F5">
        <w:rPr>
          <w:sz w:val="28"/>
          <w:szCs w:val="28"/>
        </w:rPr>
        <w:t>Звениговск</w:t>
      </w:r>
      <w:r w:rsidR="00D155C1">
        <w:rPr>
          <w:sz w:val="28"/>
          <w:szCs w:val="28"/>
        </w:rPr>
        <w:t>ого</w:t>
      </w:r>
      <w:proofErr w:type="spellEnd"/>
      <w:r w:rsidRPr="00F232F5">
        <w:rPr>
          <w:sz w:val="28"/>
          <w:szCs w:val="28"/>
        </w:rPr>
        <w:t xml:space="preserve"> муниципальн</w:t>
      </w:r>
      <w:r w:rsidR="00D155C1">
        <w:rPr>
          <w:sz w:val="28"/>
          <w:szCs w:val="28"/>
        </w:rPr>
        <w:t>ого</w:t>
      </w:r>
      <w:r w:rsidRPr="00F232F5">
        <w:rPr>
          <w:sz w:val="28"/>
          <w:szCs w:val="28"/>
        </w:rPr>
        <w:t xml:space="preserve"> райо</w:t>
      </w:r>
      <w:r w:rsidR="00D155C1">
        <w:rPr>
          <w:sz w:val="28"/>
          <w:szCs w:val="28"/>
        </w:rPr>
        <w:t>на</w:t>
      </w:r>
    </w:p>
    <w:p w:rsidR="000F5E24" w:rsidRPr="00F232F5" w:rsidRDefault="000F5E24" w:rsidP="000F5E24">
      <w:pPr>
        <w:jc w:val="center"/>
        <w:rPr>
          <w:bCs/>
          <w:sz w:val="28"/>
          <w:szCs w:val="28"/>
        </w:rPr>
      </w:pPr>
    </w:p>
    <w:p w:rsidR="000F5E24" w:rsidRPr="0036622E" w:rsidRDefault="000F5E24" w:rsidP="000F5E24">
      <w:pPr>
        <w:jc w:val="center"/>
        <w:rPr>
          <w:bCs/>
          <w:sz w:val="28"/>
          <w:szCs w:val="28"/>
        </w:rPr>
      </w:pPr>
      <w:r w:rsidRPr="0036622E">
        <w:rPr>
          <w:bCs/>
          <w:sz w:val="28"/>
          <w:szCs w:val="28"/>
        </w:rPr>
        <w:t>1. Общие положения</w:t>
      </w:r>
    </w:p>
    <w:p w:rsidR="000F5E24" w:rsidRPr="00F232F5" w:rsidRDefault="000F5E24" w:rsidP="000F5E24">
      <w:pPr>
        <w:rPr>
          <w:bCs/>
          <w:sz w:val="28"/>
          <w:szCs w:val="28"/>
        </w:rPr>
      </w:pPr>
    </w:p>
    <w:p w:rsidR="000F5E24" w:rsidRDefault="000F5E24" w:rsidP="000F5E24">
      <w:pPr>
        <w:ind w:firstLine="709"/>
        <w:jc w:val="both"/>
        <w:rPr>
          <w:sz w:val="28"/>
          <w:szCs w:val="28"/>
        </w:rPr>
      </w:pPr>
      <w:r w:rsidRPr="00F232F5">
        <w:rPr>
          <w:sz w:val="28"/>
          <w:szCs w:val="28"/>
        </w:rPr>
        <w:t xml:space="preserve">1.1. Настоящее Положение регулирует правоотношения по оплате труда работников муниципальных учреждений, относящихся к муниципальным образовательным организациям,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w:t>
      </w:r>
      <w:r>
        <w:rPr>
          <w:sz w:val="28"/>
          <w:szCs w:val="28"/>
        </w:rPr>
        <w:t xml:space="preserve"> программы в области искусств</w:t>
      </w:r>
      <w:r w:rsidR="00430310">
        <w:rPr>
          <w:sz w:val="28"/>
          <w:szCs w:val="28"/>
        </w:rPr>
        <w:t>а</w:t>
      </w:r>
      <w:r>
        <w:rPr>
          <w:sz w:val="28"/>
          <w:szCs w:val="28"/>
        </w:rPr>
        <w:t xml:space="preserve"> (далее - Положение).</w:t>
      </w:r>
    </w:p>
    <w:p w:rsidR="00D100F2" w:rsidRPr="00D100F2" w:rsidRDefault="00D100F2" w:rsidP="00D100F2">
      <w:pPr>
        <w:ind w:firstLine="709"/>
        <w:jc w:val="both"/>
        <w:rPr>
          <w:sz w:val="28"/>
          <w:szCs w:val="28"/>
        </w:rPr>
      </w:pPr>
      <w:r>
        <w:rPr>
          <w:sz w:val="28"/>
          <w:szCs w:val="28"/>
        </w:rPr>
        <w:t xml:space="preserve"> </w:t>
      </w:r>
      <w:r w:rsidRPr="00D100F2">
        <w:rPr>
          <w:sz w:val="28"/>
          <w:szCs w:val="28"/>
        </w:rPr>
        <w:t xml:space="preserve">Действие настоящего Положения распространяется </w:t>
      </w:r>
      <w:r w:rsidR="00430310">
        <w:rPr>
          <w:sz w:val="28"/>
          <w:szCs w:val="28"/>
        </w:rPr>
        <w:t xml:space="preserve">на </w:t>
      </w:r>
      <w:r w:rsidR="0056623C">
        <w:rPr>
          <w:sz w:val="28"/>
          <w:szCs w:val="28"/>
        </w:rPr>
        <w:t>б</w:t>
      </w:r>
      <w:r w:rsidRPr="00D100F2">
        <w:rPr>
          <w:sz w:val="28"/>
          <w:szCs w:val="28"/>
        </w:rPr>
        <w:t>юджетные учреждения  для оплаты труда своих работников.</w:t>
      </w:r>
    </w:p>
    <w:p w:rsidR="000F5E24" w:rsidRDefault="000F5E24" w:rsidP="000F5E24">
      <w:pPr>
        <w:ind w:firstLine="709"/>
        <w:jc w:val="both"/>
        <w:rPr>
          <w:sz w:val="28"/>
          <w:szCs w:val="28"/>
        </w:rPr>
      </w:pPr>
      <w:r>
        <w:rPr>
          <w:sz w:val="28"/>
          <w:szCs w:val="28"/>
        </w:rPr>
        <w:t>1.2. Системы оплаты труда работников определяются коллективными договорами, соглашениями, локальными нормативными актами, разработанными в соответствии с федеральными законами и иными нормативными правовыми актами Российской Федерации, нормативными правовыми актами Республики Марий Эл, а также настоящим Положением.</w:t>
      </w:r>
    </w:p>
    <w:p w:rsidR="000F5E24" w:rsidRDefault="000F5E24" w:rsidP="000F5E24">
      <w:pPr>
        <w:ind w:firstLine="709"/>
        <w:jc w:val="both"/>
        <w:rPr>
          <w:sz w:val="28"/>
          <w:szCs w:val="28"/>
        </w:rPr>
      </w:pPr>
      <w:r>
        <w:rPr>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F5E24" w:rsidRDefault="00984CDD" w:rsidP="000F5E24">
      <w:pPr>
        <w:ind w:firstLine="709"/>
        <w:jc w:val="both"/>
        <w:rPr>
          <w:sz w:val="28"/>
          <w:szCs w:val="28"/>
        </w:rPr>
      </w:pPr>
      <w:r>
        <w:rPr>
          <w:sz w:val="28"/>
          <w:szCs w:val="28"/>
        </w:rPr>
        <w:t xml:space="preserve">Оплата труда работников </w:t>
      </w:r>
      <w:r w:rsidR="000F5E24">
        <w:rPr>
          <w:sz w:val="28"/>
          <w:szCs w:val="28"/>
        </w:rPr>
        <w:t>учреждений устанавливается на основе должностного оклада, а также выплат компенсационного, стимулирующего характера и других выплат.</w:t>
      </w:r>
    </w:p>
    <w:p w:rsidR="000F5E24" w:rsidRDefault="000F5E24" w:rsidP="000F5E24">
      <w:pPr>
        <w:autoSpaceDE w:val="0"/>
        <w:ind w:firstLine="709"/>
        <w:jc w:val="both"/>
        <w:rPr>
          <w:sz w:val="28"/>
          <w:szCs w:val="28"/>
        </w:rPr>
      </w:pPr>
      <w:r>
        <w:rPr>
          <w:sz w:val="28"/>
          <w:szCs w:val="28"/>
        </w:rPr>
        <w:t>1.3. В настоящем Положении используются следующие определения:</w:t>
      </w:r>
    </w:p>
    <w:p w:rsidR="000F5E24" w:rsidRDefault="000F5E24" w:rsidP="000F5E24">
      <w:pPr>
        <w:autoSpaceDE w:val="0"/>
        <w:ind w:firstLine="709"/>
        <w:jc w:val="both"/>
        <w:rPr>
          <w:sz w:val="28"/>
          <w:szCs w:val="28"/>
        </w:rPr>
      </w:pPr>
      <w:r>
        <w:rPr>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C5174C" w:rsidRDefault="000F5E24" w:rsidP="000F5E24">
      <w:pPr>
        <w:autoSpaceDE w:val="0"/>
        <w:ind w:firstLine="709"/>
        <w:jc w:val="both"/>
        <w:rPr>
          <w:sz w:val="28"/>
          <w:szCs w:val="28"/>
        </w:rPr>
      </w:pPr>
      <w:r>
        <w:rPr>
          <w:sz w:val="28"/>
          <w:szCs w:val="28"/>
        </w:rPr>
        <w:t xml:space="preserve">квалификационные уровни профессиональной квалификационной группы работников - профессии рабочих и должности служащих, сгруппированные внутри профессиональной квалификационной группы работников по уровню </w:t>
      </w:r>
    </w:p>
    <w:p w:rsidR="000F5E24" w:rsidRDefault="000F5E24" w:rsidP="000F5E24">
      <w:pPr>
        <w:autoSpaceDE w:val="0"/>
        <w:ind w:firstLine="709"/>
        <w:jc w:val="both"/>
        <w:rPr>
          <w:sz w:val="28"/>
          <w:szCs w:val="28"/>
        </w:rPr>
      </w:pPr>
      <w:r>
        <w:rPr>
          <w:sz w:val="28"/>
          <w:szCs w:val="28"/>
        </w:rPr>
        <w:t>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F5E24" w:rsidRDefault="000F5E24" w:rsidP="000F5E24">
      <w:pPr>
        <w:autoSpaceDE w:val="0"/>
        <w:ind w:firstLine="709"/>
        <w:jc w:val="both"/>
        <w:rPr>
          <w:sz w:val="28"/>
          <w:szCs w:val="28"/>
        </w:rPr>
      </w:pPr>
      <w:r>
        <w:rPr>
          <w:sz w:val="28"/>
          <w:szCs w:val="28"/>
        </w:rPr>
        <w:t xml:space="preserve">базовый оклад по профессиональной квалификационной группе работников - фиксированный </w:t>
      </w:r>
      <w:proofErr w:type="gramStart"/>
      <w:r>
        <w:rPr>
          <w:sz w:val="28"/>
          <w:szCs w:val="28"/>
        </w:rPr>
        <w:t>размер оплаты труда</w:t>
      </w:r>
      <w:proofErr w:type="gramEnd"/>
      <w:r>
        <w:rPr>
          <w:sz w:val="28"/>
          <w:szCs w:val="28"/>
        </w:rPr>
        <w:t xml:space="preserve"> работника учреждения, осуществляющего </w:t>
      </w:r>
      <w:r>
        <w:rPr>
          <w:sz w:val="28"/>
          <w:szCs w:val="28"/>
        </w:rPr>
        <w:lastRenderedPageBreak/>
        <w:t>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иных выплат, предусмотренных настоящим Положением;</w:t>
      </w:r>
    </w:p>
    <w:p w:rsidR="000F5E24" w:rsidRDefault="000F5E24" w:rsidP="000F5E24">
      <w:pPr>
        <w:autoSpaceDE w:val="0"/>
        <w:ind w:firstLine="709"/>
        <w:jc w:val="both"/>
        <w:rPr>
          <w:sz w:val="28"/>
          <w:szCs w:val="28"/>
        </w:rPr>
      </w:pPr>
      <w:proofErr w:type="gramStart"/>
      <w:r>
        <w:rPr>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roofErr w:type="gramEnd"/>
    </w:p>
    <w:p w:rsidR="000F5E24" w:rsidRDefault="000F5E24" w:rsidP="000F5E24">
      <w:pPr>
        <w:autoSpaceDE w:val="0"/>
        <w:ind w:firstLine="709"/>
        <w:jc w:val="both"/>
        <w:rPr>
          <w:sz w:val="28"/>
          <w:szCs w:val="28"/>
        </w:rPr>
      </w:pPr>
      <w:r>
        <w:rPr>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rsidR="000F5E24" w:rsidRDefault="000F5E24" w:rsidP="000F5E24">
      <w:pPr>
        <w:autoSpaceDE w:val="0"/>
        <w:ind w:firstLine="709"/>
        <w:jc w:val="both"/>
        <w:rPr>
          <w:sz w:val="28"/>
          <w:szCs w:val="28"/>
        </w:rPr>
      </w:pPr>
      <w:r>
        <w:rPr>
          <w:sz w:val="28"/>
          <w:szCs w:val="28"/>
        </w:rPr>
        <w:t>1.4. </w:t>
      </w:r>
      <w:proofErr w:type="gramStart"/>
      <w:r>
        <w:rPr>
          <w:sz w:val="28"/>
          <w:szCs w:val="28"/>
        </w:rPr>
        <w:t>Лица, не имеющие специальной подготовки или стажа работы, установленных в требованиях к квалификации по разрядам оплаты,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назначаются на соответствующие должности.</w:t>
      </w:r>
      <w:proofErr w:type="gramEnd"/>
      <w:r>
        <w:rPr>
          <w:sz w:val="28"/>
          <w:szCs w:val="28"/>
        </w:rPr>
        <w:t xml:space="preserve"> Им устанавливается оплата труда в пределах предусмотренных коэффициентов для данной должности так же, как и лицам, имеющим специальную подготовку и стаж работы.</w:t>
      </w:r>
    </w:p>
    <w:p w:rsidR="000F5E24" w:rsidRDefault="000F5E24" w:rsidP="000F5E24">
      <w:pPr>
        <w:autoSpaceDE w:val="0"/>
        <w:ind w:firstLine="709"/>
        <w:jc w:val="both"/>
        <w:rPr>
          <w:sz w:val="28"/>
          <w:szCs w:val="28"/>
        </w:rPr>
      </w:pPr>
    </w:p>
    <w:p w:rsidR="000F5E24" w:rsidRPr="0036622E" w:rsidRDefault="000F5E24" w:rsidP="000F5E24">
      <w:pPr>
        <w:ind w:firstLine="709"/>
        <w:jc w:val="center"/>
        <w:rPr>
          <w:bCs/>
          <w:sz w:val="28"/>
          <w:szCs w:val="28"/>
        </w:rPr>
      </w:pPr>
      <w:r w:rsidRPr="0036622E">
        <w:rPr>
          <w:sz w:val="28"/>
          <w:szCs w:val="28"/>
        </w:rPr>
        <w:t>2</w:t>
      </w:r>
      <w:r w:rsidRPr="0036622E">
        <w:rPr>
          <w:bCs/>
          <w:sz w:val="28"/>
          <w:szCs w:val="28"/>
        </w:rPr>
        <w:t>. Порядок и условия оплаты труда</w:t>
      </w:r>
    </w:p>
    <w:p w:rsidR="000F5E24" w:rsidRPr="00F232F5" w:rsidRDefault="000F5E24" w:rsidP="000F5E24">
      <w:pPr>
        <w:ind w:firstLine="709"/>
        <w:rPr>
          <w:bCs/>
          <w:sz w:val="28"/>
          <w:szCs w:val="28"/>
        </w:rPr>
      </w:pPr>
    </w:p>
    <w:p w:rsidR="000F5E24" w:rsidRDefault="000F5E24" w:rsidP="000F5E24">
      <w:pPr>
        <w:autoSpaceDE w:val="0"/>
        <w:ind w:firstLine="709"/>
        <w:jc w:val="both"/>
        <w:rPr>
          <w:color w:val="000000"/>
          <w:sz w:val="28"/>
          <w:szCs w:val="28"/>
        </w:rPr>
      </w:pPr>
      <w:r w:rsidRPr="00F232F5">
        <w:rPr>
          <w:sz w:val="28"/>
          <w:szCs w:val="28"/>
        </w:rPr>
        <w:t>2.1. </w:t>
      </w:r>
      <w:proofErr w:type="gramStart"/>
      <w:r w:rsidRPr="00F232F5">
        <w:rPr>
          <w:sz w:val="28"/>
          <w:szCs w:val="28"/>
        </w:rPr>
        <w:t xml:space="preserve">Базовые </w:t>
      </w:r>
      <w:r w:rsidRPr="00F232F5">
        <w:rPr>
          <w:bCs/>
          <w:sz w:val="28"/>
          <w:szCs w:val="28"/>
        </w:rPr>
        <w:t>оклады</w:t>
      </w:r>
      <w:r w:rsidRPr="00F232F5">
        <w:rPr>
          <w:sz w:val="28"/>
          <w:szCs w:val="28"/>
        </w:rPr>
        <w:t xml:space="preserve"> работников устанавливаются в соответствии с профессиональными квалификационными группами, утвержденными приказами Министерства здравоохранения</w:t>
      </w:r>
      <w:r>
        <w:rPr>
          <w:sz w:val="28"/>
          <w:szCs w:val="28"/>
        </w:rPr>
        <w:t xml:space="preserve"> и социального развития Российской Федерации</w:t>
      </w:r>
      <w:r>
        <w:rPr>
          <w:iCs/>
          <w:sz w:val="28"/>
          <w:szCs w:val="28"/>
        </w:rPr>
        <w:t xml:space="preserve"> </w:t>
      </w:r>
      <w:r>
        <w:rPr>
          <w:sz w:val="28"/>
          <w:szCs w:val="28"/>
        </w:rPr>
        <w:t>от 31 августа 2007 г. № 570 «Об утверждении профессиональных квалификационных групп должностей работников культуры, искусства и кинематографии»,</w:t>
      </w:r>
      <w:r w:rsidR="007D71EC">
        <w:rPr>
          <w:sz w:val="28"/>
          <w:szCs w:val="28"/>
        </w:rPr>
        <w:t xml:space="preserve"> </w:t>
      </w:r>
      <w:r>
        <w:rPr>
          <w:sz w:val="28"/>
          <w:szCs w:val="28"/>
        </w:rPr>
        <w:t xml:space="preserve"> от 5 мая 2008 г. № 216н</w:t>
      </w:r>
      <w:r w:rsidR="007D71EC">
        <w:rPr>
          <w:sz w:val="28"/>
          <w:szCs w:val="28"/>
        </w:rPr>
        <w:t xml:space="preserve"> </w:t>
      </w:r>
      <w:r>
        <w:rPr>
          <w:sz w:val="28"/>
          <w:szCs w:val="28"/>
        </w:rPr>
        <w:t xml:space="preserve"> «Об утверждении профессиональных квалификационных групп должностей работников образования»,</w:t>
      </w:r>
      <w:r w:rsidR="00984CDD">
        <w:rPr>
          <w:sz w:val="28"/>
          <w:szCs w:val="28"/>
        </w:rPr>
        <w:t xml:space="preserve"> </w:t>
      </w:r>
      <w:r>
        <w:rPr>
          <w:sz w:val="28"/>
          <w:szCs w:val="28"/>
        </w:rPr>
        <w:t>от 29 мая 2008 г. № 247н «Об утверждении профессиональных квалификационных</w:t>
      </w:r>
      <w:proofErr w:type="gramEnd"/>
      <w:r>
        <w:rPr>
          <w:sz w:val="28"/>
          <w:szCs w:val="28"/>
        </w:rPr>
        <w:t xml:space="preserve"> групп общеотраслевых должностей руководителей, специалистов и служащих», от 29 мая 2008г. № 248н «Об утверждении профессиональных квалификационных групп общеотраслевых профессий рабочих».</w:t>
      </w:r>
    </w:p>
    <w:p w:rsidR="000F5E24" w:rsidRDefault="000F5E24" w:rsidP="000F5E24">
      <w:pPr>
        <w:autoSpaceDE w:val="0"/>
        <w:ind w:firstLine="709"/>
        <w:jc w:val="both"/>
        <w:rPr>
          <w:sz w:val="28"/>
          <w:szCs w:val="28"/>
        </w:rPr>
      </w:pPr>
      <w:r>
        <w:rPr>
          <w:color w:val="000000"/>
          <w:sz w:val="28"/>
          <w:szCs w:val="28"/>
        </w:rPr>
        <w:t xml:space="preserve">Должностные оклады работников определяются </w:t>
      </w:r>
      <w:r>
        <w:rPr>
          <w:sz w:val="28"/>
          <w:szCs w:val="28"/>
        </w:rPr>
        <w:t xml:space="preserve">по результатам тарификации на основе требований квалификационных характеристик </w:t>
      </w:r>
      <w:r>
        <w:rPr>
          <w:color w:val="000000"/>
          <w:sz w:val="28"/>
          <w:szCs w:val="28"/>
        </w:rPr>
        <w:t>путем умножения</w:t>
      </w:r>
      <w:r>
        <w:rPr>
          <w:sz w:val="28"/>
          <w:szCs w:val="28"/>
        </w:rPr>
        <w:t xml:space="preserve"> базовых окладов на повышающие коэффициенты по занимаемой должности, указанные в пункте 3.1 настоящего Положения.</w:t>
      </w:r>
    </w:p>
    <w:p w:rsidR="000F5E24" w:rsidRDefault="000F5E24" w:rsidP="000F5E24">
      <w:pPr>
        <w:autoSpaceDE w:val="0"/>
        <w:ind w:firstLine="709"/>
        <w:jc w:val="both"/>
        <w:rPr>
          <w:sz w:val="28"/>
          <w:szCs w:val="28"/>
        </w:rPr>
      </w:pPr>
      <w:r>
        <w:rPr>
          <w:sz w:val="28"/>
          <w:szCs w:val="28"/>
        </w:rPr>
        <w:t xml:space="preserve">Работникам учреждений (структурных подразделений учреждения), указанным в подпунктах 1, 2 пункта 6.1. настоящего Положения, предусматривается дополнительное повышение должностных окладов.  </w:t>
      </w:r>
    </w:p>
    <w:p w:rsidR="000F5E24" w:rsidRDefault="000F5E24" w:rsidP="000F5E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 Заработная плата работников учреждения определяется как сумма должностного оклада по соответствующей профессиональной квалификационной группе и компенсационных, стимулирующих и иных выплат.</w:t>
      </w:r>
    </w:p>
    <w:p w:rsidR="000F5E24" w:rsidRPr="00335070" w:rsidRDefault="000F5E24" w:rsidP="000F5E24">
      <w:pPr>
        <w:pStyle w:val="ConsPlusNormal"/>
        <w:widowControl/>
        <w:ind w:firstLine="709"/>
        <w:jc w:val="both"/>
        <w:rPr>
          <w:rFonts w:ascii="Times New Roman" w:hAnsi="Times New Roman" w:cs="Times New Roman"/>
          <w:sz w:val="28"/>
          <w:szCs w:val="28"/>
        </w:rPr>
      </w:pPr>
      <w:r w:rsidRPr="00335070">
        <w:rPr>
          <w:rFonts w:ascii="Times New Roman" w:hAnsi="Times New Roman" w:cs="Times New Roman"/>
          <w:sz w:val="28"/>
          <w:szCs w:val="28"/>
        </w:rPr>
        <w:lastRenderedPageBreak/>
        <w:t>В ставку заработной платы, оклад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rsidR="000F5E24" w:rsidRDefault="000F5E24" w:rsidP="000F5E24">
      <w:pPr>
        <w:pStyle w:val="ConsPlusNormal"/>
        <w:widowControl/>
        <w:ind w:firstLine="709"/>
        <w:jc w:val="both"/>
        <w:rPr>
          <w:sz w:val="28"/>
          <w:szCs w:val="28"/>
        </w:rPr>
      </w:pPr>
      <w:r>
        <w:rPr>
          <w:rFonts w:ascii="Times New Roman" w:hAnsi="Times New Roman" w:cs="Times New Roman"/>
          <w:sz w:val="28"/>
          <w:szCs w:val="28"/>
        </w:rPr>
        <w:t xml:space="preserve">2.3.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w:t>
      </w:r>
    </w:p>
    <w:p w:rsidR="000F5E24" w:rsidRDefault="000F5E24" w:rsidP="000F5E24">
      <w:pPr>
        <w:autoSpaceDE w:val="0"/>
        <w:ind w:firstLine="709"/>
        <w:jc w:val="both"/>
        <w:rPr>
          <w:sz w:val="28"/>
          <w:szCs w:val="28"/>
        </w:rPr>
      </w:pPr>
      <w:r>
        <w:rPr>
          <w:sz w:val="28"/>
          <w:szCs w:val="28"/>
        </w:rPr>
        <w:t>2.4. Оплата труда работников по совместительству за выполнение обязанностей временно отсутствующих работников,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0F5E24" w:rsidRDefault="000F5E24" w:rsidP="000F5E24">
      <w:pPr>
        <w:autoSpaceDE w:val="0"/>
        <w:ind w:firstLine="709"/>
        <w:jc w:val="both"/>
        <w:rPr>
          <w:sz w:val="28"/>
          <w:szCs w:val="28"/>
        </w:rPr>
      </w:pPr>
      <w:r>
        <w:rPr>
          <w:sz w:val="28"/>
          <w:szCs w:val="28"/>
        </w:rPr>
        <w:t>Определение размеров заработной платы по основной должности (виду работ), по должности, занимаемой в порядке совместительства,</w:t>
      </w:r>
      <w:r w:rsidR="00F232F5">
        <w:rPr>
          <w:sz w:val="28"/>
          <w:szCs w:val="28"/>
        </w:rPr>
        <w:t xml:space="preserve"> </w:t>
      </w:r>
      <w:r>
        <w:rPr>
          <w:sz w:val="28"/>
          <w:szCs w:val="28"/>
        </w:rPr>
        <w:t>а также за выполнение обязанностей временно отсутствующего работника производится раздельно по каждой из должностей (виду работ).</w:t>
      </w:r>
    </w:p>
    <w:p w:rsidR="000F5E24" w:rsidRDefault="000F5E24" w:rsidP="000F5E24">
      <w:pPr>
        <w:ind w:firstLine="709"/>
        <w:jc w:val="both"/>
        <w:rPr>
          <w:sz w:val="28"/>
          <w:szCs w:val="28"/>
        </w:rPr>
      </w:pPr>
      <w:r>
        <w:rPr>
          <w:sz w:val="28"/>
          <w:szCs w:val="28"/>
        </w:rPr>
        <w:t xml:space="preserve">2.5. В случаях, когда </w:t>
      </w:r>
      <w:proofErr w:type="gramStart"/>
      <w:r>
        <w:rPr>
          <w:sz w:val="28"/>
          <w:szCs w:val="28"/>
        </w:rPr>
        <w:t>размер оплаты труда</w:t>
      </w:r>
      <w:proofErr w:type="gramEnd"/>
      <w:r>
        <w:rPr>
          <w:sz w:val="28"/>
          <w:szCs w:val="28"/>
        </w:rPr>
        <w:t xml:space="preserve">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0F5E24" w:rsidRDefault="000F5E24" w:rsidP="000F5E24">
      <w:pPr>
        <w:ind w:firstLine="709"/>
        <w:jc w:val="both"/>
        <w:rPr>
          <w:sz w:val="28"/>
          <w:szCs w:val="28"/>
        </w:rPr>
      </w:pPr>
      <w:r>
        <w:rPr>
          <w:sz w:val="28"/>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0F5E24" w:rsidRDefault="000F5E24" w:rsidP="000F5E24">
      <w:pPr>
        <w:ind w:firstLine="709"/>
        <w:jc w:val="both"/>
        <w:rPr>
          <w:sz w:val="28"/>
          <w:szCs w:val="28"/>
        </w:rPr>
      </w:pPr>
      <w:r>
        <w:rPr>
          <w:sz w:val="28"/>
          <w:szCs w:val="28"/>
        </w:rPr>
        <w:t>при получении образования или восстановлении документов об образовани</w:t>
      </w:r>
      <w:proofErr w:type="gramStart"/>
      <w:r>
        <w:rPr>
          <w:sz w:val="28"/>
          <w:szCs w:val="28"/>
        </w:rPr>
        <w:t>и-</w:t>
      </w:r>
      <w:proofErr w:type="gramEnd"/>
      <w:r>
        <w:rPr>
          <w:sz w:val="28"/>
          <w:szCs w:val="28"/>
        </w:rPr>
        <w:t xml:space="preserve"> со дня представления соответствующего документа;</w:t>
      </w:r>
    </w:p>
    <w:p w:rsidR="000F5E24" w:rsidRDefault="000F5E24" w:rsidP="000F5E24">
      <w:pPr>
        <w:ind w:firstLine="709"/>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0F5E24" w:rsidRDefault="000F5E24" w:rsidP="000F5E24">
      <w:pPr>
        <w:ind w:firstLine="709"/>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0F5E24" w:rsidRDefault="000F5E24" w:rsidP="000F5E24">
      <w:pPr>
        <w:ind w:firstLine="709"/>
        <w:jc w:val="both"/>
        <w:rPr>
          <w:sz w:val="28"/>
          <w:szCs w:val="28"/>
        </w:rPr>
      </w:pPr>
      <w:r>
        <w:rPr>
          <w:sz w:val="28"/>
          <w:szCs w:val="28"/>
        </w:rPr>
        <w:t>при присуждении ученой степени доктора наук или кандидата наук - со дня принятия Министерством образования и науки Российской Федерации решения о выдаче диплома.</w:t>
      </w:r>
    </w:p>
    <w:p w:rsidR="000F5E24" w:rsidRDefault="000F5E24" w:rsidP="000F5E24">
      <w:pPr>
        <w:ind w:firstLine="709"/>
        <w:jc w:val="both"/>
        <w:rPr>
          <w:sz w:val="28"/>
          <w:szCs w:val="28"/>
        </w:rPr>
      </w:pPr>
      <w:r>
        <w:rPr>
          <w:sz w:val="28"/>
          <w:szCs w:val="28"/>
        </w:rPr>
        <w:t xml:space="preserve">При наступлении у работника права на изменение </w:t>
      </w:r>
      <w:proofErr w:type="gramStart"/>
      <w:r>
        <w:rPr>
          <w:sz w:val="28"/>
          <w:szCs w:val="28"/>
        </w:rPr>
        <w:t>размера оплаты труда</w:t>
      </w:r>
      <w:proofErr w:type="gramEnd"/>
      <w:r>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0F5E24" w:rsidRDefault="000F5E24" w:rsidP="000F5E24">
      <w:pPr>
        <w:autoSpaceDE w:val="0"/>
        <w:ind w:firstLine="708"/>
        <w:jc w:val="both"/>
        <w:rPr>
          <w:sz w:val="28"/>
          <w:szCs w:val="28"/>
        </w:rPr>
      </w:pPr>
    </w:p>
    <w:p w:rsidR="006A40F6" w:rsidRDefault="006A40F6" w:rsidP="000F5E24">
      <w:pPr>
        <w:autoSpaceDE w:val="0"/>
        <w:ind w:firstLine="708"/>
        <w:jc w:val="both"/>
        <w:rPr>
          <w:sz w:val="28"/>
          <w:szCs w:val="28"/>
        </w:rPr>
      </w:pPr>
    </w:p>
    <w:p w:rsidR="000F5E24" w:rsidRPr="00F232F5" w:rsidRDefault="000F5E24" w:rsidP="000F5E24">
      <w:pPr>
        <w:autoSpaceDE w:val="0"/>
        <w:jc w:val="center"/>
        <w:rPr>
          <w:sz w:val="28"/>
          <w:szCs w:val="28"/>
        </w:rPr>
      </w:pPr>
      <w:r w:rsidRPr="00F232F5">
        <w:rPr>
          <w:sz w:val="28"/>
          <w:szCs w:val="28"/>
        </w:rPr>
        <w:t>3. Определение окладов по категориям работников бюджетных учреждений</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3.1. Оклады определяются по профессиональным квалификационным группам:</w:t>
      </w:r>
    </w:p>
    <w:p w:rsidR="000F5E24" w:rsidRDefault="000F5E24" w:rsidP="000F5E24">
      <w:pPr>
        <w:ind w:firstLine="709"/>
        <w:jc w:val="both"/>
        <w:rPr>
          <w:sz w:val="28"/>
          <w:szCs w:val="28"/>
        </w:rPr>
      </w:pPr>
      <w:r>
        <w:rPr>
          <w:sz w:val="28"/>
          <w:szCs w:val="28"/>
        </w:rPr>
        <w:t>1) профессиональная квалификационная группа «Должности работников учебно-вспомогательного персонала первого уровня»</w:t>
      </w:r>
    </w:p>
    <w:p w:rsidR="000F5E24" w:rsidRDefault="000F5E24" w:rsidP="000F5E24">
      <w:pPr>
        <w:autoSpaceDE w:val="0"/>
        <w:ind w:firstLine="708"/>
        <w:jc w:val="both"/>
        <w:rPr>
          <w:sz w:val="28"/>
          <w:szCs w:val="28"/>
        </w:rPr>
      </w:pPr>
      <w:r>
        <w:rPr>
          <w:sz w:val="28"/>
          <w:szCs w:val="28"/>
        </w:rPr>
        <w:lastRenderedPageBreak/>
        <w:t xml:space="preserve">Базовый оклад </w:t>
      </w:r>
      <w:r w:rsidR="002F716D">
        <w:rPr>
          <w:sz w:val="28"/>
          <w:szCs w:val="28"/>
        </w:rPr>
        <w:t>4812</w:t>
      </w:r>
      <w:r>
        <w:rPr>
          <w:sz w:val="28"/>
          <w:szCs w:val="28"/>
        </w:rPr>
        <w:t xml:space="preserve"> рублей</w:t>
      </w:r>
    </w:p>
    <w:p w:rsidR="00F9226E" w:rsidRDefault="00F9226E" w:rsidP="000F5E24">
      <w:pPr>
        <w:autoSpaceDE w:val="0"/>
        <w:ind w:firstLine="708"/>
        <w:jc w:val="both"/>
        <w:rPr>
          <w:sz w:val="28"/>
          <w:szCs w:val="28"/>
        </w:rPr>
      </w:pPr>
    </w:p>
    <w:tbl>
      <w:tblPr>
        <w:tblStyle w:val="ab"/>
        <w:tblW w:w="0" w:type="auto"/>
        <w:tblLook w:val="04A0"/>
      </w:tblPr>
      <w:tblGrid>
        <w:gridCol w:w="5068"/>
        <w:gridCol w:w="5069"/>
      </w:tblGrid>
      <w:tr w:rsidR="00F9226E" w:rsidTr="00F9226E">
        <w:tc>
          <w:tcPr>
            <w:tcW w:w="5068" w:type="dxa"/>
          </w:tcPr>
          <w:p w:rsidR="00F9226E" w:rsidRPr="00F9226E" w:rsidRDefault="00F9226E" w:rsidP="00F9226E">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F9226E" w:rsidRDefault="00F9226E" w:rsidP="00F9226E">
            <w:pPr>
              <w:jc w:val="center"/>
              <w:rPr>
                <w:sz w:val="28"/>
                <w:szCs w:val="28"/>
              </w:rPr>
            </w:pPr>
            <w:r>
              <w:rPr>
                <w:sz w:val="28"/>
                <w:szCs w:val="28"/>
              </w:rPr>
              <w:t xml:space="preserve">Повышающий коэффициент </w:t>
            </w:r>
          </w:p>
          <w:p w:rsidR="00F9226E" w:rsidRDefault="00F9226E" w:rsidP="00F9226E">
            <w:pPr>
              <w:autoSpaceDE w:val="0"/>
              <w:jc w:val="both"/>
              <w:rPr>
                <w:sz w:val="36"/>
                <w:szCs w:val="36"/>
              </w:rPr>
            </w:pPr>
            <w:r>
              <w:rPr>
                <w:sz w:val="28"/>
                <w:szCs w:val="28"/>
              </w:rPr>
              <w:t xml:space="preserve">           по занимаемой должности</w:t>
            </w:r>
          </w:p>
        </w:tc>
      </w:tr>
      <w:tr w:rsidR="00F9226E" w:rsidTr="00F9226E">
        <w:tc>
          <w:tcPr>
            <w:tcW w:w="5068" w:type="dxa"/>
          </w:tcPr>
          <w:p w:rsidR="00F9226E" w:rsidRDefault="00F9226E" w:rsidP="00F9226E">
            <w:pPr>
              <w:pStyle w:val="ConsPlusNonformat"/>
              <w:widowControl/>
              <w:rPr>
                <w:sz w:val="28"/>
                <w:szCs w:val="28"/>
              </w:rPr>
            </w:pPr>
            <w:r>
              <w:rPr>
                <w:rFonts w:ascii="Times New Roman" w:hAnsi="Times New Roman" w:cs="Times New Roman"/>
                <w:sz w:val="28"/>
                <w:szCs w:val="28"/>
              </w:rPr>
              <w:t>Секретарь учебной части</w:t>
            </w:r>
          </w:p>
          <w:p w:rsidR="00F9226E" w:rsidRDefault="00F9226E" w:rsidP="00F9226E">
            <w:pPr>
              <w:autoSpaceDE w:val="0"/>
              <w:jc w:val="both"/>
              <w:rPr>
                <w:sz w:val="36"/>
                <w:szCs w:val="36"/>
              </w:rPr>
            </w:pPr>
            <w:r>
              <w:rPr>
                <w:sz w:val="28"/>
                <w:szCs w:val="28"/>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tc>
        <w:tc>
          <w:tcPr>
            <w:tcW w:w="5069" w:type="dxa"/>
          </w:tcPr>
          <w:p w:rsidR="00F9226E" w:rsidRDefault="00F9226E" w:rsidP="00F9226E">
            <w:pPr>
              <w:jc w:val="center"/>
              <w:rPr>
                <w:sz w:val="28"/>
                <w:szCs w:val="28"/>
              </w:rPr>
            </w:pPr>
            <w:r>
              <w:rPr>
                <w:sz w:val="28"/>
                <w:szCs w:val="28"/>
              </w:rPr>
              <w:t>1,0</w:t>
            </w:r>
          </w:p>
          <w:p w:rsidR="00F9226E" w:rsidRDefault="00F9226E" w:rsidP="000F5E24">
            <w:pPr>
              <w:autoSpaceDE w:val="0"/>
              <w:jc w:val="both"/>
              <w:rPr>
                <w:sz w:val="36"/>
                <w:szCs w:val="36"/>
              </w:rPr>
            </w:pPr>
          </w:p>
        </w:tc>
      </w:tr>
    </w:tbl>
    <w:tbl>
      <w:tblPr>
        <w:tblW w:w="0" w:type="auto"/>
        <w:tblLayout w:type="fixed"/>
        <w:tblLook w:val="0000"/>
      </w:tblPr>
      <w:tblGrid>
        <w:gridCol w:w="6588"/>
        <w:gridCol w:w="2340"/>
      </w:tblGrid>
      <w:tr w:rsidR="000F5E24" w:rsidTr="00F9226E">
        <w:trPr>
          <w:trHeight w:val="80"/>
        </w:trPr>
        <w:tc>
          <w:tcPr>
            <w:tcW w:w="6588" w:type="dxa"/>
            <w:shd w:val="clear" w:color="auto" w:fill="auto"/>
          </w:tcPr>
          <w:p w:rsidR="000F5E24" w:rsidRDefault="000F5E24" w:rsidP="00F9226E">
            <w:pPr>
              <w:suppressAutoHyphens w:val="0"/>
              <w:spacing w:after="200" w:line="276" w:lineRule="auto"/>
              <w:rPr>
                <w:sz w:val="28"/>
                <w:szCs w:val="28"/>
              </w:rPr>
            </w:pPr>
          </w:p>
        </w:tc>
        <w:tc>
          <w:tcPr>
            <w:tcW w:w="2340" w:type="dxa"/>
            <w:shd w:val="clear" w:color="auto" w:fill="auto"/>
          </w:tcPr>
          <w:p w:rsidR="000F5E24" w:rsidRDefault="000F5E24" w:rsidP="00A97FE7">
            <w:pPr>
              <w:jc w:val="center"/>
              <w:rPr>
                <w:sz w:val="28"/>
                <w:szCs w:val="28"/>
              </w:rPr>
            </w:pPr>
          </w:p>
        </w:tc>
      </w:tr>
    </w:tbl>
    <w:p w:rsidR="000F5E24" w:rsidRDefault="000F5E24" w:rsidP="000F5E24">
      <w:pPr>
        <w:ind w:firstLine="708"/>
        <w:jc w:val="both"/>
        <w:rPr>
          <w:sz w:val="28"/>
          <w:szCs w:val="28"/>
        </w:rPr>
      </w:pPr>
      <w:r>
        <w:rPr>
          <w:sz w:val="28"/>
          <w:szCs w:val="28"/>
        </w:rPr>
        <w:t>2) профессиональная квалификационная группа «Должности педагогических работников»</w:t>
      </w:r>
    </w:p>
    <w:p w:rsidR="000F5E24" w:rsidRDefault="000F5E24" w:rsidP="000F5E24">
      <w:pPr>
        <w:autoSpaceDE w:val="0"/>
        <w:ind w:firstLine="708"/>
        <w:jc w:val="both"/>
        <w:rPr>
          <w:sz w:val="28"/>
          <w:szCs w:val="28"/>
        </w:rPr>
      </w:pPr>
      <w:r>
        <w:rPr>
          <w:sz w:val="28"/>
          <w:szCs w:val="28"/>
        </w:rPr>
        <w:t>Базовый оклад</w:t>
      </w:r>
      <w:r w:rsidR="00F9226E">
        <w:rPr>
          <w:sz w:val="28"/>
          <w:szCs w:val="28"/>
        </w:rPr>
        <w:t xml:space="preserve"> 7079</w:t>
      </w:r>
      <w:r>
        <w:rPr>
          <w:sz w:val="28"/>
          <w:szCs w:val="28"/>
        </w:rPr>
        <w:t xml:space="preserve"> рублей</w:t>
      </w:r>
    </w:p>
    <w:p w:rsidR="00DF25CF" w:rsidRDefault="00DF25CF" w:rsidP="000F5E24">
      <w:pPr>
        <w:autoSpaceDE w:val="0"/>
        <w:ind w:firstLine="708"/>
        <w:jc w:val="both"/>
        <w:rPr>
          <w:sz w:val="28"/>
          <w:szCs w:val="28"/>
        </w:rPr>
      </w:pPr>
    </w:p>
    <w:tbl>
      <w:tblPr>
        <w:tblStyle w:val="ab"/>
        <w:tblW w:w="0" w:type="auto"/>
        <w:tblLook w:val="04A0"/>
      </w:tblPr>
      <w:tblGrid>
        <w:gridCol w:w="5068"/>
        <w:gridCol w:w="5069"/>
      </w:tblGrid>
      <w:tr w:rsidR="00DF25CF" w:rsidTr="003033A3">
        <w:tc>
          <w:tcPr>
            <w:tcW w:w="5068" w:type="dxa"/>
          </w:tcPr>
          <w:p w:rsidR="00DF25CF" w:rsidRPr="00F9226E" w:rsidRDefault="00DF25CF" w:rsidP="003033A3">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DF25CF" w:rsidRDefault="00DF25CF" w:rsidP="003033A3">
            <w:pPr>
              <w:jc w:val="center"/>
              <w:rPr>
                <w:sz w:val="28"/>
                <w:szCs w:val="28"/>
              </w:rPr>
            </w:pPr>
            <w:r>
              <w:rPr>
                <w:sz w:val="28"/>
                <w:szCs w:val="28"/>
              </w:rPr>
              <w:t xml:space="preserve">Повышающий коэффициент </w:t>
            </w:r>
          </w:p>
          <w:p w:rsidR="00DF25CF" w:rsidRDefault="00DF25CF" w:rsidP="003033A3">
            <w:pPr>
              <w:autoSpaceDE w:val="0"/>
              <w:jc w:val="both"/>
              <w:rPr>
                <w:sz w:val="36"/>
                <w:szCs w:val="36"/>
              </w:rPr>
            </w:pPr>
            <w:r>
              <w:rPr>
                <w:sz w:val="28"/>
                <w:szCs w:val="28"/>
              </w:rPr>
              <w:t xml:space="preserve">           по занимаемой должности</w:t>
            </w:r>
          </w:p>
        </w:tc>
      </w:tr>
      <w:tr w:rsidR="00DF25CF" w:rsidTr="00DF25CF">
        <w:trPr>
          <w:trHeight w:val="397"/>
        </w:trPr>
        <w:tc>
          <w:tcPr>
            <w:tcW w:w="5068" w:type="dxa"/>
          </w:tcPr>
          <w:p w:rsidR="00DF25CF" w:rsidRDefault="00DF25CF" w:rsidP="00DF25CF">
            <w:pPr>
              <w:pStyle w:val="ConsPlusNonformat"/>
              <w:widowControl/>
              <w:jc w:val="both"/>
              <w:rPr>
                <w:rFonts w:ascii="Times New Roman" w:hAnsi="Times New Roman" w:cs="Times New Roman"/>
                <w:sz w:val="28"/>
                <w:szCs w:val="28"/>
              </w:rPr>
            </w:pPr>
          </w:p>
          <w:p w:rsidR="00DF25CF" w:rsidRDefault="00DF25CF" w:rsidP="00DF25C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квалификационный уровень:</w:t>
            </w:r>
          </w:p>
          <w:p w:rsidR="00DF25CF" w:rsidRDefault="00DF25CF" w:rsidP="003033A3">
            <w:pPr>
              <w:autoSpaceDE w:val="0"/>
              <w:jc w:val="both"/>
              <w:rPr>
                <w:sz w:val="36"/>
                <w:szCs w:val="36"/>
              </w:rPr>
            </w:pPr>
          </w:p>
        </w:tc>
        <w:tc>
          <w:tcPr>
            <w:tcW w:w="5069" w:type="dxa"/>
          </w:tcPr>
          <w:p w:rsidR="00DF25CF" w:rsidRDefault="00DF25CF" w:rsidP="003033A3">
            <w:pPr>
              <w:autoSpaceDE w:val="0"/>
              <w:jc w:val="both"/>
              <w:rPr>
                <w:sz w:val="36"/>
                <w:szCs w:val="36"/>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среднее профессиональное (музыкальное) образование без предъявления требований к стажу</w:t>
            </w:r>
          </w:p>
        </w:tc>
        <w:tc>
          <w:tcPr>
            <w:tcW w:w="5069" w:type="dxa"/>
          </w:tcPr>
          <w:p w:rsidR="00941E36" w:rsidRDefault="00941E36" w:rsidP="00941E36">
            <w:pPr>
              <w:jc w:val="center"/>
              <w:rPr>
                <w:sz w:val="28"/>
                <w:szCs w:val="28"/>
              </w:rPr>
            </w:pPr>
            <w:r>
              <w:rPr>
                <w:sz w:val="28"/>
                <w:szCs w:val="28"/>
              </w:rPr>
              <w:t>1,1</w:t>
            </w:r>
          </w:p>
          <w:p w:rsidR="00941E36" w:rsidRDefault="00941E36" w:rsidP="00DF25CF">
            <w:pPr>
              <w:jc w:val="center"/>
              <w:rPr>
                <w:sz w:val="28"/>
                <w:szCs w:val="28"/>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высшее образование (музыкальное) без предъявления требований к стажу</w:t>
            </w:r>
          </w:p>
        </w:tc>
        <w:tc>
          <w:tcPr>
            <w:tcW w:w="5069" w:type="dxa"/>
          </w:tcPr>
          <w:p w:rsidR="00941E36" w:rsidRDefault="00941E36" w:rsidP="00DF25CF">
            <w:pPr>
              <w:jc w:val="center"/>
              <w:rPr>
                <w:sz w:val="28"/>
                <w:szCs w:val="28"/>
              </w:rPr>
            </w:pPr>
            <w:r>
              <w:rPr>
                <w:sz w:val="28"/>
                <w:szCs w:val="28"/>
              </w:rPr>
              <w:t>1,12</w:t>
            </w:r>
          </w:p>
        </w:tc>
      </w:tr>
      <w:tr w:rsidR="00941E36" w:rsidTr="00DF25CF">
        <w:trPr>
          <w:trHeight w:val="397"/>
        </w:trPr>
        <w:tc>
          <w:tcPr>
            <w:tcW w:w="5068" w:type="dxa"/>
          </w:tcPr>
          <w:p w:rsidR="00EF75AF" w:rsidRPr="00EF75AF" w:rsidRDefault="00EF75AF"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I категории</w:t>
            </w:r>
          </w:p>
          <w:p w:rsidR="00941E36" w:rsidRDefault="000E7EDC"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w:t>
            </w:r>
            <w:r w:rsidR="00EF75AF">
              <w:rPr>
                <w:rFonts w:ascii="Times New Roman" w:hAnsi="Times New Roman" w:cs="Times New Roman"/>
                <w:sz w:val="28"/>
                <w:szCs w:val="28"/>
              </w:rPr>
              <w:t>ысшее или среднее профессиональное (музыкальное) образование и стаж работы в должности концертмейстера не менее 3 лет</w:t>
            </w:r>
          </w:p>
        </w:tc>
        <w:tc>
          <w:tcPr>
            <w:tcW w:w="5069" w:type="dxa"/>
          </w:tcPr>
          <w:p w:rsidR="00941E36" w:rsidRDefault="00A802DB" w:rsidP="00DF25CF">
            <w:pPr>
              <w:jc w:val="center"/>
              <w:rPr>
                <w:sz w:val="28"/>
                <w:szCs w:val="28"/>
              </w:rPr>
            </w:pPr>
            <w:r>
              <w:rPr>
                <w:sz w:val="28"/>
                <w:szCs w:val="28"/>
              </w:rPr>
              <w:t>1,18</w:t>
            </w:r>
          </w:p>
        </w:tc>
      </w:tr>
      <w:tr w:rsidR="00DF25CF" w:rsidTr="00DF25CF">
        <w:trPr>
          <w:trHeight w:val="397"/>
        </w:trPr>
        <w:tc>
          <w:tcPr>
            <w:tcW w:w="5068" w:type="dxa"/>
          </w:tcPr>
          <w:p w:rsidR="000E7EDC" w:rsidRPr="00EF75AF" w:rsidRDefault="000E7EDC" w:rsidP="000E7ED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высшей категории</w:t>
            </w:r>
          </w:p>
          <w:p w:rsidR="000E7EDC" w:rsidRDefault="000E7EDC" w:rsidP="000E7EDC">
            <w:pPr>
              <w:pStyle w:val="ConsPlusNonformat"/>
              <w:jc w:val="both"/>
              <w:rPr>
                <w:rFonts w:ascii="Times New Roman" w:hAnsi="Times New Roman" w:cs="Times New Roman"/>
                <w:sz w:val="28"/>
                <w:szCs w:val="28"/>
              </w:rPr>
            </w:pPr>
            <w:r>
              <w:rPr>
                <w:rFonts w:ascii="Times New Roman" w:hAnsi="Times New Roman" w:cs="Times New Roman"/>
                <w:sz w:val="28"/>
                <w:szCs w:val="28"/>
              </w:rPr>
              <w:t>высшее профессиональное</w:t>
            </w:r>
          </w:p>
          <w:p w:rsidR="00DF25CF" w:rsidRDefault="000E7EDC" w:rsidP="000E7EDC">
            <w:pPr>
              <w:pStyle w:val="ConsPlusNonformat"/>
              <w:jc w:val="both"/>
              <w:rPr>
                <w:sz w:val="28"/>
                <w:szCs w:val="28"/>
              </w:rPr>
            </w:pPr>
            <w:r>
              <w:rPr>
                <w:rFonts w:ascii="Times New Roman" w:hAnsi="Times New Roman" w:cs="Times New Roman"/>
                <w:sz w:val="28"/>
                <w:szCs w:val="28"/>
              </w:rPr>
              <w:t xml:space="preserve"> (музыкальное) образование и стаж работы в должности концертмейстера не менее 5 лет</w:t>
            </w:r>
          </w:p>
        </w:tc>
        <w:tc>
          <w:tcPr>
            <w:tcW w:w="5069" w:type="dxa"/>
          </w:tcPr>
          <w:p w:rsidR="00DF25CF" w:rsidRPr="000E7EDC" w:rsidRDefault="000E7EDC" w:rsidP="00941E36">
            <w:pPr>
              <w:jc w:val="center"/>
              <w:rPr>
                <w:sz w:val="28"/>
                <w:szCs w:val="28"/>
              </w:rPr>
            </w:pPr>
            <w:r w:rsidRPr="000E7EDC">
              <w:rPr>
                <w:sz w:val="28"/>
                <w:szCs w:val="28"/>
              </w:rPr>
              <w:t>1,26</w:t>
            </w:r>
          </w:p>
        </w:tc>
      </w:tr>
      <w:tr w:rsidR="00DF25CF" w:rsidTr="00DF25CF">
        <w:trPr>
          <w:trHeight w:val="397"/>
        </w:trPr>
        <w:tc>
          <w:tcPr>
            <w:tcW w:w="5068" w:type="dxa"/>
          </w:tcPr>
          <w:p w:rsidR="00FD6B7C" w:rsidRDefault="00FD6B7C" w:rsidP="00DF25CF">
            <w:pPr>
              <w:pStyle w:val="ConsPlusNonformat"/>
              <w:widowControl/>
              <w:rPr>
                <w:rFonts w:ascii="Times New Roman" w:hAnsi="Times New Roman" w:cs="Times New Roman"/>
                <w:sz w:val="28"/>
                <w:szCs w:val="28"/>
              </w:rPr>
            </w:pPr>
          </w:p>
          <w:p w:rsidR="00DF25CF" w:rsidRDefault="00DF25CF" w:rsidP="00DF25CF">
            <w:pPr>
              <w:pStyle w:val="ConsPlusNonformat"/>
              <w:widowControl/>
              <w:rPr>
                <w:rFonts w:ascii="Times New Roman" w:hAnsi="Times New Roman" w:cs="Times New Roman"/>
                <w:sz w:val="28"/>
                <w:szCs w:val="28"/>
              </w:rPr>
            </w:pPr>
            <w:r>
              <w:rPr>
                <w:rFonts w:ascii="Times New Roman" w:hAnsi="Times New Roman" w:cs="Times New Roman"/>
                <w:sz w:val="28"/>
                <w:szCs w:val="28"/>
              </w:rPr>
              <w:t>4 квалификационный уровень:</w:t>
            </w:r>
          </w:p>
          <w:p w:rsidR="00DF25CF" w:rsidRDefault="00DF25CF" w:rsidP="003033A3">
            <w:pPr>
              <w:pStyle w:val="ConsPlusNonformat"/>
              <w:widowControl/>
              <w:jc w:val="both"/>
              <w:rPr>
                <w:rFonts w:ascii="Times New Roman" w:hAnsi="Times New Roman" w:cs="Times New Roman"/>
                <w:sz w:val="28"/>
                <w:szCs w:val="28"/>
              </w:rPr>
            </w:pPr>
          </w:p>
        </w:tc>
        <w:tc>
          <w:tcPr>
            <w:tcW w:w="5069" w:type="dxa"/>
          </w:tcPr>
          <w:p w:rsidR="00DF25CF" w:rsidRDefault="00DF25CF" w:rsidP="00DF25CF">
            <w:pPr>
              <w:jc w:val="center"/>
              <w:rPr>
                <w:sz w:val="28"/>
                <w:szCs w:val="28"/>
              </w:rPr>
            </w:pPr>
          </w:p>
        </w:tc>
      </w:tr>
      <w:tr w:rsidR="00F32915" w:rsidTr="00DF25CF">
        <w:trPr>
          <w:trHeight w:val="397"/>
        </w:trPr>
        <w:tc>
          <w:tcPr>
            <w:tcW w:w="5068" w:type="dxa"/>
          </w:tcPr>
          <w:p w:rsidR="00FD6B7C" w:rsidRDefault="00FD6B7C" w:rsidP="00FD6B7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hyperlink r:id="rId8" w:history="1">
              <w:r>
                <w:rPr>
                  <w:rStyle w:val="a3"/>
                  <w:sz w:val="28"/>
                  <w:szCs w:val="28"/>
                </w:rPr>
                <w:t>&lt;*&gt;</w:t>
              </w:r>
            </w:hyperlink>
          </w:p>
          <w:p w:rsidR="00F32915" w:rsidRDefault="00F32915" w:rsidP="00DF25CF">
            <w:pPr>
              <w:pStyle w:val="ConsPlusNonformat"/>
              <w:widowControl/>
              <w:rPr>
                <w:rFonts w:ascii="Times New Roman" w:hAnsi="Times New Roman" w:cs="Times New Roman"/>
                <w:sz w:val="28"/>
                <w:szCs w:val="28"/>
              </w:rPr>
            </w:pPr>
          </w:p>
        </w:tc>
        <w:tc>
          <w:tcPr>
            <w:tcW w:w="5069" w:type="dxa"/>
          </w:tcPr>
          <w:p w:rsidR="00F32915" w:rsidRDefault="00FD6B7C" w:rsidP="00FD6B7C">
            <w:pPr>
              <w:jc w:val="center"/>
              <w:rPr>
                <w:sz w:val="28"/>
                <w:szCs w:val="28"/>
              </w:rPr>
            </w:pPr>
            <w:r>
              <w:rPr>
                <w:sz w:val="28"/>
                <w:szCs w:val="28"/>
              </w:rPr>
              <w:lastRenderedPageBreak/>
              <w:t>1,18 – 1,4</w:t>
            </w:r>
          </w:p>
        </w:tc>
      </w:tr>
      <w:tr w:rsidR="00DF25CF" w:rsidTr="00DF25CF">
        <w:trPr>
          <w:trHeight w:val="397"/>
        </w:trPr>
        <w:tc>
          <w:tcPr>
            <w:tcW w:w="5068" w:type="dxa"/>
          </w:tcPr>
          <w:p w:rsidR="003033A3" w:rsidRDefault="00DF25CF" w:rsidP="003033A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среднее профессиональное (педагогическое) образование или в области, соответствующей преподаваемому предмету, либо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w:t>
            </w:r>
            <w:r w:rsidR="001F1467">
              <w:rPr>
                <w:rFonts w:ascii="Times New Roman" w:hAnsi="Times New Roman" w:cs="Times New Roman"/>
                <w:sz w:val="28"/>
                <w:szCs w:val="28"/>
              </w:rPr>
              <w:t>ления требований к стажу работы</w:t>
            </w:r>
          </w:p>
        </w:tc>
        <w:tc>
          <w:tcPr>
            <w:tcW w:w="5069" w:type="dxa"/>
          </w:tcPr>
          <w:p w:rsidR="00DF25CF" w:rsidRDefault="00DF25CF" w:rsidP="00DF25CF">
            <w:pPr>
              <w:jc w:val="center"/>
              <w:rPr>
                <w:sz w:val="28"/>
                <w:szCs w:val="28"/>
              </w:rPr>
            </w:pPr>
          </w:p>
          <w:p w:rsidR="00DF25CF" w:rsidRDefault="00DF25CF" w:rsidP="00DF25CF">
            <w:pPr>
              <w:jc w:val="center"/>
              <w:rPr>
                <w:sz w:val="28"/>
                <w:szCs w:val="28"/>
              </w:rPr>
            </w:pPr>
            <w:r>
              <w:rPr>
                <w:sz w:val="28"/>
                <w:szCs w:val="28"/>
              </w:rPr>
              <w:t>1,18</w:t>
            </w:r>
          </w:p>
          <w:p w:rsidR="00DF25CF" w:rsidRDefault="00DF25CF" w:rsidP="00DF25CF">
            <w:pPr>
              <w:jc w:val="center"/>
              <w:rPr>
                <w:sz w:val="28"/>
                <w:szCs w:val="28"/>
              </w:rPr>
            </w:pPr>
          </w:p>
        </w:tc>
      </w:tr>
      <w:tr w:rsidR="00DF25CF" w:rsidTr="00DF25CF">
        <w:trPr>
          <w:trHeight w:val="397"/>
        </w:trPr>
        <w:tc>
          <w:tcPr>
            <w:tcW w:w="5068" w:type="dxa"/>
          </w:tcPr>
          <w:p w:rsidR="00DF25CF" w:rsidRDefault="00DC19D4" w:rsidP="003033A3">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в</w:t>
            </w:r>
            <w:r w:rsidR="003033A3">
              <w:rPr>
                <w:rFonts w:ascii="Times New Roman" w:hAnsi="Times New Roman" w:cs="Times New Roman"/>
                <w:sz w:val="28"/>
                <w:szCs w:val="28"/>
              </w:rPr>
              <w:t xml:space="preserve">ысшее </w:t>
            </w:r>
            <w:r w:rsidR="00DF25CF">
              <w:rPr>
                <w:rFonts w:ascii="Times New Roman" w:hAnsi="Times New Roman" w:cs="Times New Roman"/>
                <w:sz w:val="28"/>
                <w:szCs w:val="28"/>
              </w:rPr>
              <w:t xml:space="preserve">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w:t>
            </w:r>
            <w:r w:rsidR="001F1467">
              <w:rPr>
                <w:rFonts w:ascii="Times New Roman" w:hAnsi="Times New Roman" w:cs="Times New Roman"/>
                <w:sz w:val="28"/>
                <w:szCs w:val="28"/>
              </w:rPr>
              <w:t>требований к стажу работы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sidR="003033A3">
              <w:rPr>
                <w:rFonts w:ascii="Times New Roman" w:hAnsi="Times New Roman" w:cs="Times New Roman"/>
                <w:sz w:val="28"/>
                <w:szCs w:val="28"/>
              </w:rPr>
              <w:t xml:space="preserve"> </w:t>
            </w:r>
            <w:r w:rsidR="001F1467">
              <w:rPr>
                <w:rFonts w:ascii="Times New Roman" w:hAnsi="Times New Roman" w:cs="Times New Roman"/>
                <w:sz w:val="28"/>
                <w:szCs w:val="28"/>
              </w:rPr>
              <w:t>от 2 до 5 лет</w:t>
            </w:r>
            <w:proofErr w:type="gramEnd"/>
          </w:p>
        </w:tc>
        <w:tc>
          <w:tcPr>
            <w:tcW w:w="5069" w:type="dxa"/>
          </w:tcPr>
          <w:p w:rsidR="00DF25CF" w:rsidRDefault="00DF25CF" w:rsidP="00DF25CF">
            <w:pPr>
              <w:jc w:val="center"/>
              <w:rPr>
                <w:sz w:val="28"/>
                <w:szCs w:val="28"/>
              </w:rPr>
            </w:pPr>
            <w:r>
              <w:rPr>
                <w:sz w:val="28"/>
                <w:szCs w:val="28"/>
              </w:rPr>
              <w:t>1,2</w:t>
            </w:r>
          </w:p>
          <w:p w:rsidR="00DF25CF" w:rsidRDefault="00DF25CF" w:rsidP="00DF25CF">
            <w:pPr>
              <w:jc w:val="center"/>
              <w:rPr>
                <w:sz w:val="28"/>
                <w:szCs w:val="28"/>
              </w:rPr>
            </w:pPr>
          </w:p>
        </w:tc>
      </w:tr>
      <w:tr w:rsidR="001F1467" w:rsidTr="00DF25CF">
        <w:trPr>
          <w:trHeight w:val="397"/>
        </w:trPr>
        <w:tc>
          <w:tcPr>
            <w:tcW w:w="5068" w:type="dxa"/>
          </w:tcPr>
          <w:p w:rsidR="00941E36" w:rsidRPr="00941E36" w:rsidRDefault="00941E36" w:rsidP="00941E36">
            <w:pPr>
              <w:autoSpaceDE w:val="0"/>
              <w:jc w:val="both"/>
              <w:rPr>
                <w:sz w:val="28"/>
                <w:szCs w:val="28"/>
              </w:rPr>
            </w:pPr>
            <w:r w:rsidRPr="00941E36">
              <w:rPr>
                <w:sz w:val="28"/>
                <w:szCs w:val="28"/>
              </w:rPr>
              <w:t xml:space="preserve">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по специальности от 2 до 5 лет либо среднее профессиональное (педагогическое) образование или среднее профессиональное образование и </w:t>
            </w:r>
          </w:p>
          <w:p w:rsidR="001F1467" w:rsidRDefault="00941E36" w:rsidP="00941E36">
            <w:pPr>
              <w:pStyle w:val="ConsPlusNonformat"/>
              <w:widowControl/>
              <w:jc w:val="both"/>
              <w:rPr>
                <w:rFonts w:ascii="Times New Roman" w:hAnsi="Times New Roman" w:cs="Times New Roman"/>
                <w:sz w:val="28"/>
                <w:szCs w:val="28"/>
              </w:rPr>
            </w:pPr>
            <w:r w:rsidRPr="00941E36">
              <w:rPr>
                <w:rFonts w:ascii="Times New Roman" w:hAnsi="Times New Roman" w:cs="Times New Roman"/>
                <w:sz w:val="28"/>
                <w:szCs w:val="28"/>
              </w:rPr>
              <w:t>дополнительное профессиональное образование по направлению деятельности в образовательном учреждении при стаже работы по специальности</w:t>
            </w:r>
            <w:r w:rsidRPr="00941E36">
              <w:rPr>
                <w:rFonts w:ascii="Times New Roman" w:hAnsi="Times New Roman" w:cs="Times New Roman"/>
                <w:sz w:val="28"/>
                <w:szCs w:val="28"/>
              </w:rPr>
              <w:br/>
              <w:t>от 5 до 10 лет;</w:t>
            </w:r>
          </w:p>
        </w:tc>
        <w:tc>
          <w:tcPr>
            <w:tcW w:w="5069" w:type="dxa"/>
          </w:tcPr>
          <w:p w:rsidR="001F1467" w:rsidRDefault="00ED5817" w:rsidP="00DF25CF">
            <w:pPr>
              <w:jc w:val="center"/>
              <w:rPr>
                <w:sz w:val="28"/>
                <w:szCs w:val="28"/>
              </w:rPr>
            </w:pPr>
            <w:r>
              <w:rPr>
                <w:sz w:val="28"/>
                <w:szCs w:val="28"/>
              </w:rPr>
              <w:t>1,2</w:t>
            </w:r>
            <w:r w:rsidR="00E73154">
              <w:rPr>
                <w:sz w:val="28"/>
                <w:szCs w:val="28"/>
              </w:rPr>
              <w:t>2</w:t>
            </w:r>
          </w:p>
        </w:tc>
      </w:tr>
      <w:tr w:rsidR="00ED5817" w:rsidTr="00DF25CF">
        <w:trPr>
          <w:trHeight w:val="397"/>
        </w:trPr>
        <w:tc>
          <w:tcPr>
            <w:tcW w:w="5068" w:type="dxa"/>
          </w:tcPr>
          <w:p w:rsidR="00A31370" w:rsidRDefault="00A31370" w:rsidP="00A31370">
            <w:pPr>
              <w:pStyle w:val="ConsPlusNonformat"/>
              <w:widowControl/>
              <w:jc w:val="both"/>
              <w:rPr>
                <w:rFonts w:ascii="Times New Roman" w:hAnsi="Times New Roman" w:cs="Times New Roman"/>
                <w:sz w:val="32"/>
                <w:szCs w:val="32"/>
              </w:rPr>
            </w:pPr>
            <w:proofErr w:type="gramStart"/>
            <w:r>
              <w:rPr>
                <w:rFonts w:ascii="Times New Roman" w:hAnsi="Times New Roman" w:cs="Times New Roman"/>
                <w:sz w:val="28"/>
                <w:szCs w:val="28"/>
              </w:rPr>
              <w:lastRenderedPageBreak/>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от 5 до 10 лет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10 до 15 лет</w:t>
            </w:r>
            <w:proofErr w:type="gramEnd"/>
          </w:p>
          <w:p w:rsidR="00ED5817" w:rsidRDefault="00ED5817" w:rsidP="00941E36">
            <w:pPr>
              <w:autoSpaceDE w:val="0"/>
              <w:jc w:val="both"/>
              <w:rPr>
                <w:sz w:val="28"/>
                <w:szCs w:val="28"/>
              </w:rPr>
            </w:pPr>
          </w:p>
        </w:tc>
        <w:tc>
          <w:tcPr>
            <w:tcW w:w="5069" w:type="dxa"/>
          </w:tcPr>
          <w:p w:rsidR="00A31370" w:rsidRDefault="00A31370" w:rsidP="00A31370">
            <w:pPr>
              <w:jc w:val="center"/>
              <w:rPr>
                <w:sz w:val="28"/>
                <w:szCs w:val="28"/>
              </w:rPr>
            </w:pPr>
            <w:r>
              <w:rPr>
                <w:sz w:val="28"/>
                <w:szCs w:val="28"/>
              </w:rPr>
              <w:t>1,24</w:t>
            </w:r>
          </w:p>
          <w:p w:rsidR="00ED5817" w:rsidRDefault="00ED5817" w:rsidP="00DF25CF">
            <w:pPr>
              <w:jc w:val="center"/>
              <w:rPr>
                <w:sz w:val="28"/>
                <w:szCs w:val="28"/>
              </w:rPr>
            </w:pPr>
          </w:p>
        </w:tc>
      </w:tr>
      <w:tr w:rsidR="006E4E11" w:rsidTr="00DF25CF">
        <w:trPr>
          <w:trHeight w:val="397"/>
        </w:trPr>
        <w:tc>
          <w:tcPr>
            <w:tcW w:w="5068" w:type="dxa"/>
          </w:tcPr>
          <w:p w:rsidR="006E4E11" w:rsidRDefault="006E4E11" w:rsidP="00B323E5">
            <w:pPr>
              <w:pStyle w:val="ConsPlusNonformat"/>
              <w:widowControl/>
              <w:jc w:val="both"/>
              <w:rPr>
                <w:sz w:val="28"/>
                <w:szCs w:val="28"/>
              </w:rPr>
            </w:pPr>
            <w:r>
              <w:rPr>
                <w:rFonts w:ascii="Times New Roman" w:hAnsi="Times New Roman" w:cs="Times New Roman"/>
                <w:sz w:val="28"/>
                <w:szCs w:val="28"/>
              </w:rPr>
              <w:t xml:space="preserve">Преподаватель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p w:rsidR="006E4E11" w:rsidRDefault="006E4E11" w:rsidP="00B323E5">
            <w:pPr>
              <w:jc w:val="both"/>
              <w:rPr>
                <w:sz w:val="32"/>
                <w:szCs w:val="32"/>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3 лет</w:t>
            </w:r>
          </w:p>
          <w:p w:rsidR="006E4E11" w:rsidRDefault="006E4E11" w:rsidP="00B323E5">
            <w:pPr>
              <w:pStyle w:val="ConsPlusNonformat"/>
              <w:jc w:val="both"/>
              <w:rPr>
                <w:rFonts w:ascii="Times New Roman" w:hAnsi="Times New Roman" w:cs="Times New Roman"/>
                <w:sz w:val="32"/>
                <w:szCs w:val="32"/>
              </w:rPr>
            </w:pPr>
          </w:p>
        </w:tc>
        <w:tc>
          <w:tcPr>
            <w:tcW w:w="5069" w:type="dxa"/>
          </w:tcPr>
          <w:p w:rsidR="006E4E11" w:rsidRDefault="006E4E11" w:rsidP="00B323E5">
            <w:pPr>
              <w:jc w:val="center"/>
              <w:rPr>
                <w:sz w:val="28"/>
                <w:szCs w:val="28"/>
              </w:rPr>
            </w:pPr>
            <w:r>
              <w:rPr>
                <w:sz w:val="28"/>
                <w:szCs w:val="28"/>
              </w:rPr>
              <w:t>1,26</w:t>
            </w:r>
          </w:p>
          <w:p w:rsidR="006E4E11" w:rsidRDefault="006E4E11" w:rsidP="00B323E5">
            <w:pPr>
              <w:jc w:val="center"/>
              <w:rPr>
                <w:sz w:val="28"/>
                <w:szCs w:val="28"/>
              </w:rPr>
            </w:pPr>
          </w:p>
        </w:tc>
      </w:tr>
      <w:tr w:rsidR="00C76E7A" w:rsidTr="00DF25CF">
        <w:trPr>
          <w:trHeight w:val="397"/>
        </w:trPr>
        <w:tc>
          <w:tcPr>
            <w:tcW w:w="5068" w:type="dxa"/>
          </w:tcPr>
          <w:p w:rsidR="00C76E7A" w:rsidRDefault="00C76E7A" w:rsidP="00C76E7A">
            <w:pPr>
              <w:jc w:val="both"/>
              <w:rPr>
                <w:sz w:val="28"/>
                <w:szCs w:val="28"/>
              </w:rPr>
            </w:pPr>
            <w:r>
              <w:rPr>
                <w:sz w:val="28"/>
                <w:szCs w:val="28"/>
              </w:rPr>
              <w:t>Преподаватель высшей категории</w:t>
            </w:r>
          </w:p>
          <w:p w:rsidR="00C76E7A" w:rsidRDefault="00C76E7A" w:rsidP="00C76E7A">
            <w:pPr>
              <w:autoSpaceDE w:val="0"/>
              <w:jc w:val="both"/>
              <w:rPr>
                <w:sz w:val="28"/>
                <w:szCs w:val="28"/>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5 лет</w:t>
            </w:r>
          </w:p>
          <w:p w:rsidR="00C76E7A" w:rsidRDefault="00C76E7A" w:rsidP="00B323E5">
            <w:pPr>
              <w:pStyle w:val="ConsPlusNonformat"/>
              <w:widowControl/>
              <w:jc w:val="both"/>
              <w:rPr>
                <w:rFonts w:ascii="Times New Roman" w:hAnsi="Times New Roman" w:cs="Times New Roman"/>
                <w:sz w:val="28"/>
                <w:szCs w:val="28"/>
              </w:rPr>
            </w:pPr>
          </w:p>
        </w:tc>
        <w:tc>
          <w:tcPr>
            <w:tcW w:w="5069" w:type="dxa"/>
          </w:tcPr>
          <w:p w:rsidR="00C76E7A" w:rsidRDefault="00C76E7A" w:rsidP="00B323E5">
            <w:pPr>
              <w:jc w:val="center"/>
              <w:rPr>
                <w:sz w:val="28"/>
                <w:szCs w:val="28"/>
              </w:rPr>
            </w:pPr>
            <w:r>
              <w:rPr>
                <w:sz w:val="28"/>
                <w:szCs w:val="28"/>
              </w:rPr>
              <w:t>1,4</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r>
        <w:rPr>
          <w:sz w:val="28"/>
          <w:szCs w:val="28"/>
        </w:rPr>
        <w:t>&lt;*&gt; Кроме должностей преподавателей, отнесенных к профессорско-преподавательскому составу.</w:t>
      </w:r>
    </w:p>
    <w:p w:rsidR="000F5E24" w:rsidRDefault="000F5E24" w:rsidP="000F5E24">
      <w:pPr>
        <w:ind w:firstLine="709"/>
        <w:jc w:val="both"/>
        <w:rPr>
          <w:sz w:val="28"/>
          <w:szCs w:val="28"/>
        </w:rPr>
      </w:pPr>
      <w:r>
        <w:rPr>
          <w:sz w:val="28"/>
          <w:szCs w:val="28"/>
        </w:rPr>
        <w:t>3) профессиональная квалификационная группа «Должности работников культуры, искусства и кинематографии ведущего звена»</w:t>
      </w:r>
    </w:p>
    <w:p w:rsidR="000F5E24" w:rsidRDefault="00306C51" w:rsidP="000F5E24">
      <w:pPr>
        <w:ind w:firstLine="709"/>
        <w:jc w:val="both"/>
      </w:pPr>
      <w:r>
        <w:rPr>
          <w:sz w:val="28"/>
          <w:szCs w:val="28"/>
        </w:rPr>
        <w:t>Базовый оклад 6416</w:t>
      </w:r>
      <w:r w:rsidR="000F5E24">
        <w:rPr>
          <w:sz w:val="28"/>
          <w:szCs w:val="28"/>
        </w:rPr>
        <w:t xml:space="preserve"> рублей</w:t>
      </w:r>
    </w:p>
    <w:p w:rsidR="000F5E24" w:rsidRDefault="000F5E24" w:rsidP="000F5E24">
      <w:pPr>
        <w:ind w:firstLine="709"/>
        <w:jc w:val="both"/>
        <w:rPr>
          <w:sz w:val="28"/>
          <w:szCs w:val="28"/>
        </w:rPr>
      </w:pPr>
      <w:r>
        <w:rPr>
          <w:sz w:val="28"/>
          <w:szCs w:val="28"/>
        </w:rPr>
        <w:t>4) профессиональная квалификационная группа «Общеотраслевые профессии рабочих первого уровня»:</w:t>
      </w:r>
    </w:p>
    <w:p w:rsidR="000F5E24" w:rsidRDefault="000F5E24" w:rsidP="000F5E24">
      <w:pPr>
        <w:ind w:firstLine="708"/>
        <w:jc w:val="both"/>
        <w:rPr>
          <w:sz w:val="28"/>
          <w:szCs w:val="28"/>
        </w:rPr>
      </w:pPr>
      <w:r>
        <w:rPr>
          <w:sz w:val="28"/>
          <w:szCs w:val="28"/>
        </w:rPr>
        <w:t xml:space="preserve">Базовый оклад </w:t>
      </w:r>
      <w:r w:rsidR="00306C51">
        <w:rPr>
          <w:sz w:val="28"/>
          <w:szCs w:val="28"/>
        </w:rPr>
        <w:t>4812</w:t>
      </w:r>
      <w:r>
        <w:rPr>
          <w:sz w:val="28"/>
          <w:szCs w:val="28"/>
        </w:rPr>
        <w:t xml:space="preserve"> рублей</w:t>
      </w:r>
    </w:p>
    <w:p w:rsidR="007D691C" w:rsidRDefault="007D691C" w:rsidP="000F5E24">
      <w:pPr>
        <w:ind w:firstLine="708"/>
        <w:jc w:val="both"/>
        <w:rPr>
          <w:sz w:val="28"/>
          <w:szCs w:val="28"/>
        </w:rPr>
      </w:pPr>
    </w:p>
    <w:tbl>
      <w:tblPr>
        <w:tblStyle w:val="ab"/>
        <w:tblW w:w="0" w:type="auto"/>
        <w:tblLook w:val="04A0"/>
      </w:tblPr>
      <w:tblGrid>
        <w:gridCol w:w="5068"/>
        <w:gridCol w:w="5069"/>
      </w:tblGrid>
      <w:tr w:rsidR="007D691C" w:rsidTr="00B323E5">
        <w:tc>
          <w:tcPr>
            <w:tcW w:w="5068" w:type="dxa"/>
          </w:tcPr>
          <w:p w:rsidR="007D691C" w:rsidRPr="00F9226E" w:rsidRDefault="007D691C"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7D691C" w:rsidRDefault="007D691C" w:rsidP="00B323E5">
            <w:pPr>
              <w:jc w:val="center"/>
              <w:rPr>
                <w:sz w:val="28"/>
                <w:szCs w:val="28"/>
              </w:rPr>
            </w:pPr>
            <w:r>
              <w:rPr>
                <w:sz w:val="28"/>
                <w:szCs w:val="28"/>
              </w:rPr>
              <w:t xml:space="preserve">Повышающий коэффициент </w:t>
            </w:r>
          </w:p>
          <w:p w:rsidR="007D691C" w:rsidRDefault="007D691C" w:rsidP="00B323E5">
            <w:pPr>
              <w:autoSpaceDE w:val="0"/>
              <w:jc w:val="both"/>
              <w:rPr>
                <w:sz w:val="36"/>
                <w:szCs w:val="36"/>
              </w:rPr>
            </w:pPr>
            <w:r>
              <w:rPr>
                <w:sz w:val="28"/>
                <w:szCs w:val="28"/>
              </w:rPr>
              <w:t xml:space="preserve">           по занимаемой должности</w:t>
            </w:r>
          </w:p>
        </w:tc>
      </w:tr>
      <w:tr w:rsidR="007D691C" w:rsidTr="00B323E5">
        <w:tc>
          <w:tcPr>
            <w:tcW w:w="5068" w:type="dxa"/>
          </w:tcPr>
          <w:p w:rsidR="007D691C" w:rsidRDefault="007D691C" w:rsidP="007D691C">
            <w:pPr>
              <w:widowControl w:val="0"/>
              <w:jc w:val="both"/>
              <w:rPr>
                <w:sz w:val="16"/>
                <w:szCs w:val="16"/>
              </w:rPr>
            </w:pPr>
            <w:r>
              <w:rPr>
                <w:sz w:val="28"/>
                <w:szCs w:val="28"/>
              </w:rPr>
              <w:t xml:space="preserve">1 квалификационный уровень: </w:t>
            </w:r>
          </w:p>
          <w:p w:rsidR="007D691C" w:rsidRDefault="007D691C" w:rsidP="007D691C">
            <w:pPr>
              <w:widowControl w:val="0"/>
              <w:jc w:val="both"/>
              <w:rPr>
                <w:sz w:val="16"/>
                <w:szCs w:val="16"/>
              </w:rPr>
            </w:pPr>
          </w:p>
          <w:p w:rsidR="007D691C" w:rsidRPr="00F9226E" w:rsidRDefault="007D691C" w:rsidP="007D691C">
            <w:pPr>
              <w:autoSpaceDE w:val="0"/>
              <w:jc w:val="center"/>
              <w:rPr>
                <w:sz w:val="28"/>
                <w:szCs w:val="28"/>
              </w:rPr>
            </w:pPr>
            <w:r>
              <w:rPr>
                <w:sz w:val="28"/>
                <w:szCs w:val="28"/>
              </w:rPr>
              <w:t xml:space="preserve">наименование профессий рабочих, </w:t>
            </w:r>
            <w:r>
              <w:rPr>
                <w:sz w:val="28"/>
                <w:szCs w:val="28"/>
              </w:rPr>
              <w:br/>
              <w:t>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p>
        </w:tc>
        <w:tc>
          <w:tcPr>
            <w:tcW w:w="5069" w:type="dxa"/>
          </w:tcPr>
          <w:p w:rsidR="007D691C" w:rsidRDefault="007D691C" w:rsidP="00B323E5">
            <w:pPr>
              <w:jc w:val="center"/>
              <w:rPr>
                <w:sz w:val="28"/>
                <w:szCs w:val="28"/>
              </w:rPr>
            </w:pPr>
            <w:r>
              <w:rPr>
                <w:sz w:val="28"/>
                <w:szCs w:val="28"/>
              </w:rPr>
              <w:t>1,0</w:t>
            </w:r>
          </w:p>
        </w:tc>
      </w:tr>
      <w:tr w:rsidR="007D691C" w:rsidTr="00B323E5">
        <w:tc>
          <w:tcPr>
            <w:tcW w:w="5068" w:type="dxa"/>
          </w:tcPr>
          <w:p w:rsidR="007D691C" w:rsidRDefault="007D691C" w:rsidP="00B323E5">
            <w:pPr>
              <w:widowControl w:val="0"/>
              <w:snapToGrid w:val="0"/>
              <w:jc w:val="both"/>
              <w:rPr>
                <w:sz w:val="16"/>
                <w:szCs w:val="16"/>
              </w:rPr>
            </w:pPr>
          </w:p>
          <w:p w:rsidR="007D691C" w:rsidRDefault="007D691C" w:rsidP="00B323E5">
            <w:pPr>
              <w:widowControl w:val="0"/>
              <w:jc w:val="both"/>
              <w:rPr>
                <w:sz w:val="16"/>
                <w:szCs w:val="16"/>
              </w:rPr>
            </w:pPr>
            <w:r>
              <w:rPr>
                <w:sz w:val="28"/>
                <w:szCs w:val="28"/>
              </w:rPr>
              <w:t>2 квалификационный уровень:</w:t>
            </w:r>
          </w:p>
          <w:p w:rsidR="007D691C" w:rsidRDefault="007D691C" w:rsidP="00B323E5">
            <w:pPr>
              <w:widowControl w:val="0"/>
              <w:jc w:val="both"/>
              <w:rPr>
                <w:sz w:val="16"/>
                <w:szCs w:val="16"/>
              </w:rPr>
            </w:pPr>
          </w:p>
          <w:p w:rsidR="007D691C" w:rsidRDefault="007D691C" w:rsidP="00B323E5">
            <w:pPr>
              <w:widowControl w:val="0"/>
              <w:jc w:val="both"/>
              <w:rPr>
                <w:sz w:val="28"/>
                <w:szCs w:val="28"/>
              </w:rPr>
            </w:pPr>
            <w:r>
              <w:rPr>
                <w:sz w:val="28"/>
                <w:szCs w:val="28"/>
              </w:rPr>
              <w:t xml:space="preserve">профессии рабочих, отнесенных </w:t>
            </w:r>
            <w:proofErr w:type="gramStart"/>
            <w:r>
              <w:rPr>
                <w:sz w:val="28"/>
                <w:szCs w:val="28"/>
              </w:rPr>
              <w:t>к</w:t>
            </w:r>
            <w:proofErr w:type="gramEnd"/>
            <w:r>
              <w:rPr>
                <w:sz w:val="28"/>
                <w:szCs w:val="28"/>
              </w:rPr>
              <w:t xml:space="preserve"> </w:t>
            </w:r>
            <w:r>
              <w:rPr>
                <w:sz w:val="28"/>
                <w:szCs w:val="28"/>
              </w:rPr>
              <w:br/>
            </w:r>
          </w:p>
          <w:p w:rsidR="007D691C" w:rsidRDefault="007D691C" w:rsidP="00B323E5">
            <w:pPr>
              <w:widowControl w:val="0"/>
              <w:jc w:val="both"/>
              <w:rPr>
                <w:sz w:val="28"/>
                <w:szCs w:val="28"/>
              </w:rPr>
            </w:pPr>
            <w:r>
              <w:rPr>
                <w:sz w:val="28"/>
                <w:szCs w:val="28"/>
              </w:rPr>
              <w:t>1 квалификационному уровню, при выполнении работ по профессии с производным наименованием «старший» (старший по смене)</w:t>
            </w:r>
          </w:p>
        </w:tc>
        <w:tc>
          <w:tcPr>
            <w:tcW w:w="5069" w:type="dxa"/>
          </w:tcPr>
          <w:p w:rsidR="007D691C" w:rsidRDefault="007D691C" w:rsidP="00B323E5">
            <w:pPr>
              <w:jc w:val="center"/>
              <w:rPr>
                <w:sz w:val="28"/>
                <w:szCs w:val="28"/>
              </w:rPr>
            </w:pPr>
            <w:r>
              <w:rPr>
                <w:sz w:val="28"/>
                <w:szCs w:val="28"/>
              </w:rPr>
              <w:t>1,03</w:t>
            </w:r>
          </w:p>
        </w:tc>
      </w:tr>
    </w:tbl>
    <w:p w:rsidR="00E836E3" w:rsidRDefault="00E836E3" w:rsidP="000F5E24">
      <w:pPr>
        <w:ind w:firstLine="708"/>
        <w:jc w:val="both"/>
        <w:rPr>
          <w:sz w:val="16"/>
          <w:szCs w:val="16"/>
        </w:rPr>
      </w:pPr>
    </w:p>
    <w:p w:rsidR="000F5E24" w:rsidRDefault="000F5E24" w:rsidP="000F5E24">
      <w:pPr>
        <w:ind w:firstLine="708"/>
        <w:jc w:val="both"/>
        <w:rPr>
          <w:sz w:val="16"/>
          <w:szCs w:val="16"/>
        </w:rPr>
      </w:pPr>
    </w:p>
    <w:p w:rsidR="000F5E24" w:rsidRDefault="000F5E24" w:rsidP="000F5E24">
      <w:pPr>
        <w:ind w:firstLine="708"/>
        <w:jc w:val="both"/>
        <w:rPr>
          <w:sz w:val="28"/>
          <w:szCs w:val="28"/>
        </w:rPr>
      </w:pPr>
      <w:r>
        <w:rPr>
          <w:sz w:val="28"/>
          <w:szCs w:val="28"/>
        </w:rPr>
        <w:t>5) профессиональная квалификационная группа «Общеотраслевые профессии рабочих второго уровня»</w:t>
      </w:r>
    </w:p>
    <w:p w:rsidR="000F5E24" w:rsidRDefault="000F5E24" w:rsidP="000F5E24">
      <w:pPr>
        <w:ind w:firstLine="708"/>
        <w:jc w:val="both"/>
        <w:rPr>
          <w:sz w:val="28"/>
          <w:szCs w:val="28"/>
        </w:rPr>
      </w:pPr>
      <w:r>
        <w:rPr>
          <w:sz w:val="28"/>
          <w:szCs w:val="28"/>
        </w:rPr>
        <w:t xml:space="preserve">Базовый оклад </w:t>
      </w:r>
      <w:r w:rsidR="004D41D8">
        <w:rPr>
          <w:sz w:val="28"/>
          <w:szCs w:val="28"/>
        </w:rPr>
        <w:t xml:space="preserve">5454 </w:t>
      </w:r>
      <w:r>
        <w:rPr>
          <w:sz w:val="28"/>
          <w:szCs w:val="28"/>
        </w:rPr>
        <w:t>рублей</w:t>
      </w:r>
    </w:p>
    <w:p w:rsidR="002D386F" w:rsidRDefault="002D386F" w:rsidP="002D386F">
      <w:pPr>
        <w:ind w:firstLine="708"/>
        <w:jc w:val="both"/>
        <w:rPr>
          <w:sz w:val="28"/>
          <w:szCs w:val="28"/>
        </w:rPr>
      </w:pPr>
    </w:p>
    <w:tbl>
      <w:tblPr>
        <w:tblStyle w:val="ab"/>
        <w:tblW w:w="0" w:type="auto"/>
        <w:tblLook w:val="04A0"/>
      </w:tblPr>
      <w:tblGrid>
        <w:gridCol w:w="5068"/>
        <w:gridCol w:w="5069"/>
      </w:tblGrid>
      <w:tr w:rsidR="002D386F" w:rsidTr="00B323E5">
        <w:tc>
          <w:tcPr>
            <w:tcW w:w="5068" w:type="dxa"/>
          </w:tcPr>
          <w:p w:rsidR="002D386F" w:rsidRPr="00F9226E" w:rsidRDefault="002D386F"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2D386F" w:rsidRDefault="002D386F" w:rsidP="00B323E5">
            <w:pPr>
              <w:jc w:val="center"/>
              <w:rPr>
                <w:sz w:val="28"/>
                <w:szCs w:val="28"/>
              </w:rPr>
            </w:pPr>
            <w:r>
              <w:rPr>
                <w:sz w:val="28"/>
                <w:szCs w:val="28"/>
              </w:rPr>
              <w:t xml:space="preserve">Повышающий коэффициент </w:t>
            </w:r>
          </w:p>
          <w:p w:rsidR="002D386F" w:rsidRDefault="002D386F" w:rsidP="00B323E5">
            <w:pPr>
              <w:autoSpaceDE w:val="0"/>
              <w:jc w:val="both"/>
              <w:rPr>
                <w:sz w:val="36"/>
                <w:szCs w:val="36"/>
              </w:rPr>
            </w:pPr>
            <w:r>
              <w:rPr>
                <w:sz w:val="28"/>
                <w:szCs w:val="28"/>
              </w:rPr>
              <w:t xml:space="preserve">           по занимаемой должности</w:t>
            </w:r>
          </w:p>
        </w:tc>
      </w:tr>
      <w:tr w:rsidR="002D386F" w:rsidTr="00B323E5">
        <w:tc>
          <w:tcPr>
            <w:tcW w:w="5068" w:type="dxa"/>
          </w:tcPr>
          <w:p w:rsidR="002D386F" w:rsidRDefault="002D386F" w:rsidP="002D386F">
            <w:pPr>
              <w:widowControl w:val="0"/>
              <w:jc w:val="both"/>
              <w:rPr>
                <w:sz w:val="16"/>
                <w:szCs w:val="16"/>
              </w:rPr>
            </w:pPr>
            <w:r>
              <w:rPr>
                <w:sz w:val="28"/>
                <w:szCs w:val="28"/>
              </w:rPr>
              <w:t>1 квалификационный уровень:</w:t>
            </w:r>
          </w:p>
          <w:p w:rsidR="002D386F" w:rsidRDefault="002D386F" w:rsidP="002D386F">
            <w:pPr>
              <w:widowControl w:val="0"/>
              <w:jc w:val="both"/>
              <w:rPr>
                <w:sz w:val="16"/>
                <w:szCs w:val="16"/>
              </w:rPr>
            </w:pPr>
          </w:p>
          <w:p w:rsidR="002D386F" w:rsidRPr="00F9226E" w:rsidRDefault="002D386F" w:rsidP="002D386F">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4 и 5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2D386F" w:rsidRDefault="002D386F" w:rsidP="00B323E5">
            <w:pPr>
              <w:jc w:val="center"/>
              <w:rPr>
                <w:sz w:val="28"/>
                <w:szCs w:val="28"/>
              </w:rPr>
            </w:pPr>
          </w:p>
        </w:tc>
      </w:tr>
      <w:tr w:rsidR="002D386F" w:rsidTr="00B323E5">
        <w:tc>
          <w:tcPr>
            <w:tcW w:w="5068" w:type="dxa"/>
          </w:tcPr>
          <w:p w:rsidR="002D386F" w:rsidRDefault="002D386F" w:rsidP="002D386F">
            <w:pPr>
              <w:widowControl w:val="0"/>
              <w:jc w:val="both"/>
              <w:rPr>
                <w:sz w:val="28"/>
                <w:szCs w:val="28"/>
              </w:rPr>
            </w:pPr>
            <w:r>
              <w:rPr>
                <w:sz w:val="28"/>
                <w:szCs w:val="28"/>
              </w:rPr>
              <w:t>4 разряд</w:t>
            </w:r>
          </w:p>
        </w:tc>
        <w:tc>
          <w:tcPr>
            <w:tcW w:w="5069" w:type="dxa"/>
          </w:tcPr>
          <w:p w:rsidR="002D386F" w:rsidRDefault="002D386F" w:rsidP="002D386F">
            <w:pPr>
              <w:jc w:val="center"/>
              <w:rPr>
                <w:sz w:val="28"/>
                <w:szCs w:val="28"/>
              </w:rPr>
            </w:pPr>
            <w:r>
              <w:rPr>
                <w:sz w:val="28"/>
                <w:szCs w:val="28"/>
              </w:rPr>
              <w:t>1,0</w:t>
            </w:r>
          </w:p>
        </w:tc>
      </w:tr>
      <w:tr w:rsidR="002D386F" w:rsidTr="00B323E5">
        <w:tc>
          <w:tcPr>
            <w:tcW w:w="5068" w:type="dxa"/>
          </w:tcPr>
          <w:p w:rsidR="002D386F" w:rsidRDefault="002D386F" w:rsidP="002D386F">
            <w:pPr>
              <w:widowControl w:val="0"/>
              <w:jc w:val="both"/>
              <w:rPr>
                <w:sz w:val="28"/>
                <w:szCs w:val="28"/>
              </w:rPr>
            </w:pPr>
            <w:r>
              <w:rPr>
                <w:sz w:val="28"/>
                <w:szCs w:val="28"/>
              </w:rPr>
              <w:t>5 разряд</w:t>
            </w:r>
          </w:p>
        </w:tc>
        <w:tc>
          <w:tcPr>
            <w:tcW w:w="5069" w:type="dxa"/>
          </w:tcPr>
          <w:p w:rsidR="002D386F" w:rsidRDefault="002D386F" w:rsidP="002D386F">
            <w:pPr>
              <w:jc w:val="center"/>
              <w:rPr>
                <w:sz w:val="28"/>
                <w:szCs w:val="28"/>
              </w:rPr>
            </w:pPr>
            <w:r>
              <w:rPr>
                <w:sz w:val="28"/>
                <w:szCs w:val="28"/>
              </w:rPr>
              <w:t>1,05</w:t>
            </w:r>
          </w:p>
        </w:tc>
      </w:tr>
      <w:tr w:rsidR="00A83F82" w:rsidTr="00B323E5">
        <w:tc>
          <w:tcPr>
            <w:tcW w:w="5068" w:type="dxa"/>
          </w:tcPr>
          <w:p w:rsidR="00A83F82" w:rsidRDefault="00A83F82" w:rsidP="00B323E5">
            <w:pPr>
              <w:widowControl w:val="0"/>
              <w:jc w:val="both"/>
              <w:rPr>
                <w:sz w:val="28"/>
                <w:szCs w:val="28"/>
              </w:rPr>
            </w:pPr>
          </w:p>
          <w:p w:rsidR="00A83F82" w:rsidRDefault="00A83F82" w:rsidP="00B323E5">
            <w:pPr>
              <w:widowControl w:val="0"/>
              <w:jc w:val="both"/>
              <w:rPr>
                <w:sz w:val="16"/>
                <w:szCs w:val="16"/>
              </w:rPr>
            </w:pPr>
            <w:r>
              <w:rPr>
                <w:sz w:val="28"/>
                <w:szCs w:val="28"/>
              </w:rPr>
              <w:t>2 квалификационный уровень:</w:t>
            </w:r>
          </w:p>
          <w:p w:rsidR="00A83F82" w:rsidRDefault="00A83F82" w:rsidP="00B323E5">
            <w:pPr>
              <w:widowControl w:val="0"/>
              <w:jc w:val="both"/>
              <w:rPr>
                <w:sz w:val="16"/>
                <w:szCs w:val="16"/>
              </w:rPr>
            </w:pPr>
          </w:p>
          <w:p w:rsidR="00A83F82" w:rsidRDefault="00A83F82" w:rsidP="00B323E5">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6 и 7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A83F82" w:rsidRDefault="00A83F82" w:rsidP="002D386F">
            <w:pPr>
              <w:jc w:val="center"/>
              <w:rPr>
                <w:sz w:val="28"/>
                <w:szCs w:val="28"/>
              </w:rPr>
            </w:pPr>
          </w:p>
        </w:tc>
      </w:tr>
      <w:tr w:rsidR="00A83F82" w:rsidTr="00A83F82">
        <w:trPr>
          <w:trHeight w:val="409"/>
        </w:trPr>
        <w:tc>
          <w:tcPr>
            <w:tcW w:w="5068" w:type="dxa"/>
          </w:tcPr>
          <w:p w:rsidR="00A83F82" w:rsidRDefault="00A83F82" w:rsidP="00A83F82">
            <w:pPr>
              <w:widowControl w:val="0"/>
              <w:jc w:val="both"/>
              <w:rPr>
                <w:sz w:val="28"/>
                <w:szCs w:val="28"/>
              </w:rPr>
            </w:pPr>
            <w:r>
              <w:rPr>
                <w:sz w:val="28"/>
                <w:szCs w:val="28"/>
              </w:rPr>
              <w:t>6 разряд</w:t>
            </w:r>
          </w:p>
        </w:tc>
        <w:tc>
          <w:tcPr>
            <w:tcW w:w="5069" w:type="dxa"/>
          </w:tcPr>
          <w:p w:rsidR="00A83F82" w:rsidRDefault="00A83F82" w:rsidP="00A83F82">
            <w:pPr>
              <w:jc w:val="center"/>
              <w:rPr>
                <w:sz w:val="28"/>
                <w:szCs w:val="28"/>
              </w:rPr>
            </w:pPr>
            <w:r>
              <w:rPr>
                <w:sz w:val="28"/>
                <w:szCs w:val="28"/>
              </w:rPr>
              <w:t>1,15</w:t>
            </w:r>
          </w:p>
        </w:tc>
      </w:tr>
      <w:tr w:rsidR="00A83F82" w:rsidTr="00B323E5">
        <w:tc>
          <w:tcPr>
            <w:tcW w:w="5068" w:type="dxa"/>
          </w:tcPr>
          <w:p w:rsidR="00A83F82" w:rsidRDefault="00A83F82" w:rsidP="00A83F82">
            <w:pPr>
              <w:widowControl w:val="0"/>
              <w:jc w:val="both"/>
              <w:rPr>
                <w:sz w:val="28"/>
                <w:szCs w:val="28"/>
              </w:rPr>
            </w:pPr>
            <w:r>
              <w:rPr>
                <w:sz w:val="28"/>
                <w:szCs w:val="28"/>
              </w:rPr>
              <w:t>7 разряд</w:t>
            </w:r>
          </w:p>
        </w:tc>
        <w:tc>
          <w:tcPr>
            <w:tcW w:w="5069" w:type="dxa"/>
          </w:tcPr>
          <w:p w:rsidR="00A83F82" w:rsidRDefault="00A83F82" w:rsidP="00A83F82">
            <w:pPr>
              <w:jc w:val="center"/>
              <w:rPr>
                <w:sz w:val="28"/>
                <w:szCs w:val="28"/>
              </w:rPr>
            </w:pPr>
            <w:r>
              <w:rPr>
                <w:sz w:val="28"/>
                <w:szCs w:val="28"/>
              </w:rPr>
              <w:t>1,2</w:t>
            </w:r>
          </w:p>
        </w:tc>
      </w:tr>
      <w:tr w:rsidR="00727951" w:rsidTr="00B323E5">
        <w:tc>
          <w:tcPr>
            <w:tcW w:w="5068" w:type="dxa"/>
          </w:tcPr>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3 квалификационный уровень:</w:t>
            </w:r>
          </w:p>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8 квалификационного разряда в соответствии </w:t>
            </w:r>
            <w:r>
              <w:rPr>
                <w:sz w:val="28"/>
                <w:szCs w:val="28"/>
              </w:rPr>
              <w:br/>
              <w:t>с Единым тарифно-квалификационным справочником работ и профессий рабочих</w:t>
            </w:r>
          </w:p>
        </w:tc>
        <w:tc>
          <w:tcPr>
            <w:tcW w:w="5069" w:type="dxa"/>
          </w:tcPr>
          <w:p w:rsidR="00727951" w:rsidRDefault="00727951" w:rsidP="00A83F82">
            <w:pPr>
              <w:jc w:val="center"/>
              <w:rPr>
                <w:sz w:val="28"/>
                <w:szCs w:val="28"/>
              </w:rPr>
            </w:pPr>
          </w:p>
          <w:p w:rsidR="00727951" w:rsidRDefault="00727951" w:rsidP="00A83F82">
            <w:pPr>
              <w:jc w:val="center"/>
              <w:rPr>
                <w:sz w:val="28"/>
                <w:szCs w:val="28"/>
              </w:rPr>
            </w:pPr>
            <w:r>
              <w:rPr>
                <w:sz w:val="28"/>
                <w:szCs w:val="28"/>
              </w:rPr>
              <w:t>1,25</w:t>
            </w:r>
          </w:p>
        </w:tc>
      </w:tr>
    </w:tbl>
    <w:tbl>
      <w:tblPr>
        <w:tblW w:w="0" w:type="auto"/>
        <w:tblLayout w:type="fixed"/>
        <w:tblLook w:val="0000"/>
      </w:tblPr>
      <w:tblGrid>
        <w:gridCol w:w="5940"/>
        <w:gridCol w:w="2880"/>
      </w:tblGrid>
      <w:tr w:rsidR="000F5E24" w:rsidTr="00D75DA4">
        <w:trPr>
          <w:trHeight w:val="391"/>
        </w:trPr>
        <w:tc>
          <w:tcPr>
            <w:tcW w:w="5940" w:type="dxa"/>
            <w:shd w:val="clear" w:color="auto" w:fill="auto"/>
          </w:tcPr>
          <w:p w:rsidR="000F5E24" w:rsidRDefault="000F5E24" w:rsidP="00A97FE7">
            <w:pPr>
              <w:jc w:val="both"/>
              <w:rPr>
                <w:sz w:val="28"/>
                <w:szCs w:val="28"/>
              </w:rPr>
            </w:pPr>
          </w:p>
        </w:tc>
        <w:tc>
          <w:tcPr>
            <w:tcW w:w="2880" w:type="dxa"/>
            <w:shd w:val="clear" w:color="auto" w:fill="auto"/>
          </w:tcPr>
          <w:p w:rsidR="000F5E24" w:rsidRDefault="000F5E24" w:rsidP="00A97FE7">
            <w:pPr>
              <w:jc w:val="center"/>
            </w:pPr>
          </w:p>
        </w:tc>
      </w:tr>
    </w:tbl>
    <w:p w:rsidR="000F5E24" w:rsidRDefault="00D75DA4" w:rsidP="000F5E24">
      <w:pPr>
        <w:autoSpaceDE w:val="0"/>
        <w:ind w:firstLine="709"/>
        <w:jc w:val="both"/>
        <w:rPr>
          <w:sz w:val="28"/>
          <w:szCs w:val="28"/>
        </w:rPr>
      </w:pPr>
      <w:r>
        <w:rPr>
          <w:sz w:val="28"/>
          <w:szCs w:val="28"/>
        </w:rPr>
        <w:t>3.</w:t>
      </w:r>
      <w:r w:rsidR="000F5E24">
        <w:rPr>
          <w:sz w:val="28"/>
          <w:szCs w:val="28"/>
        </w:rPr>
        <w:t>2. Настоящим Положением предусматривается установление работникам  учреждений компенсационных и стимулирующих выплат.</w:t>
      </w:r>
    </w:p>
    <w:p w:rsidR="000F5E24" w:rsidRDefault="000F5E24" w:rsidP="000F5E24">
      <w:pPr>
        <w:autoSpaceDE w:val="0"/>
        <w:jc w:val="both"/>
        <w:rPr>
          <w:sz w:val="28"/>
          <w:szCs w:val="28"/>
        </w:rPr>
      </w:pPr>
    </w:p>
    <w:p w:rsidR="000F5E24" w:rsidRPr="0036622E" w:rsidRDefault="000F5E24" w:rsidP="000F5E24">
      <w:pPr>
        <w:autoSpaceDE w:val="0"/>
        <w:jc w:val="center"/>
        <w:rPr>
          <w:sz w:val="28"/>
          <w:szCs w:val="28"/>
        </w:rPr>
      </w:pPr>
      <w:r w:rsidRPr="0036622E">
        <w:rPr>
          <w:sz w:val="28"/>
          <w:szCs w:val="28"/>
        </w:rPr>
        <w:t>4. Компенсационные выплаты</w:t>
      </w:r>
    </w:p>
    <w:p w:rsidR="000F5E24" w:rsidRPr="00092A52" w:rsidRDefault="000F5E24" w:rsidP="000F5E24">
      <w:pPr>
        <w:autoSpaceDE w:val="0"/>
        <w:rPr>
          <w:sz w:val="28"/>
          <w:szCs w:val="28"/>
        </w:rPr>
      </w:pPr>
    </w:p>
    <w:p w:rsidR="000F5E24" w:rsidRDefault="000F5E24" w:rsidP="000F5E24">
      <w:pPr>
        <w:autoSpaceDE w:val="0"/>
        <w:ind w:firstLine="709"/>
        <w:jc w:val="both"/>
        <w:rPr>
          <w:sz w:val="28"/>
          <w:szCs w:val="28"/>
        </w:rPr>
      </w:pPr>
      <w:r>
        <w:rPr>
          <w:sz w:val="28"/>
          <w:szCs w:val="28"/>
        </w:rPr>
        <w:t>4.1. К компенсационным выплатам относятся:</w:t>
      </w:r>
    </w:p>
    <w:p w:rsidR="000F5E24" w:rsidRDefault="000F5E24" w:rsidP="000F5E24">
      <w:pPr>
        <w:autoSpaceDE w:val="0"/>
        <w:ind w:firstLine="708"/>
        <w:jc w:val="both"/>
        <w:rPr>
          <w:sz w:val="28"/>
          <w:szCs w:val="28"/>
        </w:rPr>
      </w:pPr>
      <w:r>
        <w:rPr>
          <w:sz w:val="28"/>
          <w:szCs w:val="28"/>
        </w:rPr>
        <w:t xml:space="preserve">выплаты, обеспечивающие оплату труда в повышенном размере работникам  учреждений, занятым на тяжелых работах, работах с вредными и (или) опасными и иными особыми условиями труда, в условиях труда, отклоняющихся </w:t>
      </w:r>
      <w:proofErr w:type="gramStart"/>
      <w:r>
        <w:rPr>
          <w:sz w:val="28"/>
          <w:szCs w:val="28"/>
        </w:rPr>
        <w:t>от</w:t>
      </w:r>
      <w:proofErr w:type="gramEnd"/>
      <w:r>
        <w:rPr>
          <w:sz w:val="28"/>
          <w:szCs w:val="28"/>
        </w:rPr>
        <w:t xml:space="preserve"> нормальных;</w:t>
      </w:r>
    </w:p>
    <w:p w:rsidR="000F5E24" w:rsidRDefault="000F5E24" w:rsidP="000F5E24">
      <w:pPr>
        <w:autoSpaceDE w:val="0"/>
        <w:ind w:firstLine="708"/>
        <w:jc w:val="both"/>
        <w:rPr>
          <w:sz w:val="28"/>
          <w:szCs w:val="28"/>
        </w:rPr>
      </w:pPr>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которые устанавливаются в виде доплат.</w:t>
      </w:r>
    </w:p>
    <w:p w:rsidR="000F5E24" w:rsidRDefault="000F5E24" w:rsidP="000F5E24">
      <w:pPr>
        <w:ind w:firstLine="708"/>
        <w:jc w:val="both"/>
        <w:rPr>
          <w:sz w:val="28"/>
          <w:szCs w:val="28"/>
        </w:rPr>
      </w:pPr>
      <w:r>
        <w:rPr>
          <w:sz w:val="28"/>
          <w:szCs w:val="28"/>
        </w:rPr>
        <w:t>4.2. </w:t>
      </w:r>
      <w:r>
        <w:rPr>
          <w:bCs/>
          <w:sz w:val="28"/>
          <w:szCs w:val="28"/>
        </w:rPr>
        <w:t>Минимальные размеры повышения оплаты труда р</w:t>
      </w:r>
      <w:r>
        <w:rPr>
          <w:sz w:val="28"/>
          <w:szCs w:val="28"/>
        </w:rPr>
        <w:t>аботникам, занятым</w:t>
      </w:r>
      <w:r>
        <w:rPr>
          <w:bCs/>
          <w:sz w:val="28"/>
          <w:szCs w:val="28"/>
        </w:rPr>
        <w:t xml:space="preserve">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 </w:t>
      </w:r>
    </w:p>
    <w:p w:rsidR="000F5E24" w:rsidRDefault="000F5E24" w:rsidP="000F5E24">
      <w:pPr>
        <w:pStyle w:val="justify2"/>
        <w:spacing w:before="0" w:after="0"/>
        <w:ind w:firstLine="680"/>
        <w:jc w:val="both"/>
        <w:rPr>
          <w:sz w:val="28"/>
          <w:szCs w:val="28"/>
        </w:rPr>
      </w:pPr>
      <w:r>
        <w:rPr>
          <w:sz w:val="28"/>
          <w:szCs w:val="28"/>
        </w:rPr>
        <w:t>Работодатель принимает меры по проведению специальной оценки условий труда мест с целью разработки и реализации программы действий по обеспечению безопасных условий и охраны труда.</w:t>
      </w:r>
    </w:p>
    <w:p w:rsidR="000F5E24" w:rsidRDefault="000F5E24" w:rsidP="000F5E24">
      <w:pPr>
        <w:pStyle w:val="justify2"/>
        <w:spacing w:before="0" w:after="0"/>
        <w:ind w:firstLine="680"/>
        <w:jc w:val="both"/>
        <w:rPr>
          <w:sz w:val="28"/>
          <w:szCs w:val="28"/>
        </w:rPr>
      </w:pPr>
      <w:r>
        <w:rPr>
          <w:sz w:val="28"/>
          <w:szCs w:val="28"/>
        </w:rPr>
        <w:t xml:space="preserve">Перечень работ, должностей работников, профессий рабочих, занятых на тяжелых работах, работах с вредными и (или) опасными и иными особыми </w:t>
      </w:r>
      <w:r>
        <w:rPr>
          <w:sz w:val="28"/>
          <w:szCs w:val="28"/>
        </w:rPr>
        <w:lastRenderedPageBreak/>
        <w:t>условиями труда, и размеры доплат утверждаются руководителем учреждения с учетом мнения представительного органа работников.</w:t>
      </w:r>
    </w:p>
    <w:p w:rsidR="000F5E24" w:rsidRDefault="000F5E24" w:rsidP="000F5E24">
      <w:pPr>
        <w:ind w:firstLine="708"/>
        <w:jc w:val="both"/>
        <w:rPr>
          <w:sz w:val="28"/>
          <w:szCs w:val="28"/>
        </w:rPr>
      </w:pPr>
      <w:r>
        <w:rPr>
          <w:sz w:val="28"/>
          <w:szCs w:val="28"/>
        </w:rPr>
        <w:t xml:space="preserve">4.3. К выплатам за работу в условиях, отклоняющихся </w:t>
      </w:r>
      <w:proofErr w:type="gramStart"/>
      <w:r>
        <w:rPr>
          <w:sz w:val="28"/>
          <w:szCs w:val="28"/>
        </w:rPr>
        <w:t>от</w:t>
      </w:r>
      <w:proofErr w:type="gramEnd"/>
      <w:r>
        <w:rPr>
          <w:sz w:val="28"/>
          <w:szCs w:val="28"/>
        </w:rPr>
        <w:t xml:space="preserve"> нормальных, относятся:</w:t>
      </w:r>
    </w:p>
    <w:p w:rsidR="000F5E24" w:rsidRDefault="000F5E24" w:rsidP="000F5E24">
      <w:pPr>
        <w:autoSpaceDE w:val="0"/>
        <w:ind w:firstLine="708"/>
        <w:jc w:val="both"/>
        <w:rPr>
          <w:sz w:val="28"/>
          <w:szCs w:val="28"/>
        </w:rPr>
      </w:pPr>
      <w:r>
        <w:rPr>
          <w:sz w:val="28"/>
          <w:szCs w:val="28"/>
        </w:rPr>
        <w:t>доплата за работу в ночное время в размере 35 процентов часовой ставки должностного оклада за каждый час работы. Ночным считается время с 22 час. 00 мин. до 6 час. 00 мин;</w:t>
      </w:r>
    </w:p>
    <w:p w:rsidR="000F5E24" w:rsidRDefault="000F5E24" w:rsidP="000F5E24">
      <w:pPr>
        <w:autoSpaceDE w:val="0"/>
        <w:ind w:firstLine="708"/>
        <w:jc w:val="both"/>
        <w:rPr>
          <w:sz w:val="28"/>
          <w:szCs w:val="28"/>
        </w:rPr>
      </w:pPr>
      <w:proofErr w:type="gramStart"/>
      <w:r>
        <w:rPr>
          <w:sz w:val="28"/>
          <w:szCs w:val="28"/>
        </w:rPr>
        <w:t>доплата за работу в выходные и нерабочие праздничные дни за фактически отработанные часы в размере не менее одинарной часовой части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 должностного оклада за каждый час работы, если</w:t>
      </w:r>
      <w:proofErr w:type="gramEnd"/>
      <w:r>
        <w:rPr>
          <w:sz w:val="28"/>
          <w:szCs w:val="28"/>
        </w:rPr>
        <w:t xml:space="preserve"> работа производилась сверх месячной нормы рабочего времени;</w:t>
      </w:r>
    </w:p>
    <w:p w:rsidR="000F5E24" w:rsidRDefault="000F5E24" w:rsidP="000F5E24">
      <w:pPr>
        <w:autoSpaceDE w:val="0"/>
        <w:ind w:firstLine="708"/>
        <w:jc w:val="both"/>
        <w:rPr>
          <w:sz w:val="28"/>
          <w:szCs w:val="28"/>
        </w:rPr>
      </w:pPr>
      <w:proofErr w:type="gramStart"/>
      <w:r>
        <w:rPr>
          <w:sz w:val="28"/>
          <w:szCs w:val="28"/>
        </w:rPr>
        <w:t>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письменного согласия,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w:t>
      </w:r>
      <w:proofErr w:type="gramEnd"/>
      <w:r>
        <w:rPr>
          <w:sz w:val="28"/>
          <w:szCs w:val="28"/>
        </w:rPr>
        <w:t xml:space="preserve"> основной работы;</w:t>
      </w:r>
    </w:p>
    <w:p w:rsidR="000F5E24" w:rsidRDefault="000F5E24" w:rsidP="000F5E24">
      <w:pPr>
        <w:autoSpaceDE w:val="0"/>
        <w:ind w:firstLine="708"/>
        <w:jc w:val="both"/>
        <w:rPr>
          <w:sz w:val="28"/>
          <w:szCs w:val="28"/>
        </w:rPr>
      </w:pPr>
      <w:r>
        <w:rPr>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должностного оклада.</w:t>
      </w:r>
    </w:p>
    <w:p w:rsidR="000F5E24" w:rsidRDefault="000F5E24" w:rsidP="000F5E24">
      <w:pPr>
        <w:autoSpaceDE w:val="0"/>
        <w:ind w:firstLine="708"/>
        <w:jc w:val="both"/>
        <w:rPr>
          <w:sz w:val="28"/>
          <w:szCs w:val="28"/>
        </w:rPr>
      </w:pPr>
      <w:r>
        <w:rPr>
          <w:sz w:val="28"/>
          <w:szCs w:val="28"/>
        </w:rPr>
        <w:t xml:space="preserve">4.4. Доплата за работу в ночное время, выходные и нерабочие праздничные дни производится в соответствии со </w:t>
      </w:r>
      <w:hyperlink r:id="rId9" w:history="1">
        <w:r>
          <w:rPr>
            <w:rStyle w:val="a3"/>
            <w:sz w:val="28"/>
            <w:szCs w:val="28"/>
          </w:rPr>
          <w:t>статьями 153</w:t>
        </w:r>
      </w:hyperlink>
      <w:r>
        <w:rPr>
          <w:sz w:val="28"/>
          <w:szCs w:val="28"/>
        </w:rPr>
        <w:t xml:space="preserve"> и </w:t>
      </w:r>
      <w:hyperlink r:id="rId10" w:history="1">
        <w:r>
          <w:rPr>
            <w:rStyle w:val="a3"/>
            <w:sz w:val="28"/>
            <w:szCs w:val="28"/>
          </w:rPr>
          <w:t>154</w:t>
        </w:r>
      </w:hyperlink>
      <w:r>
        <w:rPr>
          <w:sz w:val="28"/>
          <w:szCs w:val="28"/>
        </w:rPr>
        <w:t xml:space="preserve"> Трудового кодекса Российской Федерации исходя из часовой ставки, которая рассчитывается путем деления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rsidR="000F5E24" w:rsidRDefault="000F5E24" w:rsidP="000F5E24">
      <w:pPr>
        <w:autoSpaceDE w:val="0"/>
        <w:ind w:firstLine="708"/>
        <w:jc w:val="both"/>
        <w:rPr>
          <w:sz w:val="28"/>
          <w:szCs w:val="28"/>
        </w:rPr>
      </w:pPr>
      <w:r>
        <w:rPr>
          <w:sz w:val="28"/>
          <w:szCs w:val="28"/>
        </w:rPr>
        <w:t>4.5. 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rsidR="000F5E24" w:rsidRDefault="000F5E24" w:rsidP="000F5E24">
      <w:pPr>
        <w:autoSpaceDE w:val="0"/>
        <w:ind w:firstLine="708"/>
        <w:jc w:val="both"/>
        <w:rPr>
          <w:sz w:val="28"/>
          <w:szCs w:val="28"/>
        </w:rPr>
      </w:pPr>
      <w:proofErr w:type="gramStart"/>
      <w:r>
        <w:rPr>
          <w:sz w:val="28"/>
          <w:szCs w:val="28"/>
        </w:rPr>
        <w:t>Размеры выплат, установленные коллективным договором, трудовым договором, соглашениями, локальными нормативными актами,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0F5E24" w:rsidRDefault="000F5E24" w:rsidP="000F5E24">
      <w:pPr>
        <w:autoSpaceDE w:val="0"/>
        <w:ind w:firstLine="708"/>
        <w:jc w:val="both"/>
        <w:rPr>
          <w:sz w:val="28"/>
          <w:szCs w:val="28"/>
        </w:rPr>
      </w:pPr>
      <w:r>
        <w:rPr>
          <w:sz w:val="28"/>
          <w:szCs w:val="28"/>
        </w:rPr>
        <w:t>4.6. 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rsidR="000F5E24" w:rsidRDefault="000F5E24" w:rsidP="000F5E24">
      <w:pPr>
        <w:autoSpaceDE w:val="0"/>
        <w:ind w:firstLine="708"/>
        <w:jc w:val="both"/>
        <w:rPr>
          <w:sz w:val="28"/>
          <w:szCs w:val="28"/>
        </w:rPr>
      </w:pPr>
      <w:r>
        <w:rPr>
          <w:sz w:val="28"/>
          <w:szCs w:val="28"/>
        </w:rPr>
        <w:lastRenderedPageBreak/>
        <w:t>4.7. Абсолютный размер каждой выплаты компенсационного характера исчисляется исходя из должностного оклада.</w:t>
      </w:r>
    </w:p>
    <w:p w:rsidR="000F5E24" w:rsidRDefault="000F5E24" w:rsidP="000F5E24">
      <w:pPr>
        <w:autoSpaceDE w:val="0"/>
        <w:ind w:firstLine="708"/>
        <w:jc w:val="both"/>
        <w:rPr>
          <w:sz w:val="28"/>
          <w:szCs w:val="28"/>
        </w:rPr>
      </w:pPr>
      <w:r>
        <w:rPr>
          <w:sz w:val="28"/>
          <w:szCs w:val="28"/>
        </w:rPr>
        <w:t>4.8. Выплаты, указанные в настоящем разделе Положения, производятся в пределах лимитов бюджетных обязательств, предусмотренных на оплату труда работников учреждения.</w:t>
      </w:r>
    </w:p>
    <w:p w:rsidR="000F5E24" w:rsidRDefault="000F5E24" w:rsidP="000F5E24">
      <w:pPr>
        <w:autoSpaceDE w:val="0"/>
        <w:ind w:firstLine="708"/>
        <w:jc w:val="both"/>
        <w:rPr>
          <w:sz w:val="28"/>
          <w:szCs w:val="28"/>
        </w:rPr>
      </w:pPr>
    </w:p>
    <w:p w:rsidR="000F5E24" w:rsidRPr="0036622E" w:rsidRDefault="000F5E24" w:rsidP="000F5E24">
      <w:pPr>
        <w:autoSpaceDE w:val="0"/>
        <w:jc w:val="center"/>
        <w:rPr>
          <w:sz w:val="28"/>
          <w:szCs w:val="28"/>
        </w:rPr>
      </w:pPr>
      <w:r w:rsidRPr="0036622E">
        <w:rPr>
          <w:bCs/>
          <w:sz w:val="28"/>
          <w:szCs w:val="28"/>
        </w:rPr>
        <w:t>5</w:t>
      </w:r>
      <w:r w:rsidRPr="0036622E">
        <w:rPr>
          <w:sz w:val="28"/>
          <w:szCs w:val="28"/>
        </w:rPr>
        <w:t>. Стимулирующие выплаты</w:t>
      </w:r>
    </w:p>
    <w:p w:rsidR="000F5E24" w:rsidRDefault="000F5E24" w:rsidP="000F5E24">
      <w:pPr>
        <w:autoSpaceDE w:val="0"/>
        <w:rPr>
          <w:b/>
          <w:sz w:val="28"/>
          <w:szCs w:val="28"/>
        </w:rPr>
      </w:pPr>
    </w:p>
    <w:p w:rsidR="000F5E24" w:rsidRDefault="000F5E24" w:rsidP="000F5E24">
      <w:pPr>
        <w:autoSpaceDE w:val="0"/>
        <w:ind w:firstLine="709"/>
        <w:jc w:val="both"/>
        <w:rPr>
          <w:sz w:val="28"/>
          <w:szCs w:val="28"/>
        </w:rPr>
      </w:pPr>
      <w:r>
        <w:rPr>
          <w:sz w:val="28"/>
          <w:szCs w:val="28"/>
        </w:rPr>
        <w:t>5.1. К стимулирующим выплатам относятся:</w:t>
      </w:r>
    </w:p>
    <w:p w:rsidR="000F5E24" w:rsidRDefault="000F5E24" w:rsidP="000F5E24">
      <w:pPr>
        <w:autoSpaceDE w:val="0"/>
        <w:ind w:firstLine="708"/>
        <w:jc w:val="both"/>
        <w:rPr>
          <w:sz w:val="28"/>
          <w:szCs w:val="28"/>
        </w:rPr>
      </w:pPr>
      <w:r>
        <w:rPr>
          <w:sz w:val="28"/>
          <w:szCs w:val="28"/>
        </w:rPr>
        <w:t>- надбавка за стаж работы;</w:t>
      </w:r>
    </w:p>
    <w:p w:rsidR="000F5E24" w:rsidRDefault="000F5E24" w:rsidP="000F5E24">
      <w:pPr>
        <w:autoSpaceDE w:val="0"/>
        <w:ind w:firstLine="708"/>
        <w:jc w:val="both"/>
        <w:rPr>
          <w:sz w:val="28"/>
          <w:szCs w:val="28"/>
        </w:rPr>
      </w:pPr>
      <w:r>
        <w:rPr>
          <w:sz w:val="28"/>
          <w:szCs w:val="28"/>
        </w:rPr>
        <w:t>- выплаты за интенсивность и высокие результаты работы;</w:t>
      </w:r>
    </w:p>
    <w:p w:rsidR="000F5E24" w:rsidRDefault="000F5E24" w:rsidP="000F5E24">
      <w:pPr>
        <w:autoSpaceDE w:val="0"/>
        <w:ind w:firstLine="708"/>
        <w:jc w:val="both"/>
        <w:rPr>
          <w:sz w:val="28"/>
          <w:szCs w:val="28"/>
        </w:rPr>
      </w:pPr>
      <w:r>
        <w:rPr>
          <w:sz w:val="28"/>
          <w:szCs w:val="28"/>
        </w:rPr>
        <w:t>- выплаты за качество выполняемых работ;</w:t>
      </w:r>
    </w:p>
    <w:p w:rsidR="000F5E24" w:rsidRDefault="000F5E24" w:rsidP="000F5E24">
      <w:pPr>
        <w:autoSpaceDE w:val="0"/>
        <w:ind w:firstLine="680"/>
        <w:jc w:val="both"/>
        <w:rPr>
          <w:sz w:val="28"/>
          <w:szCs w:val="28"/>
        </w:rPr>
      </w:pPr>
      <w:r>
        <w:rPr>
          <w:sz w:val="28"/>
          <w:szCs w:val="28"/>
        </w:rPr>
        <w:t>- премиальные выплаты по итогам работы.</w:t>
      </w:r>
    </w:p>
    <w:p w:rsidR="000F5E24" w:rsidRDefault="000F5E24" w:rsidP="000F5E24">
      <w:pPr>
        <w:ind w:firstLine="720"/>
        <w:jc w:val="both"/>
        <w:rPr>
          <w:bCs/>
          <w:sz w:val="28"/>
          <w:szCs w:val="28"/>
        </w:rPr>
      </w:pPr>
      <w:r>
        <w:rPr>
          <w:sz w:val="28"/>
          <w:szCs w:val="28"/>
        </w:rPr>
        <w:t>5.2. </w:t>
      </w:r>
      <w:r>
        <w:rPr>
          <w:bCs/>
          <w:sz w:val="28"/>
          <w:szCs w:val="28"/>
        </w:rPr>
        <w:t>Стимулирующая надбавка за стаж работы устанавливается:</w:t>
      </w:r>
    </w:p>
    <w:p w:rsidR="000F5E24" w:rsidRDefault="000F5E24" w:rsidP="000F5E24">
      <w:pPr>
        <w:ind w:firstLine="720"/>
        <w:jc w:val="both"/>
        <w:rPr>
          <w:sz w:val="28"/>
          <w:szCs w:val="28"/>
        </w:rPr>
      </w:pPr>
      <w:r>
        <w:rPr>
          <w:bCs/>
          <w:sz w:val="28"/>
          <w:szCs w:val="28"/>
        </w:rPr>
        <w:t>1) 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согласно приложению № 1 к настоящему Положению,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1 до 3 лет </w:t>
      </w:r>
      <w:r w:rsidR="00C87568">
        <w:rPr>
          <w:sz w:val="28"/>
          <w:szCs w:val="28"/>
        </w:rPr>
        <w:t>–</w:t>
      </w:r>
      <w:r>
        <w:rPr>
          <w:sz w:val="28"/>
          <w:szCs w:val="28"/>
        </w:rPr>
        <w:t xml:space="preserve"> </w:t>
      </w:r>
      <w:r w:rsidR="00C87568" w:rsidRPr="00F12946">
        <w:rPr>
          <w:sz w:val="28"/>
          <w:szCs w:val="28"/>
        </w:rPr>
        <w:t>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3 до 5 лет </w:t>
      </w:r>
      <w:r w:rsidR="00F12946">
        <w:rPr>
          <w:sz w:val="28"/>
          <w:szCs w:val="28"/>
        </w:rPr>
        <w:t>–</w:t>
      </w:r>
      <w:r>
        <w:rPr>
          <w:sz w:val="28"/>
          <w:szCs w:val="28"/>
        </w:rPr>
        <w:t xml:space="preserve"> </w:t>
      </w:r>
      <w:r w:rsidR="006C44F7" w:rsidRPr="00F12946">
        <w:rPr>
          <w:sz w:val="28"/>
          <w:szCs w:val="28"/>
        </w:rPr>
        <w:t>15</w:t>
      </w:r>
      <w:r w:rsidR="00F12946">
        <w:rPr>
          <w:sz w:val="28"/>
          <w:szCs w:val="28"/>
        </w:rPr>
        <w:t xml:space="preserve"> </w:t>
      </w:r>
      <w:r>
        <w:rPr>
          <w:sz w:val="28"/>
          <w:szCs w:val="28"/>
        </w:rPr>
        <w:t>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w:t>
      </w:r>
      <w:r w:rsidR="008B59DA" w:rsidRPr="00F12946">
        <w:rPr>
          <w:sz w:val="28"/>
          <w:szCs w:val="28"/>
        </w:rPr>
        <w:t>20</w:t>
      </w:r>
      <w:r w:rsidR="00F12946">
        <w:rPr>
          <w:sz w:val="28"/>
          <w:szCs w:val="28"/>
        </w:rPr>
        <w:t xml:space="preserve"> </w:t>
      </w:r>
      <w:r>
        <w:rPr>
          <w:sz w:val="28"/>
          <w:szCs w:val="28"/>
        </w:rPr>
        <w:t>процентов;</w:t>
      </w:r>
    </w:p>
    <w:p w:rsidR="00910D07" w:rsidRPr="00BC6AD6" w:rsidRDefault="00910D07" w:rsidP="00910D07">
      <w:pPr>
        <w:jc w:val="both"/>
        <w:rPr>
          <w:color w:val="FF0000"/>
          <w:sz w:val="28"/>
          <w:szCs w:val="28"/>
        </w:rPr>
      </w:pPr>
      <w:r>
        <w:rPr>
          <w:sz w:val="28"/>
          <w:szCs w:val="28"/>
        </w:rPr>
        <w:t xml:space="preserve">       </w:t>
      </w:r>
      <w:r w:rsidR="00CB5CD0">
        <w:rPr>
          <w:color w:val="FF0000"/>
          <w:sz w:val="28"/>
          <w:szCs w:val="28"/>
        </w:rPr>
        <w:t xml:space="preserve"> </w:t>
      </w:r>
      <w:r w:rsidR="005D4737">
        <w:rPr>
          <w:color w:val="FF0000"/>
          <w:sz w:val="28"/>
          <w:szCs w:val="28"/>
        </w:rPr>
        <w:t xml:space="preserve"> </w:t>
      </w:r>
      <w:r w:rsidR="00CB5CD0">
        <w:rPr>
          <w:color w:val="FF0000"/>
          <w:sz w:val="28"/>
          <w:szCs w:val="28"/>
        </w:rPr>
        <w:t xml:space="preserve"> </w:t>
      </w:r>
      <w:r w:rsidRPr="00CB5CD0">
        <w:rPr>
          <w:sz w:val="28"/>
          <w:szCs w:val="28"/>
        </w:rPr>
        <w:t xml:space="preserve">при </w:t>
      </w:r>
      <w:r w:rsidR="00CB5CD0" w:rsidRPr="00CB5CD0">
        <w:rPr>
          <w:sz w:val="28"/>
          <w:szCs w:val="28"/>
        </w:rPr>
        <w:t xml:space="preserve">стаже работы от 10 </w:t>
      </w:r>
      <w:r w:rsidR="00BD2B46" w:rsidRPr="00CB5CD0">
        <w:rPr>
          <w:sz w:val="28"/>
          <w:szCs w:val="28"/>
        </w:rPr>
        <w:t>до 15 лет – 25 процентов;</w:t>
      </w:r>
    </w:p>
    <w:p w:rsidR="00BC6AD6" w:rsidRPr="00CB5CD0" w:rsidRDefault="00BC6AD6" w:rsidP="00BC6AD6">
      <w:pPr>
        <w:spacing w:line="480" w:lineRule="auto"/>
        <w:jc w:val="both"/>
        <w:rPr>
          <w:bCs/>
          <w:sz w:val="28"/>
          <w:szCs w:val="28"/>
        </w:rPr>
      </w:pPr>
      <w:r w:rsidRPr="00BC6AD6">
        <w:rPr>
          <w:color w:val="FF0000"/>
          <w:sz w:val="28"/>
          <w:szCs w:val="28"/>
        </w:rPr>
        <w:t xml:space="preserve">       </w:t>
      </w:r>
      <w:r w:rsidR="00CB5CD0">
        <w:rPr>
          <w:color w:val="FF0000"/>
          <w:sz w:val="28"/>
          <w:szCs w:val="28"/>
        </w:rPr>
        <w:t xml:space="preserve">  </w:t>
      </w:r>
      <w:r w:rsidR="005D4737">
        <w:rPr>
          <w:color w:val="FF0000"/>
          <w:sz w:val="28"/>
          <w:szCs w:val="28"/>
        </w:rPr>
        <w:t xml:space="preserve"> </w:t>
      </w:r>
      <w:r w:rsidRPr="00CB5CD0">
        <w:rPr>
          <w:sz w:val="28"/>
          <w:szCs w:val="28"/>
        </w:rPr>
        <w:t xml:space="preserve">при стаже работы </w:t>
      </w:r>
      <w:r w:rsidR="00484CFD" w:rsidRPr="00CB5CD0">
        <w:rPr>
          <w:sz w:val="28"/>
          <w:szCs w:val="28"/>
        </w:rPr>
        <w:t>свыше</w:t>
      </w:r>
      <w:r w:rsidRPr="00CB5CD0">
        <w:rPr>
          <w:sz w:val="28"/>
          <w:szCs w:val="28"/>
        </w:rPr>
        <w:t xml:space="preserve"> 15 лет –</w:t>
      </w:r>
      <w:r w:rsidR="00484CFD" w:rsidRPr="00CB5CD0">
        <w:rPr>
          <w:sz w:val="28"/>
          <w:szCs w:val="28"/>
        </w:rPr>
        <w:t xml:space="preserve"> 30</w:t>
      </w:r>
      <w:r w:rsidRPr="00CB5CD0">
        <w:rPr>
          <w:sz w:val="28"/>
          <w:szCs w:val="28"/>
        </w:rPr>
        <w:t xml:space="preserve"> процентов;</w:t>
      </w:r>
    </w:p>
    <w:p w:rsidR="000F5E24" w:rsidRDefault="000F5E24" w:rsidP="000F5E24">
      <w:pPr>
        <w:ind w:firstLine="720"/>
        <w:jc w:val="both"/>
        <w:rPr>
          <w:sz w:val="28"/>
          <w:szCs w:val="28"/>
        </w:rPr>
      </w:pPr>
      <w:r>
        <w:rPr>
          <w:bCs/>
          <w:sz w:val="28"/>
          <w:szCs w:val="28"/>
        </w:rPr>
        <w:t xml:space="preserve">2) работникам, замещающим прочие должности специалистов и служащих, </w:t>
      </w:r>
      <w:r>
        <w:rPr>
          <w:sz w:val="28"/>
          <w:szCs w:val="28"/>
        </w:rPr>
        <w:t xml:space="preserve">в зависимости от общего количества лет, проработанных по профессии, в следующих размерах (в процентах от </w:t>
      </w:r>
      <w:r>
        <w:rPr>
          <w:bCs/>
          <w:sz w:val="28"/>
          <w:szCs w:val="28"/>
        </w:rPr>
        <w:t xml:space="preserve">должностного </w:t>
      </w:r>
      <w:r>
        <w:rPr>
          <w:sz w:val="28"/>
          <w:szCs w:val="28"/>
        </w:rPr>
        <w:t>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1 до 3 лет - 10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3 до 5 лет - 15</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5 до 10 лет - 20</w:t>
      </w:r>
      <w:r>
        <w:rPr>
          <w:sz w:val="28"/>
          <w:szCs w:val="28"/>
        </w:rPr>
        <w:t xml:space="preserve"> процентов;</w:t>
      </w:r>
    </w:p>
    <w:p w:rsidR="00C7512A" w:rsidRPr="0068417A" w:rsidRDefault="00C7512A" w:rsidP="00C7512A">
      <w:pPr>
        <w:ind w:firstLine="720"/>
        <w:jc w:val="both"/>
        <w:rPr>
          <w:sz w:val="28"/>
          <w:szCs w:val="28"/>
        </w:rPr>
      </w:pPr>
      <w:r w:rsidRPr="0068417A">
        <w:rPr>
          <w:sz w:val="28"/>
          <w:szCs w:val="28"/>
        </w:rPr>
        <w:t xml:space="preserve">при </w:t>
      </w:r>
      <w:r w:rsidRPr="0068417A">
        <w:rPr>
          <w:bCs/>
          <w:sz w:val="28"/>
          <w:szCs w:val="28"/>
        </w:rPr>
        <w:t xml:space="preserve">стаже работы </w:t>
      </w:r>
      <w:r w:rsidR="0068417A" w:rsidRPr="0068417A">
        <w:rPr>
          <w:sz w:val="28"/>
          <w:szCs w:val="28"/>
        </w:rPr>
        <w:t>от 10</w:t>
      </w:r>
      <w:r w:rsidR="00CC382E" w:rsidRPr="0068417A">
        <w:rPr>
          <w:sz w:val="28"/>
          <w:szCs w:val="28"/>
        </w:rPr>
        <w:t xml:space="preserve"> до 1</w:t>
      </w:r>
      <w:r w:rsidR="0068417A" w:rsidRPr="0068417A">
        <w:rPr>
          <w:sz w:val="28"/>
          <w:szCs w:val="28"/>
        </w:rPr>
        <w:t>5</w:t>
      </w:r>
      <w:r w:rsidR="00CC382E" w:rsidRPr="0068417A">
        <w:rPr>
          <w:sz w:val="28"/>
          <w:szCs w:val="28"/>
        </w:rPr>
        <w:t xml:space="preserve"> лет - 2</w:t>
      </w:r>
      <w:r w:rsidRPr="0068417A">
        <w:rPr>
          <w:sz w:val="28"/>
          <w:szCs w:val="28"/>
        </w:rPr>
        <w:t>5 процентов;</w:t>
      </w:r>
    </w:p>
    <w:p w:rsidR="00CC382E" w:rsidRPr="0068417A" w:rsidRDefault="00CC382E" w:rsidP="00CC382E">
      <w:pPr>
        <w:ind w:firstLine="720"/>
        <w:jc w:val="both"/>
        <w:rPr>
          <w:sz w:val="28"/>
          <w:szCs w:val="28"/>
        </w:rPr>
      </w:pPr>
      <w:r w:rsidRPr="0068417A">
        <w:rPr>
          <w:sz w:val="28"/>
          <w:szCs w:val="28"/>
        </w:rPr>
        <w:t xml:space="preserve">при </w:t>
      </w:r>
      <w:r w:rsidRPr="0068417A">
        <w:rPr>
          <w:bCs/>
          <w:sz w:val="28"/>
          <w:szCs w:val="28"/>
        </w:rPr>
        <w:t>стаже работы свыше</w:t>
      </w:r>
      <w:r w:rsidRPr="0068417A">
        <w:rPr>
          <w:sz w:val="28"/>
          <w:szCs w:val="28"/>
        </w:rPr>
        <w:t xml:space="preserve"> 15 лет - 30 процентов;</w:t>
      </w:r>
    </w:p>
    <w:p w:rsidR="00C7512A" w:rsidRPr="00CC382E" w:rsidRDefault="00C7512A" w:rsidP="000F5E24">
      <w:pPr>
        <w:ind w:firstLine="720"/>
        <w:jc w:val="both"/>
        <w:rPr>
          <w:color w:val="FF0000"/>
          <w:sz w:val="28"/>
          <w:szCs w:val="28"/>
        </w:rPr>
      </w:pPr>
    </w:p>
    <w:p w:rsidR="000F5E24" w:rsidRDefault="000F5E24" w:rsidP="000F5E24">
      <w:pPr>
        <w:ind w:firstLine="680"/>
        <w:jc w:val="both"/>
        <w:rPr>
          <w:sz w:val="28"/>
          <w:szCs w:val="28"/>
        </w:rPr>
      </w:pPr>
      <w:r>
        <w:rPr>
          <w:sz w:val="28"/>
          <w:szCs w:val="28"/>
        </w:rPr>
        <w:t>3) работникам, замещающим должности рабочих, в зависимости от общего количества лет, проработанных по профессии,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08"/>
        <w:jc w:val="both"/>
        <w:rPr>
          <w:sz w:val="28"/>
          <w:szCs w:val="28"/>
        </w:rPr>
      </w:pPr>
      <w:r>
        <w:rPr>
          <w:sz w:val="28"/>
          <w:szCs w:val="28"/>
        </w:rPr>
        <w:t>при стаже работы от 3 до 5 лет - 10 процентов;</w:t>
      </w:r>
    </w:p>
    <w:p w:rsidR="000F5E24" w:rsidRDefault="000F5E24" w:rsidP="000F5E24">
      <w:pPr>
        <w:ind w:firstLine="708"/>
        <w:jc w:val="both"/>
        <w:rPr>
          <w:sz w:val="28"/>
          <w:szCs w:val="28"/>
        </w:rPr>
      </w:pPr>
      <w:r>
        <w:rPr>
          <w:sz w:val="28"/>
          <w:szCs w:val="28"/>
        </w:rPr>
        <w:t>при стаже работы от 5 до 10 лет - 15 процентов;</w:t>
      </w:r>
    </w:p>
    <w:p w:rsidR="000F5E24" w:rsidRDefault="000F5E24" w:rsidP="000F5E24">
      <w:pPr>
        <w:ind w:firstLine="720"/>
        <w:jc w:val="both"/>
        <w:rPr>
          <w:sz w:val="28"/>
          <w:szCs w:val="28"/>
        </w:rPr>
      </w:pPr>
      <w:r>
        <w:rPr>
          <w:sz w:val="28"/>
          <w:szCs w:val="28"/>
        </w:rPr>
        <w:t xml:space="preserve">при </w:t>
      </w:r>
      <w:r>
        <w:rPr>
          <w:bCs/>
          <w:sz w:val="28"/>
          <w:szCs w:val="28"/>
        </w:rPr>
        <w:t>стаже работы свыше 10</w:t>
      </w:r>
      <w:r>
        <w:rPr>
          <w:sz w:val="28"/>
          <w:szCs w:val="28"/>
        </w:rPr>
        <w:t xml:space="preserve"> лет - 20 процентов.</w:t>
      </w:r>
    </w:p>
    <w:p w:rsidR="000F5E24" w:rsidRDefault="000F5E24" w:rsidP="000F5E24">
      <w:pPr>
        <w:ind w:firstLine="708"/>
        <w:jc w:val="both"/>
        <w:rPr>
          <w:sz w:val="28"/>
          <w:szCs w:val="28"/>
        </w:rPr>
      </w:pPr>
      <w:r>
        <w:rPr>
          <w:sz w:val="28"/>
          <w:szCs w:val="28"/>
        </w:rPr>
        <w:t>5.3. Стимулирующая надбавка за интенсивность и высокие результаты работы устанавливается:</w:t>
      </w:r>
    </w:p>
    <w:p w:rsidR="000F5E24" w:rsidRDefault="000F5E24" w:rsidP="000F5E24">
      <w:pPr>
        <w:ind w:firstLine="708"/>
        <w:jc w:val="both"/>
        <w:rPr>
          <w:sz w:val="28"/>
          <w:szCs w:val="28"/>
        </w:rPr>
      </w:pPr>
      <w:r>
        <w:rPr>
          <w:sz w:val="28"/>
          <w:szCs w:val="28"/>
        </w:rPr>
        <w:t xml:space="preserve">1) руководителям учреждений – по решению Отдела культуры администрации </w:t>
      </w:r>
      <w:proofErr w:type="spellStart"/>
      <w:r>
        <w:rPr>
          <w:sz w:val="28"/>
          <w:szCs w:val="28"/>
        </w:rPr>
        <w:t>Звениговск</w:t>
      </w:r>
      <w:r w:rsidR="007571E5">
        <w:rPr>
          <w:sz w:val="28"/>
          <w:szCs w:val="28"/>
        </w:rPr>
        <w:t>ого</w:t>
      </w:r>
      <w:proofErr w:type="spellEnd"/>
      <w:r>
        <w:rPr>
          <w:sz w:val="28"/>
          <w:szCs w:val="28"/>
        </w:rPr>
        <w:t xml:space="preserve"> муниципальн</w:t>
      </w:r>
      <w:r w:rsidR="007571E5">
        <w:rPr>
          <w:sz w:val="28"/>
          <w:szCs w:val="28"/>
        </w:rPr>
        <w:t>ого</w:t>
      </w:r>
      <w:r>
        <w:rPr>
          <w:sz w:val="28"/>
          <w:szCs w:val="28"/>
        </w:rPr>
        <w:t xml:space="preserve"> район</w:t>
      </w:r>
      <w:r w:rsidR="007571E5">
        <w:rPr>
          <w:sz w:val="28"/>
          <w:szCs w:val="28"/>
        </w:rPr>
        <w:t>а</w:t>
      </w:r>
      <w:r>
        <w:rPr>
          <w:sz w:val="28"/>
          <w:szCs w:val="28"/>
        </w:rPr>
        <w:t>;</w:t>
      </w:r>
    </w:p>
    <w:p w:rsidR="000F5E24" w:rsidRDefault="000F5E24" w:rsidP="000F5E24">
      <w:pPr>
        <w:pStyle w:val="ConsPlusNonformat"/>
        <w:widowControl/>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2) заместителям руководителя </w:t>
      </w:r>
      <w:r>
        <w:rPr>
          <w:rStyle w:val="a8"/>
          <w:color w:val="000000"/>
          <w:sz w:val="28"/>
          <w:szCs w:val="28"/>
        </w:rPr>
        <w:t xml:space="preserve">по учебной работе, </w:t>
      </w:r>
      <w:proofErr w:type="spellStart"/>
      <w:r>
        <w:rPr>
          <w:rStyle w:val="a8"/>
          <w:color w:val="000000"/>
          <w:sz w:val="28"/>
          <w:szCs w:val="28"/>
        </w:rPr>
        <w:t>учебно</w:t>
      </w:r>
      <w:proofErr w:type="spellEnd"/>
      <w:r>
        <w:rPr>
          <w:rStyle w:val="a8"/>
          <w:color w:val="000000"/>
          <w:sz w:val="28"/>
          <w:szCs w:val="28"/>
        </w:rPr>
        <w:t xml:space="preserve"> - методической работе и по воспитательной работе</w:t>
      </w:r>
      <w:r>
        <w:rPr>
          <w:rFonts w:ascii="Times New Roman" w:hAnsi="Times New Roman" w:cs="Times New Roman"/>
          <w:sz w:val="28"/>
          <w:szCs w:val="28"/>
        </w:rPr>
        <w:t xml:space="preserve"> -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качественная организация работы общественных  органов, участвующих в управлении  учреждением; сохранение контингента учащихся;</w:t>
      </w:r>
      <w:proofErr w:type="gramEnd"/>
      <w:r>
        <w:rPr>
          <w:rFonts w:ascii="Times New Roman" w:hAnsi="Times New Roman" w:cs="Times New Roman"/>
          <w:sz w:val="28"/>
          <w:szCs w:val="28"/>
        </w:rPr>
        <w:t xml:space="preserve"> высокий уровень организации аттестац</w:t>
      </w:r>
      <w:r w:rsidR="0036622E">
        <w:rPr>
          <w:rFonts w:ascii="Times New Roman" w:hAnsi="Times New Roman" w:cs="Times New Roman"/>
          <w:sz w:val="28"/>
          <w:szCs w:val="28"/>
        </w:rPr>
        <w:t xml:space="preserve">ии педагогических работников - </w:t>
      </w:r>
      <w:r>
        <w:rPr>
          <w:rFonts w:ascii="Times New Roman" w:hAnsi="Times New Roman" w:cs="Times New Roman"/>
          <w:sz w:val="28"/>
          <w:szCs w:val="28"/>
        </w:rPr>
        <w:t>по решению руководителя учреждения;</w:t>
      </w:r>
    </w:p>
    <w:p w:rsidR="00B657B3"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заместителю руководителя по административно-хозяйственной работе - за обеспечение санитарно-гигиенических условий в помещениях  учреждения; обеспечение выполнения требований пожарной и </w:t>
      </w:r>
      <w:proofErr w:type="spellStart"/>
      <w:r>
        <w:rPr>
          <w:rFonts w:ascii="Times New Roman" w:hAnsi="Times New Roman" w:cs="Times New Roman"/>
          <w:sz w:val="28"/>
          <w:szCs w:val="28"/>
        </w:rPr>
        <w:t>электробезопасности</w:t>
      </w:r>
      <w:proofErr w:type="spellEnd"/>
      <w:r>
        <w:rPr>
          <w:rFonts w:ascii="Times New Roman" w:hAnsi="Times New Roman" w:cs="Times New Roman"/>
          <w:sz w:val="28"/>
          <w:szCs w:val="28"/>
        </w:rPr>
        <w:t xml:space="preserve">, охраны </w:t>
      </w:r>
    </w:p>
    <w:p w:rsidR="000F5E24" w:rsidRDefault="000F5E24" w:rsidP="002A78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труда; высокое качество подготовки и организации ремонтных работ; отсутствие дисциплинарных взысканий, - по решению руководителя  учреждения;</w:t>
      </w:r>
    </w:p>
    <w:p w:rsidR="000F5E24" w:rsidRDefault="000F5E24" w:rsidP="000F5E24">
      <w:pPr>
        <w:pStyle w:val="ConsPlusNonformat"/>
        <w:widowControl/>
        <w:ind w:firstLine="708"/>
        <w:jc w:val="both"/>
        <w:rPr>
          <w:sz w:val="28"/>
          <w:szCs w:val="28"/>
        </w:rPr>
      </w:pPr>
      <w:r>
        <w:rPr>
          <w:rFonts w:ascii="Times New Roman" w:hAnsi="Times New Roman" w:cs="Times New Roman"/>
          <w:sz w:val="28"/>
          <w:szCs w:val="28"/>
        </w:rPr>
        <w:t>4) педагогическим работникам - за достижение учащимися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по решению руководителя  учреждения;</w:t>
      </w:r>
    </w:p>
    <w:p w:rsidR="000F5E24" w:rsidRDefault="000F5E24" w:rsidP="00C84F9D">
      <w:pPr>
        <w:ind w:firstLine="708"/>
        <w:jc w:val="both"/>
        <w:rPr>
          <w:sz w:val="28"/>
          <w:szCs w:val="28"/>
        </w:rPr>
      </w:pPr>
      <w:r>
        <w:rPr>
          <w:sz w:val="28"/>
          <w:szCs w:val="28"/>
        </w:rPr>
        <w:t>5) </w:t>
      </w:r>
      <w:r>
        <w:rPr>
          <w:bCs/>
          <w:sz w:val="28"/>
          <w:szCs w:val="28"/>
        </w:rPr>
        <w:t>работникам, замещающим должности специалистов и служащих, не указанные в подпунктах 1 - </w:t>
      </w:r>
      <w:r w:rsidR="00593B76">
        <w:rPr>
          <w:bCs/>
          <w:sz w:val="28"/>
          <w:szCs w:val="28"/>
        </w:rPr>
        <w:t>4</w:t>
      </w:r>
      <w:r>
        <w:rPr>
          <w:bCs/>
          <w:sz w:val="28"/>
          <w:szCs w:val="28"/>
        </w:rPr>
        <w:t xml:space="preserve"> настоящего пункта, - за</w:t>
      </w:r>
      <w:r>
        <w:rPr>
          <w:sz w:val="28"/>
          <w:szCs w:val="28"/>
        </w:rPr>
        <w:t xml:space="preserve"> интенсивность и напряженность работы; участие в выполнении важных работ и мероприятий; обеспечение безаварийной и бесперебойной работы всех служб учреждения; организацию и проведение мероприятий, направленных на повышение авторитета и имиджа учреждения; непосредственное участие в реализации федеральных, региональных и ведомственных целевых программ - по решению руководителя  учреждения;</w:t>
      </w:r>
    </w:p>
    <w:p w:rsidR="000F5E24" w:rsidRDefault="00C84F9D" w:rsidP="000F5E24">
      <w:pPr>
        <w:ind w:firstLine="708"/>
        <w:jc w:val="both"/>
        <w:rPr>
          <w:sz w:val="28"/>
          <w:szCs w:val="28"/>
        </w:rPr>
      </w:pPr>
      <w:r>
        <w:rPr>
          <w:sz w:val="28"/>
          <w:szCs w:val="28"/>
        </w:rPr>
        <w:t>6</w:t>
      </w:r>
      <w:r w:rsidR="000F5E24">
        <w:rPr>
          <w:sz w:val="28"/>
          <w:szCs w:val="28"/>
        </w:rPr>
        <w:t>) </w:t>
      </w:r>
      <w:r w:rsidR="000F5E24">
        <w:rPr>
          <w:bCs/>
          <w:sz w:val="28"/>
          <w:szCs w:val="28"/>
        </w:rPr>
        <w:t>работникам, замещающим должности рабочих, - за</w:t>
      </w:r>
      <w:r w:rsidR="000F5E24">
        <w:rPr>
          <w:sz w:val="28"/>
          <w:szCs w:val="28"/>
        </w:rPr>
        <w:t xml:space="preserve">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rsidR="000F5E24" w:rsidRDefault="000F5E24" w:rsidP="000F5E24">
      <w:pPr>
        <w:ind w:firstLine="708"/>
        <w:jc w:val="both"/>
        <w:rPr>
          <w:sz w:val="28"/>
          <w:szCs w:val="28"/>
        </w:rPr>
      </w:pPr>
      <w:r>
        <w:rPr>
          <w:sz w:val="28"/>
          <w:szCs w:val="28"/>
        </w:rPr>
        <w:t>Размер надбавки устанавливается как в абсолютном значении, так и в процентном отношении к</w:t>
      </w:r>
      <w:r>
        <w:rPr>
          <w:bCs/>
          <w:sz w:val="28"/>
          <w:szCs w:val="28"/>
        </w:rPr>
        <w:t xml:space="preserve"> должностному </w:t>
      </w:r>
      <w:r>
        <w:rPr>
          <w:sz w:val="28"/>
          <w:szCs w:val="28"/>
        </w:rPr>
        <w:t>окладу. Надбавка устанавливается на срок не более 1 года, по истечении которого сохраняется или отменяется.</w:t>
      </w:r>
    </w:p>
    <w:p w:rsidR="000F5E24" w:rsidRDefault="00D515E9" w:rsidP="000F5E24">
      <w:pPr>
        <w:ind w:firstLine="708"/>
        <w:jc w:val="both"/>
        <w:rPr>
          <w:sz w:val="28"/>
          <w:szCs w:val="28"/>
        </w:rPr>
      </w:pPr>
      <w:r>
        <w:rPr>
          <w:sz w:val="28"/>
          <w:szCs w:val="28"/>
        </w:rPr>
        <w:t>Н</w:t>
      </w:r>
      <w:r w:rsidR="000F5E24">
        <w:rPr>
          <w:sz w:val="28"/>
          <w:szCs w:val="28"/>
        </w:rPr>
        <w:t>аличие дисциплинарных взысканий является основанием для приостановки выплаты стимулирующей надбавки за интенсивность и высокие результаты работы.</w:t>
      </w:r>
    </w:p>
    <w:p w:rsidR="000F5E24" w:rsidRDefault="000F5E24" w:rsidP="000F5E24">
      <w:pPr>
        <w:widowControl w:val="0"/>
        <w:autoSpaceDE w:val="0"/>
        <w:ind w:firstLine="709"/>
        <w:jc w:val="both"/>
        <w:rPr>
          <w:sz w:val="28"/>
          <w:szCs w:val="28"/>
        </w:rPr>
      </w:pPr>
      <w:r>
        <w:rPr>
          <w:sz w:val="28"/>
          <w:szCs w:val="28"/>
        </w:rPr>
        <w:t>5.4. </w:t>
      </w:r>
      <w:r>
        <w:rPr>
          <w:bCs/>
          <w:sz w:val="28"/>
          <w:szCs w:val="28"/>
        </w:rPr>
        <w:t xml:space="preserve">Стимулирующая надбавка за качество выполнения работ </w:t>
      </w:r>
      <w:r>
        <w:rPr>
          <w:sz w:val="28"/>
          <w:szCs w:val="28"/>
        </w:rPr>
        <w:t>устанавливается работникам в следующих размерах:</w:t>
      </w:r>
    </w:p>
    <w:p w:rsidR="000F5E24" w:rsidRDefault="000F5E24" w:rsidP="000F5E24">
      <w:pPr>
        <w:autoSpaceDE w:val="0"/>
        <w:ind w:firstLine="720"/>
        <w:jc w:val="both"/>
        <w:rPr>
          <w:sz w:val="28"/>
          <w:szCs w:val="28"/>
        </w:rPr>
      </w:pPr>
      <w:r>
        <w:rPr>
          <w:sz w:val="28"/>
          <w:szCs w:val="28"/>
        </w:rPr>
        <w:t>до 1 000 рублей за почетные звания Республики Марий Эл «Заслуженный работник культуры Республики Марий Эл», (со дня присвоения почетного звания);</w:t>
      </w:r>
    </w:p>
    <w:p w:rsidR="000F5E24" w:rsidRDefault="000F5E24" w:rsidP="000F5E24">
      <w:pPr>
        <w:autoSpaceDE w:val="0"/>
        <w:ind w:firstLine="720"/>
        <w:jc w:val="both"/>
        <w:rPr>
          <w:sz w:val="28"/>
          <w:szCs w:val="28"/>
        </w:rPr>
      </w:pPr>
      <w:proofErr w:type="gramStart"/>
      <w:r>
        <w:rPr>
          <w:sz w:val="28"/>
          <w:szCs w:val="28"/>
        </w:rPr>
        <w:t xml:space="preserve">до 500 рублей за ведомственные награды при Министерстве образования и науки Российской Федерации: почетное звание «Почетный работник общего </w:t>
      </w:r>
      <w:r>
        <w:rPr>
          <w:sz w:val="28"/>
          <w:szCs w:val="28"/>
        </w:rPr>
        <w:lastRenderedPageBreak/>
        <w:t>образования Российской Федерации», почетное звание «Почетный работник среднего профессионального образования Российской Федерации» (со дня присвоения награды), а также за другие знаки отличия при условии соответствия знака отличия профилю учреждения или педагогической деятельности работника</w:t>
      </w:r>
      <w:proofErr w:type="gramEnd"/>
    </w:p>
    <w:p w:rsidR="000F5E24" w:rsidRDefault="000F5E24" w:rsidP="000F5E24">
      <w:pPr>
        <w:autoSpaceDE w:val="0"/>
        <w:ind w:firstLine="708"/>
        <w:jc w:val="both"/>
        <w:rPr>
          <w:bCs/>
          <w:sz w:val="28"/>
          <w:szCs w:val="28"/>
        </w:rPr>
      </w:pPr>
      <w:r>
        <w:rPr>
          <w:sz w:val="28"/>
          <w:szCs w:val="28"/>
        </w:rPr>
        <w:t>Надбавки за наличие почетного звания устанавливаются работникам учреждений при условии соответствия почетного звания профилю учреждения или педагогической деятельности работника и выплачиваются за фактически отработанное время.</w:t>
      </w:r>
    </w:p>
    <w:p w:rsidR="000F5E24" w:rsidRDefault="000F5E24" w:rsidP="000F5E24">
      <w:pPr>
        <w:ind w:firstLine="708"/>
        <w:jc w:val="both"/>
        <w:rPr>
          <w:sz w:val="28"/>
          <w:szCs w:val="28"/>
        </w:rPr>
      </w:pPr>
      <w:r>
        <w:rPr>
          <w:bCs/>
          <w:sz w:val="28"/>
          <w:szCs w:val="28"/>
        </w:rPr>
        <w:t>5.5. </w:t>
      </w:r>
      <w:r>
        <w:rPr>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иным локальным нормативным актом  учреждения.</w:t>
      </w:r>
    </w:p>
    <w:p w:rsidR="000F5E24" w:rsidRDefault="000F5E24" w:rsidP="000F5E24">
      <w:pPr>
        <w:autoSpaceDE w:val="0"/>
        <w:ind w:firstLine="708"/>
        <w:jc w:val="both"/>
        <w:rPr>
          <w:sz w:val="28"/>
          <w:szCs w:val="28"/>
        </w:rPr>
      </w:pPr>
      <w:r>
        <w:rPr>
          <w:sz w:val="28"/>
          <w:szCs w:val="28"/>
        </w:rPr>
        <w:t>При премировании учитываются успешное и добросовестное исполнение работником свои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применение в работе современных форм и методов организации труда; своевременность и полнота подготовки отчетности.</w:t>
      </w:r>
    </w:p>
    <w:p w:rsidR="007F10BF" w:rsidRPr="007F10BF" w:rsidRDefault="007F10BF" w:rsidP="007F10BF">
      <w:pPr>
        <w:suppressAutoHyphens w:val="0"/>
        <w:jc w:val="both"/>
        <w:rPr>
          <w:color w:val="000000"/>
          <w:sz w:val="28"/>
          <w:szCs w:val="28"/>
          <w:lang w:eastAsia="ru-RU"/>
        </w:rPr>
      </w:pPr>
      <w:r>
        <w:rPr>
          <w:color w:val="000000"/>
          <w:sz w:val="28"/>
          <w:szCs w:val="28"/>
          <w:lang w:eastAsia="ru-RU"/>
        </w:rPr>
        <w:t xml:space="preserve">        </w:t>
      </w:r>
      <w:r w:rsidRPr="007F10BF">
        <w:rPr>
          <w:color w:val="000000"/>
          <w:sz w:val="28"/>
          <w:szCs w:val="28"/>
          <w:lang w:eastAsia="ru-RU"/>
        </w:rPr>
        <w:t>Работники учреждения не премируются в следующих случаях:</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w:t>
      </w:r>
      <w:r w:rsidR="001C69FC">
        <w:rPr>
          <w:color w:val="000000"/>
          <w:sz w:val="28"/>
          <w:szCs w:val="28"/>
          <w:lang w:eastAsia="ru-RU"/>
        </w:rPr>
        <w:t xml:space="preserve">       -   </w:t>
      </w:r>
      <w:r w:rsidRPr="007F10BF">
        <w:rPr>
          <w:color w:val="000000"/>
          <w:sz w:val="28"/>
          <w:szCs w:val="28"/>
          <w:lang w:eastAsia="ru-RU"/>
        </w:rPr>
        <w:t>неисполнение или ненадлежащее исполнение должностных обязанностей;</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 xml:space="preserve"> нарушение правил внутреннего трудового распорядка;</w:t>
      </w:r>
    </w:p>
    <w:p w:rsid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привлечение в расчетный период к дисциплинарной или материальной ответственности;</w:t>
      </w:r>
    </w:p>
    <w:p w:rsidR="00D9299F" w:rsidRPr="00A97FE7" w:rsidRDefault="00D9299F" w:rsidP="00D9299F">
      <w:pPr>
        <w:pStyle w:val="a4"/>
        <w:tabs>
          <w:tab w:val="right" w:pos="8779"/>
        </w:tabs>
        <w:spacing w:line="320" w:lineRule="atLeast"/>
        <w:ind w:firstLine="709"/>
        <w:jc w:val="both"/>
        <w:rPr>
          <w:rStyle w:val="a8"/>
          <w:color w:val="000000"/>
          <w:sz w:val="28"/>
          <w:szCs w:val="28"/>
        </w:rPr>
      </w:pPr>
      <w:r w:rsidRPr="00A97FE7">
        <w:rPr>
          <w:rStyle w:val="a8"/>
          <w:b w:val="0"/>
          <w:color w:val="000000"/>
          <w:sz w:val="28"/>
          <w:szCs w:val="28"/>
        </w:rPr>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по решению руководителя учреждения, но не более 100 процентов от должностного оклада.</w:t>
      </w:r>
    </w:p>
    <w:p w:rsidR="00D9299F" w:rsidRDefault="00D9299F" w:rsidP="00D9299F">
      <w:pPr>
        <w:autoSpaceDE w:val="0"/>
        <w:ind w:firstLine="680"/>
        <w:jc w:val="both"/>
        <w:rPr>
          <w:rStyle w:val="a8"/>
          <w:color w:val="000000"/>
          <w:sz w:val="28"/>
          <w:szCs w:val="28"/>
        </w:rPr>
      </w:pPr>
      <w:r w:rsidRPr="005A62C2">
        <w:rPr>
          <w:rStyle w:val="a8"/>
          <w:color w:val="000000"/>
          <w:sz w:val="28"/>
          <w:szCs w:val="28"/>
        </w:rPr>
        <w:t>Премирование руководит</w:t>
      </w:r>
      <w:r>
        <w:rPr>
          <w:rStyle w:val="a8"/>
          <w:color w:val="000000"/>
          <w:sz w:val="28"/>
          <w:szCs w:val="28"/>
        </w:rPr>
        <w:t xml:space="preserve">еля,   заместителей </w:t>
      </w:r>
      <w:r>
        <w:rPr>
          <w:rStyle w:val="a8"/>
          <w:color w:val="000000"/>
          <w:sz w:val="28"/>
          <w:szCs w:val="28"/>
        </w:rPr>
        <w:tab/>
        <w:t xml:space="preserve">руководителя </w:t>
      </w:r>
      <w:r w:rsidRPr="005A62C2">
        <w:rPr>
          <w:rStyle w:val="a8"/>
          <w:color w:val="000000"/>
          <w:sz w:val="28"/>
          <w:szCs w:val="28"/>
        </w:rPr>
        <w:t xml:space="preserve">учреждения производится за счет бюджетных ассигнований в пределах </w:t>
      </w:r>
      <w:r>
        <w:rPr>
          <w:rStyle w:val="a8"/>
          <w:color w:val="000000"/>
          <w:sz w:val="28"/>
          <w:szCs w:val="28"/>
        </w:rPr>
        <w:t xml:space="preserve">субсидии на финансовое обеспечение выполнения муниципального задания на оказание услуг, поступающей из бюджета </w:t>
      </w:r>
      <w:proofErr w:type="spellStart"/>
      <w:r>
        <w:rPr>
          <w:rStyle w:val="a8"/>
          <w:color w:val="000000"/>
          <w:sz w:val="28"/>
          <w:szCs w:val="28"/>
        </w:rPr>
        <w:t>Звениговского</w:t>
      </w:r>
      <w:proofErr w:type="spellEnd"/>
      <w:r>
        <w:rPr>
          <w:rStyle w:val="a8"/>
          <w:color w:val="000000"/>
          <w:sz w:val="28"/>
          <w:szCs w:val="28"/>
        </w:rPr>
        <w:t xml:space="preserve"> муниципального района, и средств, поступающих от приносящей доход деятельности.</w:t>
      </w:r>
    </w:p>
    <w:p w:rsidR="000F5E24" w:rsidRDefault="000F5E24" w:rsidP="000F5E24">
      <w:pPr>
        <w:pStyle w:val="justify2"/>
        <w:spacing w:before="0" w:after="0"/>
        <w:ind w:firstLine="680"/>
        <w:jc w:val="both"/>
        <w:rPr>
          <w:sz w:val="28"/>
          <w:szCs w:val="28"/>
        </w:rPr>
      </w:pPr>
      <w:r>
        <w:rPr>
          <w:sz w:val="28"/>
          <w:szCs w:val="28"/>
        </w:rPr>
        <w:t>5.6. 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планового фонда заработной платы, а также средств, полученных от приносящей доход деятельности.</w:t>
      </w:r>
    </w:p>
    <w:p w:rsidR="000F5E24" w:rsidRPr="00965E21"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руководителю учреждения учитывается исполнение им целевых показателей эффе</w:t>
      </w:r>
      <w:r>
        <w:rPr>
          <w:sz w:val="28"/>
          <w:szCs w:val="28"/>
        </w:rPr>
        <w:t>ктивности работы, определяемых О</w:t>
      </w:r>
      <w:r w:rsidRPr="00965E21">
        <w:rPr>
          <w:sz w:val="28"/>
          <w:szCs w:val="28"/>
        </w:rPr>
        <w:t xml:space="preserve">тделом культуры администрации </w:t>
      </w:r>
      <w:proofErr w:type="spellStart"/>
      <w:r w:rsidRPr="00965E21">
        <w:rPr>
          <w:sz w:val="28"/>
          <w:szCs w:val="28"/>
        </w:rPr>
        <w:t>Звениговск</w:t>
      </w:r>
      <w:r w:rsidR="006E4574">
        <w:rPr>
          <w:sz w:val="28"/>
          <w:szCs w:val="28"/>
        </w:rPr>
        <w:t>ого</w:t>
      </w:r>
      <w:proofErr w:type="spellEnd"/>
      <w:r w:rsidR="006E4574">
        <w:rPr>
          <w:sz w:val="28"/>
          <w:szCs w:val="28"/>
        </w:rPr>
        <w:t xml:space="preserve"> муниципального района</w:t>
      </w:r>
      <w:r w:rsidRPr="00965E21">
        <w:rPr>
          <w:sz w:val="28"/>
          <w:szCs w:val="28"/>
        </w:rPr>
        <w:t>.</w:t>
      </w:r>
    </w:p>
    <w:p w:rsidR="000F5E24" w:rsidRDefault="000F5E24" w:rsidP="000F5E24">
      <w:pPr>
        <w:widowControl w:val="0"/>
        <w:autoSpaceDE w:val="0"/>
        <w:ind w:firstLine="540"/>
        <w:jc w:val="both"/>
        <w:rPr>
          <w:sz w:val="28"/>
          <w:szCs w:val="28"/>
        </w:rPr>
      </w:pPr>
      <w:r w:rsidRPr="00965E21">
        <w:rPr>
          <w:sz w:val="28"/>
          <w:szCs w:val="28"/>
        </w:rPr>
        <w:t xml:space="preserve">При установлении стимулирующих выплат заместителям руководителя учитывается исполнение ими целевых показателей эффективности работы, </w:t>
      </w:r>
      <w:r w:rsidRPr="00965E21">
        <w:rPr>
          <w:sz w:val="28"/>
          <w:szCs w:val="28"/>
        </w:rPr>
        <w:lastRenderedPageBreak/>
        <w:t>определяемых руководителем учреждения.</w:t>
      </w:r>
    </w:p>
    <w:p w:rsidR="000F5E24" w:rsidRPr="005A62C2" w:rsidRDefault="000F5E24" w:rsidP="000F5E24">
      <w:pPr>
        <w:autoSpaceDE w:val="0"/>
        <w:ind w:firstLine="680"/>
        <w:jc w:val="both"/>
        <w:rPr>
          <w:sz w:val="28"/>
          <w:szCs w:val="28"/>
        </w:rPr>
      </w:pPr>
      <w:r>
        <w:rPr>
          <w:sz w:val="28"/>
          <w:szCs w:val="28"/>
        </w:rPr>
        <w:t xml:space="preserve">5.7. Абсолютный размер каждой выплаты стимулирующего характера, </w:t>
      </w:r>
      <w:r w:rsidRPr="005A62C2">
        <w:rPr>
          <w:sz w:val="28"/>
          <w:szCs w:val="28"/>
        </w:rPr>
        <w:t>исчисляемой в процентном отношении к должностному окладу, определяется без учета других стимулирующих выплат.</w:t>
      </w:r>
    </w:p>
    <w:p w:rsidR="000F5E24"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Размер стимулирующей надбавки за интенсивность и высокие результаты работы заместителям руководителя учреждения составляет не более 50 процентов от должностного оклада.</w:t>
      </w:r>
    </w:p>
    <w:p w:rsidR="007B22D7" w:rsidRDefault="007B22D7" w:rsidP="007B22D7">
      <w:pPr>
        <w:autoSpaceDE w:val="0"/>
        <w:ind w:firstLine="708"/>
        <w:jc w:val="both"/>
        <w:rPr>
          <w:sz w:val="28"/>
          <w:szCs w:val="28"/>
        </w:rPr>
      </w:pPr>
      <w:r>
        <w:rPr>
          <w:sz w:val="28"/>
          <w:szCs w:val="28"/>
        </w:rPr>
        <w:t>Конкретный перечень критериев оценки деятельности работников устанавливается коллективным договором или локальным нормативным актом  учреждения.</w:t>
      </w:r>
    </w:p>
    <w:p w:rsidR="00E131E7" w:rsidRDefault="00E131E7" w:rsidP="000F5E24">
      <w:pPr>
        <w:autoSpaceDE w:val="0"/>
        <w:jc w:val="center"/>
        <w:rPr>
          <w:bCs/>
          <w:sz w:val="28"/>
          <w:szCs w:val="28"/>
        </w:rPr>
      </w:pPr>
    </w:p>
    <w:p w:rsidR="000F5E24" w:rsidRPr="002A780B" w:rsidRDefault="000F5E24" w:rsidP="000F5E24">
      <w:pPr>
        <w:autoSpaceDE w:val="0"/>
        <w:jc w:val="center"/>
        <w:rPr>
          <w:color w:val="FF0000"/>
          <w:sz w:val="28"/>
          <w:szCs w:val="28"/>
        </w:rPr>
      </w:pPr>
      <w:r w:rsidRPr="0036622E">
        <w:rPr>
          <w:bCs/>
          <w:sz w:val="28"/>
          <w:szCs w:val="28"/>
        </w:rPr>
        <w:t>6. </w:t>
      </w:r>
      <w:r w:rsidR="002A780B" w:rsidRPr="00713668">
        <w:rPr>
          <w:sz w:val="28"/>
          <w:szCs w:val="28"/>
        </w:rPr>
        <w:t xml:space="preserve">Вопросы оплаты </w:t>
      </w:r>
      <w:r w:rsidR="00713668" w:rsidRPr="00713668">
        <w:rPr>
          <w:sz w:val="28"/>
          <w:szCs w:val="28"/>
        </w:rPr>
        <w:t>труда педагогических работников</w:t>
      </w:r>
    </w:p>
    <w:p w:rsidR="000F5E24" w:rsidRDefault="000F5E24" w:rsidP="000F5E24">
      <w:pPr>
        <w:autoSpaceDE w:val="0"/>
        <w:rPr>
          <w:b/>
          <w:sz w:val="28"/>
          <w:szCs w:val="28"/>
        </w:rPr>
      </w:pPr>
    </w:p>
    <w:p w:rsidR="000F5E24" w:rsidRDefault="000F5E24" w:rsidP="000F5E24">
      <w:pPr>
        <w:ind w:firstLine="709"/>
        <w:jc w:val="both"/>
        <w:rPr>
          <w:sz w:val="28"/>
          <w:szCs w:val="28"/>
        </w:rPr>
      </w:pPr>
      <w:r>
        <w:rPr>
          <w:sz w:val="28"/>
          <w:szCs w:val="28"/>
        </w:rPr>
        <w:t>6.1. Локальными нормативными актами, устанавливающими систему оплаты труда, принимаемыми работодателем с учетом мнения представительного органа работников, предусматривается установление</w:t>
      </w:r>
      <w:r>
        <w:rPr>
          <w:bCs/>
          <w:sz w:val="28"/>
          <w:szCs w:val="28"/>
        </w:rPr>
        <w:t xml:space="preserve"> повышающего коэффициента к должностному окладу </w:t>
      </w:r>
      <w:r>
        <w:rPr>
          <w:sz w:val="28"/>
          <w:szCs w:val="28"/>
        </w:rPr>
        <w:t>по учреждению (структурному подразделению учреждения):</w:t>
      </w:r>
    </w:p>
    <w:p w:rsidR="000F5E24" w:rsidRDefault="000F5E24" w:rsidP="000F5E24">
      <w:pPr>
        <w:ind w:firstLine="680"/>
        <w:jc w:val="both"/>
        <w:rPr>
          <w:sz w:val="28"/>
          <w:szCs w:val="28"/>
        </w:rPr>
      </w:pPr>
      <w:r>
        <w:rPr>
          <w:sz w:val="28"/>
          <w:szCs w:val="28"/>
        </w:rPr>
        <w:t>1) специалистам, работающим в сельской местности, - 1,25;</w:t>
      </w:r>
    </w:p>
    <w:p w:rsidR="000F5E24" w:rsidRDefault="000F5E24" w:rsidP="000F5E24">
      <w:pPr>
        <w:ind w:firstLine="680"/>
        <w:jc w:val="both"/>
        <w:rPr>
          <w:sz w:val="28"/>
          <w:szCs w:val="28"/>
        </w:rPr>
      </w:pPr>
      <w:r>
        <w:rPr>
          <w:sz w:val="28"/>
          <w:szCs w:val="28"/>
        </w:rPr>
        <w:t>2) руководящим и педагогическим работникам учреждений, осуществляющих методическую деятельность, - 0,10.</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w:t>
      </w:r>
      <w:r w:rsidR="00092A52">
        <w:rPr>
          <w:sz w:val="28"/>
          <w:szCs w:val="28"/>
        </w:rPr>
        <w:t xml:space="preserve">, указанного в подпункте 1, по </w:t>
      </w:r>
      <w:r>
        <w:rPr>
          <w:sz w:val="28"/>
          <w:szCs w:val="28"/>
        </w:rPr>
        <w:t>учреждению (структурному подразделению  учреждения) образует новый оклад.</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 указанного в подпункте 2, по учреждению (структурному подразделению  учреждения) не образует новый оклад.</w:t>
      </w:r>
    </w:p>
    <w:p w:rsidR="000F5E24" w:rsidRDefault="000F5E24" w:rsidP="000F5E24">
      <w:pPr>
        <w:autoSpaceDE w:val="0"/>
        <w:ind w:firstLine="709"/>
        <w:jc w:val="both"/>
        <w:rPr>
          <w:sz w:val="28"/>
          <w:szCs w:val="28"/>
        </w:rPr>
      </w:pPr>
      <w:r>
        <w:rPr>
          <w:sz w:val="28"/>
          <w:szCs w:val="28"/>
        </w:rPr>
        <w:t>6.2. </w:t>
      </w:r>
      <w:proofErr w:type="gramStart"/>
      <w:r>
        <w:rPr>
          <w:sz w:val="28"/>
          <w:szCs w:val="28"/>
        </w:rPr>
        <w:t>Педагогическим работникам учреждения при наличии статуса молодого специалиста, впервые окончившего высшее или среднее специальное учебное заведение и заключившего (в течение трех лет после окончания высшего или среднего специального учебного заведения) трудовой договор с учреждением по полученной специальности, устанавливаются персональные выплаты в размере</w:t>
      </w:r>
      <w:r w:rsidR="0004429C">
        <w:rPr>
          <w:sz w:val="28"/>
          <w:szCs w:val="28"/>
        </w:rPr>
        <w:t xml:space="preserve"> </w:t>
      </w:r>
      <w:r>
        <w:rPr>
          <w:sz w:val="28"/>
          <w:szCs w:val="28"/>
        </w:rPr>
        <w:t>до 0,5 должностного оклада на срок первых трех лет работы с момента окончания высшего или среднего специального учебного</w:t>
      </w:r>
      <w:proofErr w:type="gramEnd"/>
      <w:r>
        <w:rPr>
          <w:sz w:val="28"/>
          <w:szCs w:val="28"/>
        </w:rPr>
        <w:t xml:space="preserve"> заведения.</w:t>
      </w:r>
    </w:p>
    <w:p w:rsidR="000F5E24" w:rsidRDefault="000F5E24" w:rsidP="000F5E24">
      <w:pPr>
        <w:ind w:firstLine="709"/>
        <w:jc w:val="both"/>
        <w:rPr>
          <w:sz w:val="28"/>
          <w:szCs w:val="28"/>
        </w:rPr>
      </w:pPr>
      <w:r>
        <w:rPr>
          <w:sz w:val="28"/>
          <w:szCs w:val="28"/>
        </w:rPr>
        <w:t>6.3. Оплата труда педагогических работников устанавливается исходя из тарифицируемой педагогической нагрузки.</w:t>
      </w:r>
    </w:p>
    <w:p w:rsidR="000F5E24" w:rsidRDefault="000F5E24" w:rsidP="000F5E24">
      <w:pPr>
        <w:ind w:firstLine="709"/>
        <w:jc w:val="both"/>
        <w:rPr>
          <w:sz w:val="28"/>
          <w:szCs w:val="28"/>
        </w:rPr>
      </w:pPr>
      <w:proofErr w:type="gramStart"/>
      <w:r>
        <w:rPr>
          <w:sz w:val="28"/>
          <w:szCs w:val="28"/>
        </w:rPr>
        <w:t xml:space="preserve">Норма часов педагогической работы за ставку заработной платы (должностной оклад), являющаяся нормируемой частью педагогической работы, устанавливается в соответствии с приказом Министерства образования и науки Российской Федерации </w:t>
      </w:r>
      <w:r>
        <w:rPr>
          <w:bCs/>
          <w:sz w:val="28"/>
          <w:szCs w:val="28"/>
        </w:rPr>
        <w:t>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w:t>
      </w:r>
      <w:proofErr w:type="gramEnd"/>
    </w:p>
    <w:p w:rsidR="000F5E24" w:rsidRDefault="000F5E24" w:rsidP="000F5E24">
      <w:pPr>
        <w:ind w:firstLine="709"/>
        <w:jc w:val="both"/>
        <w:rPr>
          <w:sz w:val="28"/>
          <w:szCs w:val="28"/>
        </w:rPr>
      </w:pPr>
      <w:r>
        <w:rPr>
          <w:sz w:val="28"/>
          <w:szCs w:val="28"/>
        </w:rPr>
        <w:t xml:space="preserve">Тарификационный список учителей, преподавателей и других работников, осуществляющих педагогическую деятельность, формируется исходя из </w:t>
      </w:r>
      <w:r>
        <w:rPr>
          <w:sz w:val="28"/>
          <w:szCs w:val="28"/>
        </w:rPr>
        <w:lastRenderedPageBreak/>
        <w:t>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учреждении и устанавливает объем учебной нагрузки педагогических работников на учебный год.</w:t>
      </w:r>
    </w:p>
    <w:p w:rsidR="000F5E24" w:rsidRDefault="000F5E24" w:rsidP="000F5E24">
      <w:pPr>
        <w:ind w:firstLine="709"/>
        <w:jc w:val="both"/>
        <w:rPr>
          <w:sz w:val="28"/>
          <w:szCs w:val="28"/>
        </w:rPr>
      </w:pPr>
      <w:proofErr w:type="gramStart"/>
      <w:r>
        <w:rPr>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w:t>
      </w:r>
      <w:proofErr w:type="spellStart"/>
      <w:r>
        <w:rPr>
          <w:sz w:val="28"/>
          <w:szCs w:val="28"/>
        </w:rPr>
        <w:t>ученико</w:t>
      </w:r>
      <w:proofErr w:type="spellEnd"/>
      <w:r>
        <w:rPr>
          <w:sz w:val="28"/>
          <w:szCs w:val="28"/>
        </w:rPr>
        <w:t xml:space="preserve"> /часа, дето/часа) либо включать в себя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w:t>
      </w:r>
      <w:proofErr w:type="gramEnd"/>
      <w:r>
        <w:rPr>
          <w:sz w:val="28"/>
          <w:szCs w:val="28"/>
        </w:rPr>
        <w:t xml:space="preserve"> комиссиями и с другими видами дополнительной работы, а также выплаты за преподавательскую (педагогическую) работу, фактический объем которой превышает нормы часов, установленные за ставку заработной платы.</w:t>
      </w:r>
    </w:p>
    <w:p w:rsidR="000F5E24" w:rsidRDefault="000F5E24" w:rsidP="000F5E24">
      <w:pPr>
        <w:ind w:firstLine="709"/>
        <w:jc w:val="both"/>
        <w:rPr>
          <w:sz w:val="28"/>
          <w:szCs w:val="28"/>
        </w:rPr>
      </w:pPr>
      <w:proofErr w:type="gramStart"/>
      <w:r>
        <w:rPr>
          <w:sz w:val="28"/>
          <w:szCs w:val="28"/>
        </w:rPr>
        <w:t>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другие виды дополнительной работы, а также фактический объем преподавательской (педагогической) работы, установленные педагогическими работникам, для которых предусмотрены нормы часов преподавательской (педагогической) работы в неделю (в год) за ставку заработной платы, предусматриваются</w:t>
      </w:r>
      <w:proofErr w:type="gramEnd"/>
      <w:r>
        <w:rPr>
          <w:sz w:val="28"/>
          <w:szCs w:val="28"/>
        </w:rPr>
        <w:t xml:space="preserve"> в их трудовых договорах (дополнительных соглашениях к трудовым договорам) помимо установленных им фиксированных </w:t>
      </w:r>
      <w:proofErr w:type="gramStart"/>
      <w:r>
        <w:rPr>
          <w:sz w:val="28"/>
          <w:szCs w:val="28"/>
        </w:rPr>
        <w:t>размеров оплаты труда</w:t>
      </w:r>
      <w:proofErr w:type="gramEnd"/>
      <w:r>
        <w:rPr>
          <w:sz w:val="28"/>
          <w:szCs w:val="28"/>
        </w:rPr>
        <w:t>.</w:t>
      </w:r>
    </w:p>
    <w:p w:rsidR="000F5E24" w:rsidRDefault="000F5E24" w:rsidP="000F5E24">
      <w:pPr>
        <w:pStyle w:val="3"/>
        <w:shd w:val="clear" w:color="auto" w:fill="auto"/>
        <w:spacing w:after="0" w:line="295" w:lineRule="exact"/>
        <w:ind w:firstLine="680"/>
        <w:jc w:val="both"/>
        <w:rPr>
          <w:sz w:val="28"/>
          <w:szCs w:val="28"/>
        </w:rPr>
      </w:pPr>
      <w:r>
        <w:rPr>
          <w:sz w:val="28"/>
          <w:szCs w:val="28"/>
        </w:rPr>
        <w:t>6.4. </w:t>
      </w:r>
      <w:r>
        <w:rPr>
          <w:rStyle w:val="11"/>
          <w:sz w:val="28"/>
          <w:szCs w:val="28"/>
        </w:rPr>
        <w:t xml:space="preserve">Предельный объем учебной нагрузки (преподавательской работы), которая может выполняться в том же учреждении руководителем учреждения, определяется Отделом культуры администрации </w:t>
      </w:r>
      <w:proofErr w:type="spellStart"/>
      <w:r w:rsidR="00BF4DFF">
        <w:rPr>
          <w:rStyle w:val="11"/>
          <w:sz w:val="28"/>
          <w:szCs w:val="28"/>
        </w:rPr>
        <w:t>Звениговского</w:t>
      </w:r>
      <w:proofErr w:type="spellEnd"/>
      <w:r>
        <w:rPr>
          <w:rStyle w:val="11"/>
          <w:sz w:val="28"/>
          <w:szCs w:val="28"/>
        </w:rPr>
        <w:t xml:space="preserve"> муниципальн</w:t>
      </w:r>
      <w:r w:rsidR="00BF4DFF">
        <w:rPr>
          <w:rStyle w:val="11"/>
          <w:sz w:val="28"/>
          <w:szCs w:val="28"/>
        </w:rPr>
        <w:t>ого района</w:t>
      </w:r>
      <w:r>
        <w:rPr>
          <w:rStyle w:val="11"/>
          <w:sz w:val="28"/>
          <w:szCs w:val="28"/>
        </w:rPr>
        <w:t xml:space="preserve">, а других работников, осуществляющих ее помимо основной работы (включая </w:t>
      </w:r>
      <w:r>
        <w:rPr>
          <w:sz w:val="28"/>
          <w:szCs w:val="28"/>
        </w:rPr>
        <w:t>заместителей руководителя), - самим учреждением. Преподавательская работа в том же учреждении для указанных работников совместительством не считается.</w:t>
      </w:r>
    </w:p>
    <w:p w:rsidR="000F5E24" w:rsidRDefault="000F5E24" w:rsidP="000F5E24">
      <w:pPr>
        <w:autoSpaceDE w:val="0"/>
        <w:ind w:firstLine="708"/>
        <w:jc w:val="both"/>
        <w:rPr>
          <w:sz w:val="28"/>
          <w:szCs w:val="28"/>
        </w:rPr>
      </w:pPr>
      <w:r>
        <w:rPr>
          <w:sz w:val="28"/>
          <w:szCs w:val="28"/>
        </w:rPr>
        <w:t xml:space="preserve">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w:t>
      </w:r>
      <w:r>
        <w:rPr>
          <w:rStyle w:val="11"/>
          <w:sz w:val="28"/>
          <w:szCs w:val="28"/>
        </w:rPr>
        <w:t xml:space="preserve">Отдела культуры администрации </w:t>
      </w:r>
      <w:proofErr w:type="spellStart"/>
      <w:r>
        <w:rPr>
          <w:rStyle w:val="11"/>
          <w:sz w:val="28"/>
          <w:szCs w:val="28"/>
        </w:rPr>
        <w:t>Звениговск</w:t>
      </w:r>
      <w:r w:rsidR="00F64DBA">
        <w:rPr>
          <w:rStyle w:val="11"/>
          <w:sz w:val="28"/>
          <w:szCs w:val="28"/>
        </w:rPr>
        <w:t>ого</w:t>
      </w:r>
      <w:proofErr w:type="spellEnd"/>
      <w:r w:rsidR="00F64DBA">
        <w:rPr>
          <w:rStyle w:val="11"/>
          <w:sz w:val="28"/>
          <w:szCs w:val="28"/>
        </w:rPr>
        <w:t xml:space="preserve"> муниципального района</w:t>
      </w:r>
      <w:r>
        <w:rPr>
          <w:rStyle w:val="11"/>
          <w:sz w:val="28"/>
          <w:szCs w:val="28"/>
        </w:rPr>
        <w:t>.</w:t>
      </w:r>
    </w:p>
    <w:p w:rsidR="000F5E24" w:rsidRDefault="000F5E24" w:rsidP="000F5E24">
      <w:pPr>
        <w:autoSpaceDE w:val="0"/>
        <w:jc w:val="both"/>
        <w:rPr>
          <w:sz w:val="28"/>
          <w:szCs w:val="28"/>
        </w:rPr>
      </w:pPr>
    </w:p>
    <w:p w:rsidR="000F5E24" w:rsidRPr="0036622E" w:rsidRDefault="0036622E" w:rsidP="0036622E">
      <w:pPr>
        <w:autoSpaceDE w:val="0"/>
        <w:ind w:left="142" w:hanging="142"/>
        <w:jc w:val="center"/>
        <w:rPr>
          <w:sz w:val="28"/>
          <w:szCs w:val="28"/>
        </w:rPr>
      </w:pPr>
      <w:r w:rsidRPr="0036622E">
        <w:rPr>
          <w:sz w:val="28"/>
          <w:szCs w:val="28"/>
        </w:rPr>
        <w:t xml:space="preserve">7. Компенсационные выплаты </w:t>
      </w:r>
      <w:r w:rsidR="000F5E24" w:rsidRPr="0036622E">
        <w:rPr>
          <w:sz w:val="28"/>
          <w:szCs w:val="28"/>
        </w:rPr>
        <w:t>труда отдельных категорий</w:t>
      </w:r>
    </w:p>
    <w:p w:rsidR="000F5E24" w:rsidRPr="0036622E" w:rsidRDefault="000F5E24" w:rsidP="0036622E">
      <w:pPr>
        <w:autoSpaceDE w:val="0"/>
        <w:ind w:left="142" w:hanging="142"/>
        <w:jc w:val="center"/>
        <w:rPr>
          <w:sz w:val="28"/>
          <w:szCs w:val="28"/>
        </w:rPr>
      </w:pPr>
      <w:r w:rsidRPr="0036622E">
        <w:rPr>
          <w:sz w:val="28"/>
          <w:szCs w:val="28"/>
        </w:rPr>
        <w:t>работников, замещающих должности рабочих</w:t>
      </w:r>
    </w:p>
    <w:p w:rsidR="000F5E24" w:rsidRDefault="000F5E24" w:rsidP="000F5E24">
      <w:pPr>
        <w:autoSpaceDE w:val="0"/>
        <w:jc w:val="center"/>
        <w:rPr>
          <w:b/>
          <w:sz w:val="28"/>
          <w:szCs w:val="28"/>
        </w:rPr>
      </w:pPr>
    </w:p>
    <w:p w:rsidR="000F5E24" w:rsidRDefault="000F5E24" w:rsidP="000F5E24">
      <w:pPr>
        <w:ind w:firstLine="680"/>
        <w:jc w:val="both"/>
        <w:rPr>
          <w:sz w:val="28"/>
          <w:szCs w:val="28"/>
        </w:rPr>
      </w:pPr>
      <w:r>
        <w:rPr>
          <w:bCs/>
          <w:sz w:val="28"/>
          <w:szCs w:val="28"/>
        </w:rPr>
        <w:t>7.1. </w:t>
      </w:r>
      <w:proofErr w:type="gramStart"/>
      <w:r>
        <w:rPr>
          <w:bCs/>
          <w:sz w:val="28"/>
          <w:szCs w:val="28"/>
        </w:rPr>
        <w:t>Работникам, замещающим должности р</w:t>
      </w:r>
      <w:r>
        <w:rPr>
          <w:sz w:val="28"/>
          <w:szCs w:val="28"/>
        </w:rPr>
        <w:t xml:space="preserve">абочих,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w:t>
      </w:r>
      <w:r>
        <w:rPr>
          <w:bCs/>
          <w:sz w:val="28"/>
          <w:szCs w:val="28"/>
        </w:rPr>
        <w:t xml:space="preserve">в соответствии с Перечнем должностей рабочих, привлекаемых для </w:t>
      </w:r>
      <w:r>
        <w:rPr>
          <w:sz w:val="28"/>
          <w:szCs w:val="28"/>
        </w:rPr>
        <w:t xml:space="preserve">выполнения важных (особо важных) и </w:t>
      </w:r>
      <w:r>
        <w:rPr>
          <w:sz w:val="28"/>
          <w:szCs w:val="28"/>
        </w:rPr>
        <w:lastRenderedPageBreak/>
        <w:t>ответственных (особо ответственных) работ,</w:t>
      </w:r>
      <w:r>
        <w:rPr>
          <w:bCs/>
          <w:sz w:val="28"/>
          <w:szCs w:val="28"/>
        </w:rPr>
        <w:t xml:space="preserve"> согласно приложению № 2 к настоящему Положению,</w:t>
      </w:r>
      <w:r>
        <w:rPr>
          <w:sz w:val="28"/>
          <w:szCs w:val="28"/>
        </w:rPr>
        <w:t xml:space="preserve"> устанавливается повышающий коэффициент к </w:t>
      </w:r>
      <w:r>
        <w:rPr>
          <w:bCs/>
          <w:sz w:val="28"/>
          <w:szCs w:val="28"/>
        </w:rPr>
        <w:t xml:space="preserve">должностному </w:t>
      </w:r>
      <w:r>
        <w:rPr>
          <w:sz w:val="28"/>
          <w:szCs w:val="28"/>
        </w:rPr>
        <w:t>окладу за выполнение важных</w:t>
      </w:r>
      <w:proofErr w:type="gramEnd"/>
      <w:r>
        <w:rPr>
          <w:sz w:val="28"/>
          <w:szCs w:val="28"/>
        </w:rPr>
        <w:t xml:space="preserve"> (особо важных) и ответственных (особо ответственных) работ до 0,3 должностного оклада.</w:t>
      </w:r>
    </w:p>
    <w:p w:rsidR="000F5E24" w:rsidRDefault="000F5E24" w:rsidP="000F5E24">
      <w:pPr>
        <w:ind w:firstLine="720"/>
        <w:jc w:val="both"/>
        <w:rPr>
          <w:sz w:val="28"/>
          <w:szCs w:val="28"/>
        </w:rPr>
      </w:pPr>
      <w:r>
        <w:rPr>
          <w:sz w:val="28"/>
          <w:szCs w:val="28"/>
        </w:rPr>
        <w:t xml:space="preserve">7.2. Повышающий коэффициент к </w:t>
      </w:r>
      <w:r>
        <w:rPr>
          <w:bCs/>
          <w:sz w:val="28"/>
          <w:szCs w:val="28"/>
        </w:rPr>
        <w:t>должностному</w:t>
      </w:r>
      <w:r>
        <w:rPr>
          <w:sz w:val="28"/>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0F5E24" w:rsidRDefault="000F5E24" w:rsidP="000F5E24">
      <w:pPr>
        <w:ind w:firstLine="720"/>
        <w:jc w:val="both"/>
        <w:rPr>
          <w:sz w:val="28"/>
          <w:szCs w:val="28"/>
        </w:rPr>
      </w:pPr>
      <w:r>
        <w:rPr>
          <w:sz w:val="28"/>
          <w:szCs w:val="28"/>
        </w:rPr>
        <w:t xml:space="preserve">Применение повышающего коэффициента к </w:t>
      </w:r>
      <w:r>
        <w:rPr>
          <w:bCs/>
          <w:sz w:val="28"/>
          <w:szCs w:val="28"/>
        </w:rPr>
        <w:t xml:space="preserve">должностному </w:t>
      </w:r>
      <w:r>
        <w:rPr>
          <w:sz w:val="28"/>
          <w:szCs w:val="28"/>
        </w:rPr>
        <w:t>окладу по  учреждению (структурному подразделению учреждения) не образует новый оклад.</w:t>
      </w:r>
    </w:p>
    <w:p w:rsidR="000F5E24" w:rsidRDefault="000F5E24" w:rsidP="000F5E24">
      <w:pPr>
        <w:ind w:firstLine="720"/>
        <w:jc w:val="both"/>
        <w:rPr>
          <w:sz w:val="28"/>
          <w:szCs w:val="28"/>
        </w:rPr>
      </w:pPr>
      <w:r>
        <w:rPr>
          <w:sz w:val="28"/>
          <w:szCs w:val="28"/>
        </w:rPr>
        <w:t xml:space="preserve">Решение об установлении повышающего коэффициента к </w:t>
      </w:r>
      <w:r>
        <w:rPr>
          <w:bCs/>
          <w:sz w:val="28"/>
          <w:szCs w:val="28"/>
        </w:rPr>
        <w:t xml:space="preserve">должностному </w:t>
      </w:r>
      <w:r w:rsidR="0004429C">
        <w:rPr>
          <w:sz w:val="28"/>
          <w:szCs w:val="28"/>
        </w:rPr>
        <w:t xml:space="preserve">окладу по </w:t>
      </w:r>
      <w:r>
        <w:rPr>
          <w:sz w:val="28"/>
          <w:szCs w:val="28"/>
        </w:rPr>
        <w:t>учреждению (структурному подразделению учреждения) принимается руководителем</w:t>
      </w:r>
      <w:r w:rsidR="0004429C">
        <w:rPr>
          <w:sz w:val="28"/>
          <w:szCs w:val="28"/>
        </w:rPr>
        <w:t xml:space="preserve"> </w:t>
      </w:r>
      <w:r>
        <w:rPr>
          <w:sz w:val="28"/>
          <w:szCs w:val="28"/>
        </w:rPr>
        <w:t>учреждения в пределах лимитов бюджетных обязательств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0F5E24" w:rsidRDefault="000F5E24" w:rsidP="000F5E24">
      <w:pPr>
        <w:ind w:firstLine="720"/>
        <w:jc w:val="both"/>
        <w:rPr>
          <w:sz w:val="28"/>
          <w:szCs w:val="28"/>
        </w:rPr>
      </w:pPr>
      <w:r>
        <w:rPr>
          <w:sz w:val="28"/>
          <w:szCs w:val="28"/>
        </w:rPr>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0F5E24" w:rsidRDefault="000F5E24" w:rsidP="000F5E24">
      <w:pPr>
        <w:ind w:firstLine="720"/>
        <w:jc w:val="both"/>
        <w:rPr>
          <w:sz w:val="28"/>
          <w:szCs w:val="28"/>
        </w:rPr>
      </w:pPr>
    </w:p>
    <w:p w:rsidR="00D35FB0" w:rsidRDefault="000F5E24" w:rsidP="000F5E24">
      <w:pPr>
        <w:jc w:val="center"/>
        <w:rPr>
          <w:bCs/>
          <w:sz w:val="28"/>
          <w:szCs w:val="28"/>
        </w:rPr>
      </w:pPr>
      <w:r w:rsidRPr="0036622E">
        <w:rPr>
          <w:bCs/>
          <w:sz w:val="28"/>
          <w:szCs w:val="28"/>
        </w:rPr>
        <w:t xml:space="preserve">8. Условия оплаты труда руководителя учреждения, </w:t>
      </w:r>
    </w:p>
    <w:p w:rsidR="000F5E24" w:rsidRPr="0036622E" w:rsidRDefault="000F5E24" w:rsidP="000F5E24">
      <w:pPr>
        <w:jc w:val="center"/>
        <w:rPr>
          <w:bCs/>
          <w:sz w:val="28"/>
          <w:szCs w:val="28"/>
        </w:rPr>
      </w:pPr>
      <w:r w:rsidRPr="0036622E">
        <w:rPr>
          <w:bCs/>
          <w:sz w:val="28"/>
          <w:szCs w:val="28"/>
        </w:rPr>
        <w:t>заместителей руководителя</w:t>
      </w:r>
    </w:p>
    <w:p w:rsidR="000F5E24" w:rsidRDefault="000F5E24" w:rsidP="000F5E24">
      <w:pPr>
        <w:ind w:firstLine="709"/>
        <w:jc w:val="center"/>
        <w:rPr>
          <w:b/>
          <w:bCs/>
          <w:sz w:val="28"/>
          <w:szCs w:val="28"/>
        </w:rPr>
      </w:pPr>
    </w:p>
    <w:p w:rsidR="000F5E24" w:rsidRDefault="000F5E24" w:rsidP="000F5E24">
      <w:pPr>
        <w:autoSpaceDE w:val="0"/>
        <w:ind w:firstLine="709"/>
        <w:jc w:val="both"/>
        <w:rPr>
          <w:sz w:val="28"/>
          <w:szCs w:val="28"/>
        </w:rPr>
      </w:pPr>
      <w:r>
        <w:rPr>
          <w:sz w:val="28"/>
          <w:szCs w:val="28"/>
        </w:rPr>
        <w:t>8.1. Заработна</w:t>
      </w:r>
      <w:r w:rsidR="008F4F51">
        <w:rPr>
          <w:sz w:val="28"/>
          <w:szCs w:val="28"/>
        </w:rPr>
        <w:t>я плата руководителя учреждения</w:t>
      </w:r>
      <w:r>
        <w:rPr>
          <w:sz w:val="28"/>
          <w:szCs w:val="28"/>
        </w:rPr>
        <w:t>,</w:t>
      </w:r>
      <w:r w:rsidR="008F4F51">
        <w:rPr>
          <w:sz w:val="28"/>
          <w:szCs w:val="28"/>
        </w:rPr>
        <w:t xml:space="preserve"> </w:t>
      </w:r>
      <w:r>
        <w:rPr>
          <w:sz w:val="28"/>
          <w:szCs w:val="28"/>
        </w:rPr>
        <w:t>заместителей руководителя состоит из должностных окладов, выплат стимулирующего характера и иных выплат.</w:t>
      </w:r>
    </w:p>
    <w:p w:rsidR="000F5E24" w:rsidRDefault="000F5E24" w:rsidP="000F5E24">
      <w:pPr>
        <w:autoSpaceDE w:val="0"/>
        <w:ind w:firstLine="709"/>
        <w:jc w:val="both"/>
        <w:rPr>
          <w:sz w:val="28"/>
          <w:szCs w:val="28"/>
        </w:rPr>
      </w:pPr>
      <w:proofErr w:type="gramStart"/>
      <w:r w:rsidRPr="008F798A">
        <w:rPr>
          <w:sz w:val="28"/>
          <w:szCs w:val="28"/>
        </w:rPr>
        <w:t>Предельный уровень соотношения средней заработной платы руководителя учреждения, заместителей руководителя,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з</w:t>
      </w:r>
      <w:r w:rsidR="0052639A">
        <w:rPr>
          <w:sz w:val="28"/>
          <w:szCs w:val="28"/>
        </w:rPr>
        <w:t>а отчетный год устанавливается О</w:t>
      </w:r>
      <w:r w:rsidRPr="008F798A">
        <w:rPr>
          <w:sz w:val="28"/>
          <w:szCs w:val="28"/>
        </w:rPr>
        <w:t>тд</w:t>
      </w:r>
      <w:r w:rsidR="0052639A">
        <w:rPr>
          <w:sz w:val="28"/>
          <w:szCs w:val="28"/>
        </w:rPr>
        <w:t xml:space="preserve">елом культуры администрации </w:t>
      </w:r>
      <w:proofErr w:type="spellStart"/>
      <w:r w:rsidR="0052639A">
        <w:rPr>
          <w:sz w:val="28"/>
          <w:szCs w:val="28"/>
        </w:rPr>
        <w:t>Звениговского</w:t>
      </w:r>
      <w:proofErr w:type="spellEnd"/>
      <w:r w:rsidR="0052639A">
        <w:rPr>
          <w:sz w:val="28"/>
          <w:szCs w:val="28"/>
        </w:rPr>
        <w:t xml:space="preserve"> муниципального</w:t>
      </w:r>
      <w:r w:rsidRPr="008F798A">
        <w:rPr>
          <w:sz w:val="28"/>
          <w:szCs w:val="28"/>
        </w:rPr>
        <w:t xml:space="preserve"> рай</w:t>
      </w:r>
      <w:r w:rsidR="0052639A">
        <w:rPr>
          <w:sz w:val="28"/>
          <w:szCs w:val="28"/>
        </w:rPr>
        <w:t>она</w:t>
      </w:r>
      <w:r w:rsidRPr="008F798A">
        <w:rPr>
          <w:sz w:val="28"/>
          <w:szCs w:val="28"/>
        </w:rPr>
        <w:t xml:space="preserve"> в кратности от 1 до 8.</w:t>
      </w:r>
      <w:proofErr w:type="gramEnd"/>
    </w:p>
    <w:p w:rsidR="00D35FB0" w:rsidRDefault="00D35FB0" w:rsidP="000F5E24">
      <w:pPr>
        <w:autoSpaceDE w:val="0"/>
        <w:ind w:firstLine="709"/>
        <w:jc w:val="both"/>
        <w:rPr>
          <w:sz w:val="28"/>
          <w:szCs w:val="28"/>
        </w:rPr>
      </w:pPr>
    </w:p>
    <w:p w:rsidR="002A2901" w:rsidRDefault="00D1061E" w:rsidP="000F5E24">
      <w:pPr>
        <w:autoSpaceDE w:val="0"/>
        <w:ind w:firstLine="709"/>
        <w:jc w:val="both"/>
      </w:pPr>
      <w:r w:rsidRPr="00FB628B">
        <w:rPr>
          <w:sz w:val="28"/>
          <w:szCs w:val="28"/>
        </w:rPr>
        <w:t>8.2.</w:t>
      </w:r>
      <w:r>
        <w:t xml:space="preserve"> </w:t>
      </w:r>
      <w:proofErr w:type="gramStart"/>
      <w:r w:rsidRPr="00D1061E">
        <w:rPr>
          <w:sz w:val="28"/>
          <w:szCs w:val="28"/>
        </w:rPr>
        <w:t xml:space="preserve">Должностной оклад руководителя учреждения, определяемый ежегодно трудовым договором, устанавливается в зависимости от группы по оплате труда руководителей, определяемой в соответствии с объемными показателями деятельности образовательных организаций, подведомственных </w:t>
      </w:r>
      <w:r w:rsidR="00D35FB0">
        <w:rPr>
          <w:sz w:val="28"/>
          <w:szCs w:val="28"/>
        </w:rPr>
        <w:t>Отделу</w:t>
      </w:r>
      <w:r w:rsidRPr="00D1061E">
        <w:rPr>
          <w:sz w:val="28"/>
          <w:szCs w:val="28"/>
        </w:rPr>
        <w:t xml:space="preserve"> культуры</w:t>
      </w:r>
      <w:r w:rsidR="00D35FB0">
        <w:rPr>
          <w:sz w:val="28"/>
          <w:szCs w:val="28"/>
        </w:rPr>
        <w:t xml:space="preserve"> администрации </w:t>
      </w:r>
      <w:proofErr w:type="spellStart"/>
      <w:r w:rsidR="00D35FB0">
        <w:rPr>
          <w:sz w:val="28"/>
          <w:szCs w:val="28"/>
        </w:rPr>
        <w:t>Звениговского</w:t>
      </w:r>
      <w:proofErr w:type="spellEnd"/>
      <w:r w:rsidR="00D35FB0">
        <w:rPr>
          <w:sz w:val="28"/>
          <w:szCs w:val="28"/>
        </w:rPr>
        <w:t xml:space="preserve"> муниципального района</w:t>
      </w:r>
      <w:r w:rsidRPr="00D1061E">
        <w:rPr>
          <w:sz w:val="28"/>
          <w:szCs w:val="28"/>
        </w:rPr>
        <w:t>,  и порядком отнесения их к группам по оплате труда руководителей, согласно приложению N 3 к настоящему Положению, и составляет до 3 размеров средней заработной платы работников учреждения:</w:t>
      </w:r>
      <w:r>
        <w:t xml:space="preserve"> </w:t>
      </w:r>
      <w:proofErr w:type="gramEnd"/>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2A2901" w:rsidRPr="002A2901" w:rsidRDefault="002A2901" w:rsidP="000F5E24">
      <w:pPr>
        <w:autoSpaceDE w:val="0"/>
        <w:ind w:firstLine="709"/>
        <w:jc w:val="both"/>
        <w:rPr>
          <w:sz w:val="28"/>
          <w:szCs w:val="28"/>
        </w:rPr>
      </w:pPr>
    </w:p>
    <w:tbl>
      <w:tblPr>
        <w:tblW w:w="0" w:type="auto"/>
        <w:tblInd w:w="1341" w:type="dxa"/>
        <w:shd w:val="clear" w:color="auto" w:fill="FFFFFF"/>
        <w:tblCellMar>
          <w:left w:w="0" w:type="dxa"/>
          <w:right w:w="0" w:type="dxa"/>
        </w:tblCellMar>
        <w:tblLook w:val="04A0"/>
      </w:tblPr>
      <w:tblGrid>
        <w:gridCol w:w="2587"/>
        <w:gridCol w:w="3326"/>
      </w:tblGrid>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Группа по оплате труда руководителей</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Количество размеров средней заработной платы</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3,0</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2,4</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2,1</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IV</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1,8</w:t>
            </w:r>
          </w:p>
        </w:tc>
      </w:tr>
    </w:tbl>
    <w:p w:rsidR="002A2901" w:rsidRPr="002A2901" w:rsidRDefault="002A2901" w:rsidP="000F5E24">
      <w:pPr>
        <w:autoSpaceDE w:val="0"/>
        <w:ind w:firstLine="709"/>
        <w:jc w:val="both"/>
        <w:rPr>
          <w:sz w:val="28"/>
          <w:szCs w:val="28"/>
        </w:rPr>
      </w:pPr>
    </w:p>
    <w:p w:rsidR="002A2901" w:rsidRDefault="002A2901" w:rsidP="000F5E24">
      <w:pPr>
        <w:autoSpaceDE w:val="0"/>
        <w:ind w:firstLine="709"/>
        <w:jc w:val="both"/>
      </w:pPr>
    </w:p>
    <w:p w:rsidR="006C1425"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b w:val="0"/>
          <w:szCs w:val="28"/>
        </w:rPr>
        <w:t xml:space="preserve"> </w:t>
      </w:r>
      <w:proofErr w:type="gramStart"/>
      <w:r w:rsidRPr="00A97FE7">
        <w:rPr>
          <w:rStyle w:val="a8"/>
          <w:b w:val="0"/>
          <w:color w:val="000000"/>
          <w:sz w:val="28"/>
          <w:szCs w:val="28"/>
        </w:rPr>
        <w:t>Исчисление средней заработной платы для определения размера должностного оклада руководителя учреждения осуществляется исходя из средне</w:t>
      </w:r>
      <w:r w:rsidR="006C1425">
        <w:rPr>
          <w:rStyle w:val="a8"/>
          <w:b w:val="0"/>
          <w:color w:val="000000"/>
          <w:sz w:val="28"/>
          <w:szCs w:val="28"/>
        </w:rPr>
        <w:t xml:space="preserve">месячной </w:t>
      </w:r>
      <w:r w:rsidRPr="00A97FE7">
        <w:rPr>
          <w:rStyle w:val="a8"/>
          <w:b w:val="0"/>
          <w:color w:val="000000"/>
          <w:sz w:val="28"/>
          <w:szCs w:val="28"/>
        </w:rPr>
        <w:t xml:space="preserve"> заработ</w:t>
      </w:r>
      <w:r w:rsidR="006C1425">
        <w:rPr>
          <w:rStyle w:val="a8"/>
          <w:b w:val="0"/>
          <w:color w:val="000000"/>
          <w:sz w:val="28"/>
          <w:szCs w:val="28"/>
        </w:rPr>
        <w:t>ной платы работников учреждения (без учета заработной платы руководителя, заместителя руководителя, главного бухгалтера), формируемой за счет всех источников финансового  обеспечения и рассчитываемый за предыдущий календарный год, в соответствии с государственной статистической отчетностью учреждения по форме федерального статистического наблюдения №</w:t>
      </w:r>
      <w:r w:rsidR="00846331">
        <w:rPr>
          <w:rStyle w:val="a8"/>
          <w:b w:val="0"/>
          <w:color w:val="000000"/>
          <w:sz w:val="28"/>
          <w:szCs w:val="28"/>
        </w:rPr>
        <w:t xml:space="preserve"> </w:t>
      </w:r>
      <w:r w:rsidR="006C1425">
        <w:rPr>
          <w:rStyle w:val="a8"/>
          <w:b w:val="0"/>
          <w:color w:val="000000"/>
          <w:sz w:val="28"/>
          <w:szCs w:val="28"/>
        </w:rPr>
        <w:t>ЗП</w:t>
      </w:r>
      <w:r w:rsidR="00276395">
        <w:rPr>
          <w:rStyle w:val="a8"/>
          <w:b w:val="0"/>
          <w:color w:val="000000"/>
          <w:sz w:val="28"/>
          <w:szCs w:val="28"/>
        </w:rPr>
        <w:t xml:space="preserve"> </w:t>
      </w:r>
      <w:r w:rsidR="006C1425">
        <w:rPr>
          <w:rStyle w:val="a8"/>
          <w:b w:val="0"/>
          <w:color w:val="000000"/>
          <w:sz w:val="28"/>
          <w:szCs w:val="28"/>
        </w:rPr>
        <w:t>-</w:t>
      </w:r>
      <w:r w:rsidR="00276395">
        <w:rPr>
          <w:rStyle w:val="a8"/>
          <w:b w:val="0"/>
          <w:color w:val="000000"/>
          <w:sz w:val="28"/>
          <w:szCs w:val="28"/>
        </w:rPr>
        <w:t xml:space="preserve"> </w:t>
      </w:r>
      <w:r w:rsidR="006C1425">
        <w:rPr>
          <w:rStyle w:val="a8"/>
          <w:b w:val="0"/>
          <w:color w:val="000000"/>
          <w:sz w:val="28"/>
          <w:szCs w:val="28"/>
        </w:rPr>
        <w:t>образование «Сведения о численности и оплате</w:t>
      </w:r>
      <w:proofErr w:type="gramEnd"/>
      <w:r w:rsidR="006C1425">
        <w:rPr>
          <w:rStyle w:val="a8"/>
          <w:b w:val="0"/>
          <w:color w:val="000000"/>
          <w:sz w:val="28"/>
          <w:szCs w:val="28"/>
        </w:rPr>
        <w:t xml:space="preserve"> труда работников сферы образования по категориям персонала».</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 администрации </w:t>
      </w:r>
      <w:proofErr w:type="spellStart"/>
      <w:r w:rsidRPr="00A97FE7">
        <w:rPr>
          <w:rStyle w:val="a8"/>
          <w:b w:val="0"/>
          <w:color w:val="000000"/>
          <w:sz w:val="28"/>
          <w:szCs w:val="28"/>
        </w:rPr>
        <w:t>Звениговск</w:t>
      </w:r>
      <w:r w:rsidR="006C1425">
        <w:rPr>
          <w:rStyle w:val="a8"/>
          <w:b w:val="0"/>
          <w:color w:val="000000"/>
          <w:sz w:val="28"/>
          <w:szCs w:val="28"/>
        </w:rPr>
        <w:t>ого</w:t>
      </w:r>
      <w:proofErr w:type="spellEnd"/>
      <w:r w:rsidR="006C1425">
        <w:rPr>
          <w:rStyle w:val="a8"/>
          <w:b w:val="0"/>
          <w:color w:val="000000"/>
          <w:sz w:val="28"/>
          <w:szCs w:val="28"/>
        </w:rPr>
        <w:t xml:space="preserve"> муниципального</w:t>
      </w:r>
      <w:r w:rsidRPr="00A97FE7">
        <w:rPr>
          <w:rStyle w:val="a8"/>
          <w:b w:val="0"/>
          <w:color w:val="000000"/>
          <w:sz w:val="28"/>
          <w:szCs w:val="28"/>
        </w:rPr>
        <w:t xml:space="preserve"> район</w:t>
      </w:r>
      <w:r w:rsidR="006C1425">
        <w:rPr>
          <w:rStyle w:val="a8"/>
          <w:b w:val="0"/>
          <w:color w:val="000000"/>
          <w:sz w:val="28"/>
          <w:szCs w:val="28"/>
        </w:rPr>
        <w:t>а</w:t>
      </w:r>
      <w:r w:rsidRPr="00A97FE7">
        <w:rPr>
          <w:rStyle w:val="a8"/>
          <w:b w:val="0"/>
          <w:color w:val="000000"/>
          <w:sz w:val="28"/>
          <w:szCs w:val="28"/>
        </w:rPr>
        <w:t>.</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Должностные оклады заместителей руководителя по учебной работе и по воспитательной работе устанавливаются на </w:t>
      </w:r>
      <w:r w:rsidRPr="00A97FE7">
        <w:rPr>
          <w:rStyle w:val="1pt"/>
          <w:b w:val="0"/>
          <w:color w:val="000000"/>
          <w:sz w:val="28"/>
          <w:szCs w:val="28"/>
        </w:rPr>
        <w:t>20-30</w:t>
      </w:r>
      <w:r w:rsidRPr="00A97FE7">
        <w:rPr>
          <w:rStyle w:val="a8"/>
          <w:b w:val="0"/>
          <w:color w:val="000000"/>
          <w:sz w:val="28"/>
          <w:szCs w:val="28"/>
        </w:rPr>
        <w:t xml:space="preserve"> процентов ниже должностного оклада руководителя этого учреждения. Должностные оклады заместителя руководителя по административно</w:t>
      </w:r>
      <w:r w:rsidR="00990F5F">
        <w:rPr>
          <w:rStyle w:val="a8"/>
          <w:b w:val="0"/>
          <w:color w:val="000000"/>
          <w:sz w:val="28"/>
          <w:szCs w:val="28"/>
        </w:rPr>
        <w:t xml:space="preserve"> </w:t>
      </w:r>
      <w:r w:rsidRPr="00A97FE7">
        <w:rPr>
          <w:rStyle w:val="a8"/>
          <w:b w:val="0"/>
          <w:color w:val="000000"/>
          <w:sz w:val="28"/>
          <w:szCs w:val="28"/>
        </w:rPr>
        <w:t>-</w:t>
      </w:r>
      <w:r w:rsidR="00990F5F">
        <w:rPr>
          <w:rStyle w:val="a8"/>
          <w:b w:val="0"/>
          <w:color w:val="000000"/>
          <w:sz w:val="28"/>
          <w:szCs w:val="28"/>
        </w:rPr>
        <w:t xml:space="preserve"> </w:t>
      </w:r>
      <w:r w:rsidRPr="00A97FE7">
        <w:rPr>
          <w:rStyle w:val="a8"/>
          <w:b w:val="0"/>
          <w:color w:val="000000"/>
          <w:sz w:val="28"/>
          <w:szCs w:val="28"/>
        </w:rPr>
        <w:t>хозяйственной работе учреждения устанавливаются на 30 процентов ниже должностного оклада руководителя этого учреждения.</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Общее количество заместителей руководителя учреждения составляет не более 3 единиц:</w:t>
      </w:r>
    </w:p>
    <w:p w:rsidR="000F5E24" w:rsidRPr="003E348C" w:rsidRDefault="00A27CC8" w:rsidP="000F5E24">
      <w:pPr>
        <w:pStyle w:val="a4"/>
        <w:tabs>
          <w:tab w:val="right" w:pos="6665"/>
          <w:tab w:val="right" w:pos="8779"/>
        </w:tabs>
        <w:spacing w:line="320" w:lineRule="atLeast"/>
        <w:ind w:firstLine="709"/>
        <w:jc w:val="both"/>
        <w:rPr>
          <w:rStyle w:val="a8"/>
          <w:b w:val="0"/>
          <w:color w:val="000000"/>
          <w:sz w:val="28"/>
          <w:szCs w:val="28"/>
        </w:rPr>
      </w:pPr>
      <w:r w:rsidRPr="00A27CC8">
        <w:rPr>
          <w:rStyle w:val="a8"/>
          <w:b w:val="0"/>
          <w:color w:val="000000"/>
          <w:sz w:val="28"/>
          <w:szCs w:val="28"/>
        </w:rPr>
        <w:t>1)</w:t>
      </w:r>
      <w:r w:rsidR="000F5E24" w:rsidRPr="00A97FE7">
        <w:rPr>
          <w:rStyle w:val="a8"/>
          <w:b w:val="0"/>
          <w:color w:val="000000"/>
          <w:sz w:val="28"/>
          <w:szCs w:val="28"/>
        </w:rPr>
        <w:t xml:space="preserve">должность заместителя по учебной работе вводится при контингенте более 150 </w:t>
      </w:r>
      <w:proofErr w:type="gramStart"/>
      <w:r w:rsidR="000F5E24" w:rsidRPr="00A97FE7">
        <w:rPr>
          <w:rStyle w:val="a8"/>
          <w:b w:val="0"/>
          <w:color w:val="000000"/>
          <w:sz w:val="28"/>
          <w:szCs w:val="28"/>
        </w:rPr>
        <w:t>обучающихся</w:t>
      </w:r>
      <w:proofErr w:type="gramEnd"/>
      <w:r w:rsidR="000F5E24" w:rsidRPr="00A97FE7">
        <w:rPr>
          <w:rStyle w:val="a8"/>
          <w:b w:val="0"/>
          <w:color w:val="000000"/>
          <w:sz w:val="28"/>
          <w:szCs w:val="28"/>
        </w:rPr>
        <w:t xml:space="preserve"> - 1 единица. При контингенте более 350 обучающихся и реализации 2 и более направлений (по видам искусств) дополнительных </w:t>
      </w:r>
      <w:proofErr w:type="spellStart"/>
      <w:r w:rsidR="000F5E24" w:rsidRPr="00A97FE7">
        <w:rPr>
          <w:rStyle w:val="a8"/>
          <w:b w:val="0"/>
          <w:color w:val="000000"/>
          <w:sz w:val="28"/>
          <w:szCs w:val="28"/>
        </w:rPr>
        <w:t>предпрофессиональных</w:t>
      </w:r>
      <w:proofErr w:type="spellEnd"/>
      <w:r w:rsidR="000F5E24" w:rsidRPr="00A97FE7">
        <w:rPr>
          <w:rStyle w:val="a8"/>
          <w:b w:val="0"/>
          <w:color w:val="000000"/>
          <w:sz w:val="28"/>
          <w:szCs w:val="28"/>
        </w:rPr>
        <w:t xml:space="preserve"> программ, образовательных программ среднего профессионального образования по согласованию с Отделом культуры администрации </w:t>
      </w:r>
      <w:proofErr w:type="spellStart"/>
      <w:r w:rsidR="000F5E24" w:rsidRPr="00A97FE7">
        <w:rPr>
          <w:rStyle w:val="a8"/>
          <w:b w:val="0"/>
          <w:color w:val="000000"/>
          <w:sz w:val="28"/>
          <w:szCs w:val="28"/>
        </w:rPr>
        <w:t>Звениговск</w:t>
      </w:r>
      <w:r w:rsidR="00F21593">
        <w:rPr>
          <w:rStyle w:val="a8"/>
          <w:b w:val="0"/>
          <w:color w:val="000000"/>
          <w:sz w:val="28"/>
          <w:szCs w:val="28"/>
        </w:rPr>
        <w:t>ого</w:t>
      </w:r>
      <w:proofErr w:type="spellEnd"/>
      <w:r w:rsidR="00F21593">
        <w:rPr>
          <w:rStyle w:val="a8"/>
          <w:b w:val="0"/>
          <w:color w:val="000000"/>
          <w:sz w:val="28"/>
          <w:szCs w:val="28"/>
        </w:rPr>
        <w:t xml:space="preserve"> муниципального района</w:t>
      </w:r>
      <w:r w:rsidR="000F5E24" w:rsidRPr="00A97FE7">
        <w:rPr>
          <w:rStyle w:val="a8"/>
          <w:b w:val="0"/>
          <w:color w:val="000000"/>
          <w:sz w:val="28"/>
          <w:szCs w:val="28"/>
        </w:rPr>
        <w:t xml:space="preserve"> может быть введена дополнительно 1 единица заместител</w:t>
      </w:r>
      <w:r w:rsidR="003E348C">
        <w:rPr>
          <w:rStyle w:val="a8"/>
          <w:b w:val="0"/>
          <w:color w:val="000000"/>
          <w:sz w:val="28"/>
          <w:szCs w:val="28"/>
        </w:rPr>
        <w:t>я по учебно-методической работе</w:t>
      </w:r>
      <w:r w:rsidR="003E348C" w:rsidRPr="003E348C">
        <w:rPr>
          <w:rStyle w:val="a8"/>
          <w:b w:val="0"/>
          <w:color w:val="000000"/>
          <w:sz w:val="28"/>
          <w:szCs w:val="28"/>
        </w:rPr>
        <w:t>;</w:t>
      </w:r>
    </w:p>
    <w:p w:rsidR="000F5E24" w:rsidRPr="00A97FE7" w:rsidRDefault="00A27CC8" w:rsidP="000F5E24">
      <w:pPr>
        <w:pStyle w:val="a4"/>
        <w:spacing w:line="320" w:lineRule="atLeast"/>
        <w:ind w:firstLine="709"/>
        <w:jc w:val="both"/>
        <w:rPr>
          <w:rStyle w:val="a8"/>
          <w:b w:val="0"/>
          <w:color w:val="000000"/>
          <w:sz w:val="28"/>
          <w:szCs w:val="28"/>
        </w:rPr>
      </w:pPr>
      <w:r w:rsidRPr="00A27CC8">
        <w:rPr>
          <w:rStyle w:val="a8"/>
          <w:b w:val="0"/>
          <w:color w:val="000000"/>
          <w:sz w:val="28"/>
          <w:szCs w:val="28"/>
        </w:rPr>
        <w:t>2)</w:t>
      </w:r>
      <w:r w:rsidR="000F5E24" w:rsidRPr="00A97FE7">
        <w:rPr>
          <w:rStyle w:val="a8"/>
          <w:b w:val="0"/>
          <w:color w:val="000000"/>
          <w:sz w:val="28"/>
          <w:szCs w:val="28"/>
        </w:rPr>
        <w:t>должность заместителя по воспитательной работе вводится в подведомственных организациях среднего профессионального образования;</w:t>
      </w:r>
    </w:p>
    <w:p w:rsidR="000F5E24" w:rsidRPr="00A97FE7" w:rsidRDefault="00A27CC8" w:rsidP="000F5E24">
      <w:pPr>
        <w:pStyle w:val="a4"/>
        <w:tabs>
          <w:tab w:val="right" w:pos="6665"/>
          <w:tab w:val="right" w:pos="8779"/>
        </w:tabs>
        <w:spacing w:line="320" w:lineRule="atLeast"/>
        <w:ind w:firstLine="709"/>
        <w:jc w:val="both"/>
        <w:rPr>
          <w:b w:val="0"/>
          <w:szCs w:val="28"/>
        </w:rPr>
      </w:pPr>
      <w:r w:rsidRPr="00A27CC8">
        <w:rPr>
          <w:rStyle w:val="a8"/>
          <w:b w:val="0"/>
          <w:color w:val="000000"/>
          <w:sz w:val="28"/>
          <w:szCs w:val="28"/>
        </w:rPr>
        <w:lastRenderedPageBreak/>
        <w:t>3)</w:t>
      </w:r>
      <w:r w:rsidR="000F5E24" w:rsidRPr="00A97FE7">
        <w:rPr>
          <w:rStyle w:val="a8"/>
          <w:b w:val="0"/>
          <w:color w:val="000000"/>
          <w:sz w:val="28"/>
          <w:szCs w:val="28"/>
        </w:rPr>
        <w:t xml:space="preserve">должность заместителя по административно-хозяйственной работе вводится по согласованию с Отделом культуры администрации </w:t>
      </w:r>
      <w:proofErr w:type="spellStart"/>
      <w:r w:rsidR="000F5E24" w:rsidRPr="00A97FE7">
        <w:rPr>
          <w:rStyle w:val="a8"/>
          <w:b w:val="0"/>
          <w:color w:val="000000"/>
          <w:sz w:val="28"/>
          <w:szCs w:val="28"/>
        </w:rPr>
        <w:t>Звениговск</w:t>
      </w:r>
      <w:r w:rsidR="00E81AC2">
        <w:rPr>
          <w:rStyle w:val="a8"/>
          <w:b w:val="0"/>
          <w:color w:val="000000"/>
          <w:sz w:val="28"/>
          <w:szCs w:val="28"/>
        </w:rPr>
        <w:t>ого</w:t>
      </w:r>
      <w:proofErr w:type="spellEnd"/>
      <w:r w:rsidR="000F5E24" w:rsidRPr="00A97FE7">
        <w:rPr>
          <w:rStyle w:val="a8"/>
          <w:b w:val="0"/>
          <w:color w:val="000000"/>
          <w:sz w:val="28"/>
          <w:szCs w:val="28"/>
        </w:rPr>
        <w:t xml:space="preserve"> муниципальн</w:t>
      </w:r>
      <w:r w:rsidR="00E81AC2">
        <w:rPr>
          <w:rStyle w:val="a8"/>
          <w:b w:val="0"/>
          <w:color w:val="000000"/>
          <w:sz w:val="28"/>
          <w:szCs w:val="28"/>
        </w:rPr>
        <w:t xml:space="preserve">ого района </w:t>
      </w:r>
      <w:r w:rsidR="000F5E24" w:rsidRPr="00A97FE7">
        <w:rPr>
          <w:rStyle w:val="a8"/>
          <w:b w:val="0"/>
          <w:color w:val="000000"/>
          <w:sz w:val="28"/>
          <w:szCs w:val="28"/>
        </w:rPr>
        <w:t xml:space="preserve"> при наличии одного или нескольких зданий, закрепленных за учреждением на праве оперативного управления.</w:t>
      </w:r>
    </w:p>
    <w:p w:rsidR="000F5E24" w:rsidRDefault="000F5E24" w:rsidP="000F5E24">
      <w:pPr>
        <w:pStyle w:val="ConsPlusTitle"/>
        <w:ind w:firstLine="720"/>
        <w:jc w:val="both"/>
      </w:pPr>
    </w:p>
    <w:p w:rsidR="000F5E24" w:rsidRPr="00984A0C" w:rsidRDefault="000F5E24" w:rsidP="000F5E24">
      <w:pPr>
        <w:jc w:val="center"/>
        <w:rPr>
          <w:bCs/>
          <w:sz w:val="28"/>
          <w:szCs w:val="28"/>
        </w:rPr>
      </w:pPr>
      <w:r w:rsidRPr="0036622E">
        <w:rPr>
          <w:sz w:val="28"/>
          <w:szCs w:val="28"/>
        </w:rPr>
        <w:t>9.</w:t>
      </w:r>
      <w:r w:rsidR="004760AB">
        <w:rPr>
          <w:bCs/>
          <w:sz w:val="28"/>
          <w:szCs w:val="28"/>
        </w:rPr>
        <w:t>Другие вопросы оплаты труда</w:t>
      </w:r>
    </w:p>
    <w:p w:rsidR="000F5E24" w:rsidRDefault="000F5E24" w:rsidP="000F5E24">
      <w:pPr>
        <w:rPr>
          <w:b/>
          <w:bCs/>
          <w:sz w:val="28"/>
          <w:szCs w:val="28"/>
        </w:rPr>
      </w:pPr>
    </w:p>
    <w:p w:rsidR="000F5E24" w:rsidRDefault="000F5E24" w:rsidP="000F5E24">
      <w:pPr>
        <w:pStyle w:val="justify2"/>
        <w:spacing w:before="0" w:after="0"/>
        <w:ind w:firstLine="709"/>
        <w:jc w:val="both"/>
        <w:rPr>
          <w:sz w:val="28"/>
          <w:szCs w:val="28"/>
        </w:rPr>
      </w:pPr>
      <w:r>
        <w:rPr>
          <w:sz w:val="28"/>
          <w:szCs w:val="28"/>
        </w:rPr>
        <w:t>9.1.</w:t>
      </w:r>
      <w:r>
        <w:rPr>
          <w:sz w:val="28"/>
          <w:szCs w:val="28"/>
          <w:lang w:val="en-US"/>
        </w:rPr>
        <w:t> </w:t>
      </w:r>
      <w:r>
        <w:rPr>
          <w:sz w:val="28"/>
          <w:szCs w:val="28"/>
        </w:rPr>
        <w:t xml:space="preserve">Работникам учреждений, занимающим должности </w:t>
      </w:r>
      <w:r w:rsidR="0066066D">
        <w:rPr>
          <w:sz w:val="28"/>
          <w:szCs w:val="28"/>
        </w:rPr>
        <w:t>педагогических работников</w:t>
      </w:r>
      <w:r>
        <w:rPr>
          <w:sz w:val="28"/>
          <w:szCs w:val="28"/>
        </w:rPr>
        <w:t>, присваивается квалификационная категория по итогам аттестации при условии их соответствия занимаемой должности.</w:t>
      </w:r>
    </w:p>
    <w:p w:rsidR="000F5E24" w:rsidRDefault="000F5E24" w:rsidP="000F5E24">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0F5E24" w:rsidRDefault="000F5E24" w:rsidP="000F5E24">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0F5E24" w:rsidRDefault="000F5E24" w:rsidP="000F5E24">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0F5E24" w:rsidRDefault="000F5E24" w:rsidP="000F5E24">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0F5E24" w:rsidRDefault="000F5E24" w:rsidP="000F5E24">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по истечению пятилетнего срока со дня ее присвоения.</w:t>
      </w:r>
    </w:p>
    <w:p w:rsidR="000F5E24" w:rsidRDefault="000F5E24" w:rsidP="000F5E24">
      <w:pPr>
        <w:pStyle w:val="justify2"/>
        <w:spacing w:before="0" w:after="0"/>
        <w:ind w:firstLine="680"/>
        <w:jc w:val="both"/>
        <w:rPr>
          <w:sz w:val="28"/>
          <w:szCs w:val="28"/>
        </w:rPr>
      </w:pPr>
      <w:r>
        <w:rPr>
          <w:sz w:val="28"/>
          <w:szCs w:val="28"/>
        </w:rPr>
        <w:t>По инициативе руководителя  учреждения может назначаться внеочередная переаттестация.</w:t>
      </w:r>
    </w:p>
    <w:p w:rsidR="000F5E24" w:rsidRDefault="000F5E24" w:rsidP="000F5E24">
      <w:pPr>
        <w:pStyle w:val="justify2"/>
        <w:spacing w:before="0" w:after="0"/>
        <w:ind w:firstLine="680"/>
        <w:jc w:val="both"/>
        <w:rPr>
          <w:sz w:val="28"/>
          <w:szCs w:val="28"/>
        </w:rPr>
      </w:pPr>
      <w:r>
        <w:rPr>
          <w:sz w:val="28"/>
          <w:szCs w:val="28"/>
        </w:rPr>
        <w:t xml:space="preserve">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 </w:t>
      </w:r>
    </w:p>
    <w:p w:rsidR="00E34A8B" w:rsidRDefault="000F5E24" w:rsidP="000F5E24">
      <w:pPr>
        <w:ind w:firstLine="708"/>
        <w:jc w:val="both"/>
        <w:rPr>
          <w:sz w:val="28"/>
          <w:szCs w:val="28"/>
        </w:rPr>
      </w:pPr>
      <w:r>
        <w:rPr>
          <w:sz w:val="28"/>
          <w:szCs w:val="28"/>
        </w:rPr>
        <w:t xml:space="preserve">9.2. Из фонда оплаты труда работникам оказывается материальная помощь. Решение об оказании материальной помощи и ее конкретных </w:t>
      </w:r>
      <w:r w:rsidR="0004429C">
        <w:rPr>
          <w:sz w:val="28"/>
          <w:szCs w:val="28"/>
        </w:rPr>
        <w:t>размерах принимает руководитель</w:t>
      </w:r>
      <w:r>
        <w:rPr>
          <w:sz w:val="28"/>
          <w:szCs w:val="28"/>
        </w:rPr>
        <w:t xml:space="preserve"> учреждения на основании письменного заявления работника. </w:t>
      </w:r>
      <w:r w:rsidR="00E34A8B">
        <w:rPr>
          <w:sz w:val="28"/>
          <w:szCs w:val="28"/>
        </w:rPr>
        <w:t xml:space="preserve">         </w:t>
      </w:r>
    </w:p>
    <w:p w:rsidR="000F5E24" w:rsidRDefault="00E34A8B" w:rsidP="00E34A8B">
      <w:pPr>
        <w:jc w:val="both"/>
        <w:rPr>
          <w:sz w:val="28"/>
          <w:szCs w:val="28"/>
        </w:rPr>
      </w:pPr>
      <w:r>
        <w:rPr>
          <w:sz w:val="28"/>
          <w:szCs w:val="28"/>
        </w:rPr>
        <w:t xml:space="preserve">         9.3.</w:t>
      </w:r>
      <w:r w:rsidR="000F5E24">
        <w:rPr>
          <w:sz w:val="28"/>
          <w:szCs w:val="28"/>
        </w:rPr>
        <w:t xml:space="preserve">Размер устанавливается как в абсолютном значении, так и в процентном </w:t>
      </w:r>
      <w:r w:rsidR="00E6043A">
        <w:rPr>
          <w:sz w:val="28"/>
          <w:szCs w:val="28"/>
        </w:rPr>
        <w:t>отношении к должностному окладу</w:t>
      </w:r>
      <w:r w:rsidR="00A3509E">
        <w:rPr>
          <w:sz w:val="28"/>
          <w:szCs w:val="28"/>
        </w:rPr>
        <w:t>. Основания для выплаты материальной помощи указаны в коллективном договоре.</w:t>
      </w:r>
    </w:p>
    <w:p w:rsidR="000F5E24" w:rsidRDefault="000F5E24" w:rsidP="000F5E24">
      <w:pPr>
        <w:ind w:firstLine="708"/>
        <w:jc w:val="both"/>
        <w:rPr>
          <w:sz w:val="28"/>
          <w:szCs w:val="28"/>
        </w:rPr>
      </w:pPr>
      <w:r>
        <w:rPr>
          <w:sz w:val="28"/>
          <w:szCs w:val="28"/>
        </w:rPr>
        <w:t xml:space="preserve">9.4. По должностям </w:t>
      </w:r>
      <w:r w:rsidR="00D93AB4">
        <w:rPr>
          <w:sz w:val="28"/>
          <w:szCs w:val="28"/>
        </w:rPr>
        <w:t>(</w:t>
      </w:r>
      <w:r>
        <w:rPr>
          <w:sz w:val="28"/>
          <w:szCs w:val="28"/>
        </w:rPr>
        <w:t>профессиям</w:t>
      </w:r>
      <w:r w:rsidR="00D93AB4">
        <w:rPr>
          <w:sz w:val="28"/>
          <w:szCs w:val="28"/>
        </w:rPr>
        <w:t>) рабочих</w:t>
      </w:r>
      <w:r>
        <w:rPr>
          <w:sz w:val="28"/>
          <w:szCs w:val="28"/>
        </w:rPr>
        <w:t xml:space="preserve">, должностные оклады которых не определены настоящим Положением, должностные оклады устанавливаются по решению руководителя  учреждения в размере не более чем базовый оклад по </w:t>
      </w:r>
      <w:r>
        <w:rPr>
          <w:sz w:val="28"/>
          <w:szCs w:val="28"/>
        </w:rPr>
        <w:lastRenderedPageBreak/>
        <w:t>профессиональной квалификационной группе «Общеотраслевые должности служащих третьего уровня».</w:t>
      </w:r>
    </w:p>
    <w:p w:rsidR="000F5E24" w:rsidRDefault="000F5E24" w:rsidP="000F5E24">
      <w:pPr>
        <w:ind w:firstLine="720"/>
        <w:jc w:val="both"/>
        <w:rPr>
          <w:sz w:val="28"/>
          <w:szCs w:val="28"/>
        </w:rPr>
      </w:pPr>
      <w:r>
        <w:rPr>
          <w:sz w:val="28"/>
          <w:szCs w:val="28"/>
        </w:rPr>
        <w:t xml:space="preserve">9.5. 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w:t>
      </w:r>
      <w:proofErr w:type="gramStart"/>
      <w:r>
        <w:rPr>
          <w:sz w:val="28"/>
          <w:szCs w:val="28"/>
        </w:rPr>
        <w:t>размера оплаты труда</w:t>
      </w:r>
      <w:proofErr w:type="gramEnd"/>
      <w:r>
        <w:rPr>
          <w:sz w:val="28"/>
          <w:szCs w:val="28"/>
        </w:rPr>
        <w:t>.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rsidR="000F5E24" w:rsidRDefault="000F5E24" w:rsidP="000F5E24">
      <w:pPr>
        <w:autoSpaceDE w:val="0"/>
        <w:ind w:firstLine="708"/>
        <w:jc w:val="both"/>
        <w:rPr>
          <w:sz w:val="28"/>
          <w:szCs w:val="28"/>
        </w:rPr>
      </w:pPr>
      <w:r>
        <w:rPr>
          <w:sz w:val="28"/>
          <w:szCs w:val="28"/>
        </w:rPr>
        <w:t>9.6. </w:t>
      </w:r>
      <w:proofErr w:type="gramStart"/>
      <w:r>
        <w:rPr>
          <w:sz w:val="28"/>
          <w:szCs w:val="28"/>
        </w:rPr>
        <w:t>Фонд оплаты труда учреждений формируется из должностных окладов, полученных в результате тарификации должностей, предусмотренных штатным расписанием (занятые и вакантные), выплат компенсационного, стимулирующего характера и других выплат, установленных 4-8 настоящего Положения, а также выплат за исполнение обязанностей временно отсутствующего работника (на время очередного и других отпусков, временной нетрудоспособности).</w:t>
      </w:r>
      <w:proofErr w:type="gramEnd"/>
    </w:p>
    <w:p w:rsidR="000F5E24" w:rsidRDefault="000F5E24" w:rsidP="000F5E24">
      <w:pPr>
        <w:pStyle w:val="3"/>
        <w:shd w:val="clear" w:color="auto" w:fill="auto"/>
        <w:spacing w:after="0" w:line="295" w:lineRule="exact"/>
        <w:ind w:firstLine="660"/>
        <w:jc w:val="both"/>
        <w:rPr>
          <w:sz w:val="28"/>
          <w:szCs w:val="28"/>
        </w:rPr>
      </w:pPr>
      <w:r>
        <w:rPr>
          <w:sz w:val="28"/>
          <w:szCs w:val="28"/>
        </w:rPr>
        <w:t xml:space="preserve">9.7. Штатное расписание учреждения ежегодно утверждается руководителем учреждения и согласовывается с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w:t>
      </w:r>
      <w:r w:rsidR="00A83A3F" w:rsidRPr="00A83A3F">
        <w:rPr>
          <w:rStyle w:val="11"/>
          <w:sz w:val="28"/>
          <w:szCs w:val="28"/>
        </w:rPr>
        <w:t>ого</w:t>
      </w:r>
      <w:r>
        <w:rPr>
          <w:rStyle w:val="11"/>
          <w:sz w:val="28"/>
          <w:szCs w:val="28"/>
        </w:rPr>
        <w:t xml:space="preserve"> район</w:t>
      </w:r>
      <w:r w:rsidR="00A83A3F">
        <w:rPr>
          <w:rStyle w:val="11"/>
          <w:sz w:val="28"/>
          <w:szCs w:val="28"/>
        </w:rPr>
        <w:t>а</w:t>
      </w:r>
      <w:r>
        <w:rPr>
          <w:sz w:val="28"/>
          <w:szCs w:val="28"/>
        </w:rPr>
        <w:t>.</w:t>
      </w:r>
    </w:p>
    <w:p w:rsidR="000F5E24" w:rsidRDefault="000F5E24" w:rsidP="000F5E24">
      <w:pPr>
        <w:pStyle w:val="3"/>
        <w:shd w:val="clear" w:color="auto" w:fill="auto"/>
        <w:spacing w:after="0" w:line="295" w:lineRule="exact"/>
        <w:ind w:firstLine="660"/>
        <w:jc w:val="both"/>
        <w:rPr>
          <w:color w:val="000000"/>
          <w:szCs w:val="28"/>
        </w:rPr>
      </w:pPr>
      <w:r>
        <w:rPr>
          <w:sz w:val="28"/>
          <w:szCs w:val="28"/>
        </w:rPr>
        <w:t xml:space="preserve">9.8. Численный состав работников учреждения должен быть достаточным для гарантированного выполнения </w:t>
      </w:r>
      <w:r w:rsidR="00DD096F">
        <w:rPr>
          <w:sz w:val="28"/>
          <w:szCs w:val="28"/>
        </w:rPr>
        <w:t>муниципального задания на оказание муниципаль</w:t>
      </w:r>
      <w:r>
        <w:rPr>
          <w:sz w:val="28"/>
          <w:szCs w:val="28"/>
        </w:rPr>
        <w:t xml:space="preserve">ных услуг (выполнение работ), установленного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муниципального района</w:t>
      </w:r>
      <w:r>
        <w:rPr>
          <w:rStyle w:val="11"/>
          <w:sz w:val="28"/>
          <w:szCs w:val="28"/>
        </w:rPr>
        <w:t>.</w:t>
      </w:r>
    </w:p>
    <w:p w:rsidR="000F5E24" w:rsidRPr="00965E21" w:rsidRDefault="000F5E24" w:rsidP="000F5E24">
      <w:pPr>
        <w:autoSpaceDE w:val="0"/>
        <w:ind w:firstLine="708"/>
        <w:jc w:val="both"/>
        <w:rPr>
          <w:sz w:val="28"/>
          <w:szCs w:val="28"/>
        </w:rPr>
      </w:pPr>
    </w:p>
    <w:p w:rsidR="000F5E24" w:rsidRDefault="000F5E24" w:rsidP="000F5E24">
      <w:pPr>
        <w:autoSpaceDE w:val="0"/>
        <w:jc w:val="center"/>
        <w:rPr>
          <w:sz w:val="28"/>
          <w:szCs w:val="28"/>
        </w:rPr>
      </w:pPr>
      <w:r>
        <w:rPr>
          <w:sz w:val="28"/>
          <w:szCs w:val="28"/>
        </w:rPr>
        <w:t>______________</w:t>
      </w:r>
    </w:p>
    <w:p w:rsidR="000F5E24" w:rsidRDefault="000F5E24" w:rsidP="000F5E24"/>
    <w:tbl>
      <w:tblPr>
        <w:tblW w:w="0" w:type="auto"/>
        <w:tblInd w:w="3840" w:type="dxa"/>
        <w:tblLayout w:type="fixed"/>
        <w:tblLook w:val="0000"/>
      </w:tblPr>
      <w:tblGrid>
        <w:gridCol w:w="5580"/>
      </w:tblGrid>
      <w:tr w:rsidR="000F5E24" w:rsidTr="00A97FE7">
        <w:tc>
          <w:tcPr>
            <w:tcW w:w="5580" w:type="dxa"/>
            <w:shd w:val="clear" w:color="auto" w:fill="auto"/>
          </w:tcPr>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0F5E24" w:rsidRDefault="000F5E24" w:rsidP="00984CDD">
            <w:pPr>
              <w:autoSpaceDE w:val="0"/>
              <w:ind w:left="555"/>
              <w:rPr>
                <w:sz w:val="28"/>
                <w:szCs w:val="28"/>
              </w:rPr>
            </w:pPr>
            <w:r>
              <w:rPr>
                <w:sz w:val="28"/>
                <w:szCs w:val="28"/>
              </w:rPr>
              <w:t>ПРИЛОЖЕНИЕ № 1</w:t>
            </w:r>
          </w:p>
          <w:p w:rsidR="000F5E24" w:rsidRDefault="000F5E24" w:rsidP="008C292F">
            <w:pPr>
              <w:autoSpaceDE w:val="0"/>
              <w:ind w:left="555"/>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w:t>
            </w:r>
            <w:r w:rsidR="0079302C">
              <w:rPr>
                <w:sz w:val="28"/>
                <w:szCs w:val="28"/>
              </w:rPr>
              <w:t>а</w:t>
            </w:r>
            <w:r>
              <w:rPr>
                <w:sz w:val="28"/>
                <w:szCs w:val="28"/>
              </w:rPr>
              <w:t xml:space="preserve"> </w:t>
            </w:r>
            <w:proofErr w:type="spellStart"/>
            <w:r>
              <w:rPr>
                <w:sz w:val="28"/>
                <w:szCs w:val="28"/>
              </w:rPr>
              <w:t>Звениговск</w:t>
            </w:r>
            <w:r w:rsidR="008C292F">
              <w:rPr>
                <w:sz w:val="28"/>
                <w:szCs w:val="28"/>
              </w:rPr>
              <w:t>ого</w:t>
            </w:r>
            <w:proofErr w:type="spellEnd"/>
            <w:r>
              <w:rPr>
                <w:sz w:val="28"/>
                <w:szCs w:val="28"/>
              </w:rPr>
              <w:t xml:space="preserve"> муниципал</w:t>
            </w:r>
            <w:r w:rsidR="008C292F">
              <w:rPr>
                <w:sz w:val="28"/>
                <w:szCs w:val="28"/>
              </w:rPr>
              <w:t>ьного</w:t>
            </w:r>
            <w:r>
              <w:rPr>
                <w:sz w:val="28"/>
                <w:szCs w:val="28"/>
              </w:rPr>
              <w:t xml:space="preserve"> район</w:t>
            </w:r>
            <w:r w:rsidR="008C292F">
              <w:rPr>
                <w:sz w:val="28"/>
                <w:szCs w:val="28"/>
              </w:rPr>
              <w:t>а</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p>
    <w:p w:rsidR="000F5E24" w:rsidRPr="00984CDD" w:rsidRDefault="000F5E24" w:rsidP="000F5E24">
      <w:pPr>
        <w:autoSpaceDE w:val="0"/>
        <w:jc w:val="center"/>
        <w:rPr>
          <w:sz w:val="28"/>
          <w:szCs w:val="28"/>
        </w:rPr>
      </w:pPr>
      <w:proofErr w:type="gramStart"/>
      <w:r w:rsidRPr="00984CDD">
        <w:rPr>
          <w:sz w:val="28"/>
          <w:szCs w:val="28"/>
        </w:rPr>
        <w:t>П</w:t>
      </w:r>
      <w:proofErr w:type="gramEnd"/>
      <w:r w:rsidRPr="00984CDD">
        <w:rPr>
          <w:sz w:val="28"/>
          <w:szCs w:val="28"/>
        </w:rPr>
        <w:t xml:space="preserve"> О Р Я Д О К </w:t>
      </w:r>
    </w:p>
    <w:p w:rsidR="000F5E24" w:rsidRPr="00984CDD" w:rsidRDefault="000F5E24" w:rsidP="000F5E24">
      <w:pPr>
        <w:autoSpaceDE w:val="0"/>
        <w:jc w:val="center"/>
        <w:rPr>
          <w:sz w:val="28"/>
          <w:szCs w:val="28"/>
        </w:rPr>
      </w:pPr>
      <w:r w:rsidRPr="00984CDD">
        <w:rPr>
          <w:sz w:val="28"/>
          <w:szCs w:val="28"/>
        </w:rPr>
        <w:t>определения стажа педагогической работы</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1. Основным документом для определения стажа педагогической работы является трудовая книжка.</w:t>
      </w:r>
    </w:p>
    <w:p w:rsidR="000F5E24" w:rsidRDefault="000F5E24" w:rsidP="000F5E24">
      <w:pPr>
        <w:autoSpaceDE w:val="0"/>
        <w:ind w:firstLine="708"/>
        <w:jc w:val="both"/>
        <w:rPr>
          <w:sz w:val="28"/>
          <w:szCs w:val="28"/>
        </w:rPr>
      </w:pPr>
      <w:r>
        <w:rPr>
          <w:sz w:val="28"/>
          <w:szCs w:val="28"/>
        </w:rPr>
        <w:t>2. 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так далее). Справки должны содержать данные о наименовании образовательной организации, должности и времени работы в этой должности, дате выдачи справки, а также сведения, на основании которых выдана справка о работе.</w:t>
      </w:r>
    </w:p>
    <w:p w:rsidR="000F5E24" w:rsidRDefault="000F5E24" w:rsidP="000F5E24">
      <w:pPr>
        <w:autoSpaceDE w:val="0"/>
        <w:ind w:firstLine="708"/>
        <w:jc w:val="both"/>
        <w:rPr>
          <w:sz w:val="28"/>
          <w:szCs w:val="28"/>
        </w:rPr>
      </w:pPr>
      <w:r>
        <w:rPr>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0F5E24" w:rsidRDefault="000F5E24" w:rsidP="000F5E24">
      <w:pPr>
        <w:autoSpaceDE w:val="0"/>
        <w:ind w:firstLine="708"/>
        <w:jc w:val="both"/>
        <w:rPr>
          <w:sz w:val="28"/>
          <w:szCs w:val="28"/>
        </w:rPr>
      </w:pPr>
      <w:r>
        <w:rPr>
          <w:sz w:val="28"/>
          <w:szCs w:val="28"/>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организации, могут принимать показания свидетелей, знавших работника по совместной работе в одной системе.</w:t>
      </w:r>
    </w:p>
    <w:p w:rsidR="000F5E24" w:rsidRDefault="000F5E24" w:rsidP="000F5E24">
      <w:pPr>
        <w:autoSpaceDE w:val="0"/>
        <w:ind w:firstLine="708"/>
        <w:jc w:val="both"/>
        <w:rPr>
          <w:sz w:val="28"/>
          <w:szCs w:val="28"/>
        </w:rPr>
      </w:pPr>
      <w:r>
        <w:rPr>
          <w:sz w:val="28"/>
          <w:szCs w:val="28"/>
        </w:rPr>
        <w:t>В стаж педагогической работы засчитывается работа на должностях, определенных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F5E24" w:rsidRDefault="000F5E24" w:rsidP="000F5E24">
      <w:pPr>
        <w:autoSpaceDE w:val="0"/>
        <w:ind w:firstLine="708"/>
        <w:jc w:val="both"/>
        <w:rPr>
          <w:sz w:val="28"/>
          <w:szCs w:val="28"/>
        </w:rPr>
      </w:pPr>
      <w:r>
        <w:rPr>
          <w:sz w:val="28"/>
          <w:szCs w:val="28"/>
        </w:rPr>
        <w:lastRenderedPageBreak/>
        <w:t>3. Педагогическим работникам в стаж педагогической работы засчитывается без всяких условий и ограничений:</w:t>
      </w:r>
    </w:p>
    <w:p w:rsidR="000F5E24" w:rsidRDefault="000F5E24" w:rsidP="000F5E24">
      <w:pPr>
        <w:autoSpaceDE w:val="0"/>
        <w:ind w:firstLine="708"/>
        <w:jc w:val="both"/>
        <w:rPr>
          <w:sz w:val="28"/>
          <w:szCs w:val="28"/>
        </w:rPr>
      </w:pPr>
      <w:r>
        <w:rPr>
          <w:sz w:val="28"/>
          <w:szCs w:val="28"/>
        </w:rPr>
        <w:t>3.1.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0F5E24" w:rsidRDefault="000F5E24" w:rsidP="000F5E24">
      <w:pPr>
        <w:autoSpaceDE w:val="0"/>
        <w:ind w:firstLine="708"/>
        <w:jc w:val="both"/>
        <w:rPr>
          <w:sz w:val="28"/>
          <w:szCs w:val="28"/>
        </w:rPr>
      </w:pPr>
      <w:r>
        <w:rPr>
          <w:sz w:val="28"/>
          <w:szCs w:val="28"/>
        </w:rPr>
        <w:t>3.2. Время работы в должности заведующего фильмотекой и методиста фильмотеки.</w:t>
      </w:r>
    </w:p>
    <w:p w:rsidR="000F5E24" w:rsidRDefault="000F5E24" w:rsidP="000F5E24">
      <w:pPr>
        <w:autoSpaceDE w:val="0"/>
        <w:ind w:firstLine="708"/>
        <w:jc w:val="both"/>
        <w:rPr>
          <w:sz w:val="28"/>
          <w:szCs w:val="28"/>
        </w:rPr>
      </w:pPr>
      <w:r>
        <w:rPr>
          <w:sz w:val="28"/>
          <w:szCs w:val="28"/>
        </w:rPr>
        <w:t>4. 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0F5E24" w:rsidRDefault="000F5E24" w:rsidP="000F5E24">
      <w:pPr>
        <w:autoSpaceDE w:val="0"/>
        <w:ind w:firstLine="708"/>
        <w:jc w:val="both"/>
        <w:rPr>
          <w:sz w:val="28"/>
          <w:szCs w:val="28"/>
        </w:rPr>
      </w:pPr>
      <w:r>
        <w:rPr>
          <w:sz w:val="28"/>
          <w:szCs w:val="28"/>
        </w:rPr>
        <w:t xml:space="preserve">4.1.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11" w:history="1">
        <w:r w:rsidRPr="00587D3A">
          <w:rPr>
            <w:rStyle w:val="a3"/>
            <w:color w:val="auto"/>
            <w:sz w:val="28"/>
            <w:szCs w:val="28"/>
            <w:u w:val="none"/>
          </w:rPr>
          <w:t>подпункте 3.1</w:t>
        </w:r>
      </w:hyperlink>
      <w:r>
        <w:rPr>
          <w:sz w:val="28"/>
          <w:szCs w:val="28"/>
        </w:rPr>
        <w:t xml:space="preserve"> пункта 3 настоящего Порядка;</w:t>
      </w:r>
    </w:p>
    <w:p w:rsidR="000F5E24" w:rsidRDefault="000F5E24" w:rsidP="000F5E24">
      <w:pPr>
        <w:autoSpaceDE w:val="0"/>
        <w:ind w:firstLine="708"/>
        <w:jc w:val="both"/>
        <w:rPr>
          <w:sz w:val="28"/>
          <w:szCs w:val="28"/>
        </w:rPr>
      </w:pPr>
      <w:r>
        <w:rPr>
          <w:sz w:val="28"/>
          <w:szCs w:val="28"/>
        </w:rPr>
        <w:t>4.2. </w:t>
      </w:r>
      <w:proofErr w:type="gramStart"/>
      <w:r>
        <w:rPr>
          <w:sz w:val="28"/>
          <w:szCs w:val="28"/>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Pr>
          <w:sz w:val="28"/>
          <w:szCs w:val="28"/>
        </w:rPr>
        <w:t>профтехобразования</w:t>
      </w:r>
      <w:proofErr w:type="spellEnd"/>
      <w:r>
        <w:rPr>
          <w:sz w:val="28"/>
          <w:szCs w:val="28"/>
        </w:rPr>
        <w:t>);</w:t>
      </w:r>
      <w:proofErr w:type="gramEnd"/>
      <w:r>
        <w:rPr>
          <w:sz w:val="28"/>
          <w:szCs w:val="28"/>
        </w:rPr>
        <w:t xml:space="preserve"> </w:t>
      </w:r>
      <w:proofErr w:type="gramStart"/>
      <w:r>
        <w:rPr>
          <w:sz w:val="28"/>
          <w:szCs w:val="28"/>
        </w:rPr>
        <w:t>комиссиях</w:t>
      </w:r>
      <w:proofErr w:type="gramEnd"/>
      <w:r>
        <w:rPr>
          <w:sz w:val="28"/>
          <w:szCs w:val="28"/>
        </w:rPr>
        <w:t xml:space="preserve">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0F5E24" w:rsidRDefault="000F5E24" w:rsidP="000F5E24">
      <w:pPr>
        <w:autoSpaceDE w:val="0"/>
        <w:ind w:firstLine="708"/>
        <w:jc w:val="both"/>
        <w:rPr>
          <w:sz w:val="28"/>
          <w:szCs w:val="28"/>
        </w:rPr>
      </w:pPr>
      <w:r>
        <w:rPr>
          <w:sz w:val="28"/>
          <w:szCs w:val="28"/>
        </w:rPr>
        <w:t xml:space="preserve">4.3. Время </w:t>
      </w:r>
      <w:proofErr w:type="gramStart"/>
      <w:r>
        <w:rPr>
          <w:sz w:val="28"/>
          <w:szCs w:val="28"/>
        </w:rPr>
        <w:t>обучения (по</w:t>
      </w:r>
      <w:proofErr w:type="gramEnd"/>
      <w:r>
        <w:rPr>
          <w:sz w:val="28"/>
          <w:szCs w:val="28"/>
        </w:rPr>
        <w:t xml:space="preserve"> очной форме) в аспирантуре,</w:t>
      </w:r>
      <w:r w:rsidRPr="00257CE0">
        <w:rPr>
          <w:sz w:val="28"/>
          <w:szCs w:val="28"/>
        </w:rPr>
        <w:t xml:space="preserve"> </w:t>
      </w:r>
      <w:r>
        <w:rPr>
          <w:sz w:val="28"/>
          <w:szCs w:val="28"/>
        </w:rPr>
        <w:t>профессиональных образовательных организациях и образовательных организациях высшего образования, имеющих государственную аккредитацию.</w:t>
      </w:r>
    </w:p>
    <w:p w:rsidR="000F5E24" w:rsidRDefault="00994919" w:rsidP="000F5E24">
      <w:pPr>
        <w:autoSpaceDE w:val="0"/>
        <w:ind w:firstLine="708"/>
        <w:jc w:val="both"/>
        <w:rPr>
          <w:sz w:val="28"/>
          <w:szCs w:val="28"/>
        </w:rPr>
      </w:pPr>
      <w:r>
        <w:rPr>
          <w:sz w:val="28"/>
          <w:szCs w:val="28"/>
        </w:rPr>
        <w:t>5</w:t>
      </w:r>
      <w:r w:rsidR="000F5E24">
        <w:rPr>
          <w:sz w:val="28"/>
          <w:szCs w:val="28"/>
        </w:rPr>
        <w:t>.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rsidR="000F5E24" w:rsidRDefault="00994919" w:rsidP="000F5E24">
      <w:pPr>
        <w:autoSpaceDE w:val="0"/>
        <w:ind w:firstLine="708"/>
        <w:jc w:val="both"/>
        <w:rPr>
          <w:sz w:val="28"/>
          <w:szCs w:val="28"/>
        </w:rPr>
      </w:pPr>
      <w:r>
        <w:rPr>
          <w:sz w:val="28"/>
          <w:szCs w:val="28"/>
        </w:rPr>
        <w:t>6</w:t>
      </w:r>
      <w:r w:rsidR="000F5E24">
        <w:rPr>
          <w:sz w:val="28"/>
          <w:szCs w:val="28"/>
        </w:rPr>
        <w:t>. Работникам организаций, не являющихся образовательными организациями,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объем педагогической работы в одной или нескольких образовательных организациях составляет не менее 180 часов в учебном году.</w:t>
      </w:r>
    </w:p>
    <w:p w:rsidR="000F5E24" w:rsidRDefault="000F5E24" w:rsidP="000F5E24">
      <w:pPr>
        <w:autoSpaceDE w:val="0"/>
        <w:ind w:firstLine="708"/>
        <w:jc w:val="both"/>
      </w:pPr>
      <w:r>
        <w:rPr>
          <w:sz w:val="28"/>
          <w:szCs w:val="28"/>
        </w:rPr>
        <w:t>При этом в педагогический стаж засчитываются только те месяцы, в течение которых выполнялась педагогическая работа.</w:t>
      </w:r>
    </w:p>
    <w:p w:rsidR="000F5E24" w:rsidRDefault="000F5E24" w:rsidP="000F5E24">
      <w:pPr>
        <w:autoSpaceDE w:val="0"/>
        <w:jc w:val="both"/>
      </w:pPr>
    </w:p>
    <w:p w:rsidR="000F5E24" w:rsidRDefault="000F5E24" w:rsidP="00994919">
      <w:pPr>
        <w:autoSpaceDE w:val="0"/>
        <w:jc w:val="center"/>
      </w:pPr>
      <w:r>
        <w:t>________________</w:t>
      </w:r>
    </w:p>
    <w:p w:rsidR="000F5E24" w:rsidRDefault="000F5E24" w:rsidP="000F5E24">
      <w:r>
        <w:br w:type="page"/>
      </w:r>
    </w:p>
    <w:tbl>
      <w:tblPr>
        <w:tblW w:w="0" w:type="auto"/>
        <w:tblInd w:w="4080" w:type="dxa"/>
        <w:tblLayout w:type="fixed"/>
        <w:tblLook w:val="0000"/>
      </w:tblPr>
      <w:tblGrid>
        <w:gridCol w:w="5580"/>
      </w:tblGrid>
      <w:tr w:rsidR="000F5E24" w:rsidTr="00A97FE7">
        <w:tc>
          <w:tcPr>
            <w:tcW w:w="5580" w:type="dxa"/>
            <w:shd w:val="clear" w:color="auto" w:fill="auto"/>
          </w:tcPr>
          <w:p w:rsidR="000F5E24" w:rsidRDefault="000F5E24" w:rsidP="00A97FE7">
            <w:pPr>
              <w:autoSpaceDE w:val="0"/>
              <w:rPr>
                <w:sz w:val="28"/>
                <w:szCs w:val="28"/>
              </w:rPr>
            </w:pPr>
            <w:r>
              <w:lastRenderedPageBreak/>
              <w:br w:type="page"/>
            </w:r>
            <w:r>
              <w:rPr>
                <w:sz w:val="28"/>
                <w:szCs w:val="28"/>
              </w:rPr>
              <w:t>ПРИЛОЖЕНИЕ № 2</w:t>
            </w:r>
          </w:p>
          <w:p w:rsidR="000F5E24" w:rsidRDefault="000F5E24" w:rsidP="00100DA5">
            <w:pPr>
              <w:autoSpaceDE w:val="0"/>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w:t>
            </w:r>
            <w:r w:rsidR="00E957F1">
              <w:rPr>
                <w:sz w:val="28"/>
                <w:szCs w:val="28"/>
              </w:rPr>
              <w:t>а</w:t>
            </w:r>
            <w:r>
              <w:rPr>
                <w:sz w:val="28"/>
                <w:szCs w:val="28"/>
              </w:rPr>
              <w:t xml:space="preserve"> </w:t>
            </w:r>
            <w:proofErr w:type="spellStart"/>
            <w:r w:rsidR="00100DA5">
              <w:rPr>
                <w:sz w:val="28"/>
                <w:szCs w:val="28"/>
              </w:rPr>
              <w:t>Звениговского</w:t>
            </w:r>
            <w:proofErr w:type="spellEnd"/>
            <w:r w:rsidR="00100DA5">
              <w:rPr>
                <w:sz w:val="28"/>
                <w:szCs w:val="28"/>
              </w:rPr>
              <w:t xml:space="preserve"> муниципального</w:t>
            </w:r>
            <w:r>
              <w:rPr>
                <w:sz w:val="28"/>
                <w:szCs w:val="28"/>
              </w:rPr>
              <w:t xml:space="preserve"> район</w:t>
            </w:r>
            <w:r w:rsidR="00100DA5">
              <w:rPr>
                <w:sz w:val="28"/>
                <w:szCs w:val="28"/>
              </w:rPr>
              <w:t>а</w:t>
            </w:r>
          </w:p>
        </w:tc>
      </w:tr>
    </w:tbl>
    <w:p w:rsidR="000F5E24" w:rsidRDefault="000F5E24" w:rsidP="000F5E24">
      <w:pPr>
        <w:autoSpaceDE w:val="0"/>
        <w:ind w:firstLine="708"/>
        <w:jc w:val="both"/>
        <w:rPr>
          <w:sz w:val="28"/>
          <w:szCs w:val="28"/>
        </w:rPr>
      </w:pPr>
    </w:p>
    <w:p w:rsidR="000F5E24" w:rsidRPr="0004429C" w:rsidRDefault="000F5E24" w:rsidP="000F5E24">
      <w:pPr>
        <w:jc w:val="center"/>
        <w:rPr>
          <w:bCs/>
          <w:sz w:val="28"/>
          <w:szCs w:val="28"/>
        </w:rPr>
      </w:pPr>
      <w:proofErr w:type="gramStart"/>
      <w:r w:rsidRPr="0004429C">
        <w:rPr>
          <w:bCs/>
          <w:sz w:val="28"/>
          <w:szCs w:val="28"/>
        </w:rPr>
        <w:t>П</w:t>
      </w:r>
      <w:proofErr w:type="gramEnd"/>
      <w:r w:rsidRPr="0004429C">
        <w:rPr>
          <w:bCs/>
          <w:sz w:val="28"/>
          <w:szCs w:val="28"/>
        </w:rPr>
        <w:t xml:space="preserve"> Е Р Е Ч Е Н Ь</w:t>
      </w:r>
    </w:p>
    <w:p w:rsidR="000F5E24" w:rsidRPr="0004429C" w:rsidRDefault="000F5E24" w:rsidP="000F5E24">
      <w:pPr>
        <w:jc w:val="center"/>
        <w:rPr>
          <w:sz w:val="28"/>
          <w:szCs w:val="28"/>
        </w:rPr>
      </w:pPr>
      <w:r w:rsidRPr="0004429C">
        <w:rPr>
          <w:bCs/>
          <w:sz w:val="28"/>
          <w:szCs w:val="28"/>
        </w:rPr>
        <w:t xml:space="preserve">должностей рабочих, привлекаемых для </w:t>
      </w:r>
      <w:r w:rsidRPr="0004429C">
        <w:rPr>
          <w:sz w:val="28"/>
          <w:szCs w:val="28"/>
        </w:rPr>
        <w:t>выполнения важных</w:t>
      </w:r>
    </w:p>
    <w:p w:rsidR="000F5E24" w:rsidRPr="0004429C" w:rsidRDefault="000F5E24" w:rsidP="000F5E24">
      <w:pPr>
        <w:jc w:val="center"/>
        <w:rPr>
          <w:sz w:val="28"/>
          <w:szCs w:val="28"/>
        </w:rPr>
      </w:pPr>
      <w:r w:rsidRPr="0004429C">
        <w:rPr>
          <w:sz w:val="28"/>
          <w:szCs w:val="28"/>
        </w:rPr>
        <w:t>(особо важных) и ответственных (особо ответственных) работ</w:t>
      </w:r>
    </w:p>
    <w:p w:rsidR="000F5E24" w:rsidRDefault="000F5E24" w:rsidP="000F5E24">
      <w:pPr>
        <w:autoSpaceDE w:val="0"/>
        <w:ind w:firstLine="708"/>
        <w:jc w:val="both"/>
        <w:rPr>
          <w:sz w:val="28"/>
          <w:szCs w:val="28"/>
        </w:rPr>
      </w:pPr>
    </w:p>
    <w:p w:rsidR="0004429C" w:rsidRDefault="0004429C"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духовых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пианино и роялей</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Настройщик-регулировщик смычковых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щипковых инструментов</w:t>
      </w:r>
    </w:p>
    <w:p w:rsidR="000F5E24" w:rsidRDefault="000F5E24" w:rsidP="000F5E24">
      <w:pPr>
        <w:autoSpaceDE w:val="0"/>
        <w:ind w:firstLine="708"/>
        <w:jc w:val="both"/>
        <w:rPr>
          <w:sz w:val="28"/>
          <w:szCs w:val="28"/>
        </w:rPr>
      </w:pPr>
    </w:p>
    <w:p w:rsidR="000F5E24" w:rsidRPr="000F5E24" w:rsidRDefault="000F5E24" w:rsidP="000F5E24">
      <w:pPr>
        <w:autoSpaceDE w:val="0"/>
        <w:ind w:firstLine="708"/>
        <w:jc w:val="both"/>
        <w:rPr>
          <w:sz w:val="28"/>
          <w:szCs w:val="28"/>
        </w:rPr>
      </w:pPr>
      <w:r>
        <w:rPr>
          <w:sz w:val="28"/>
          <w:szCs w:val="28"/>
        </w:rPr>
        <w:t>Настройщик язычковых инструментов</w:t>
      </w:r>
    </w:p>
    <w:p w:rsidR="000F5E24" w:rsidRPr="000F5E24" w:rsidRDefault="000F5E24" w:rsidP="000F5E24">
      <w:pPr>
        <w:autoSpaceDE w:val="0"/>
        <w:ind w:firstLine="708"/>
        <w:jc w:val="both"/>
        <w:rPr>
          <w:sz w:val="28"/>
          <w:szCs w:val="28"/>
        </w:rPr>
      </w:pPr>
    </w:p>
    <w:p w:rsidR="000F5E24" w:rsidRDefault="000F5E24" w:rsidP="000F5E24">
      <w:pPr>
        <w:autoSpaceDE w:val="0"/>
        <w:jc w:val="center"/>
      </w:pPr>
      <w:r>
        <w:rPr>
          <w:sz w:val="28"/>
          <w:szCs w:val="28"/>
        </w:rPr>
        <w:t>______________</w:t>
      </w:r>
    </w:p>
    <w:p w:rsidR="000F5E24" w:rsidRDefault="000F5E24" w:rsidP="000F5E24">
      <w:pPr>
        <w:ind w:left="3544"/>
        <w:rPr>
          <w:sz w:val="28"/>
          <w:szCs w:val="28"/>
        </w:rPr>
      </w:pPr>
      <w:r>
        <w:br w:type="page"/>
      </w:r>
      <w:r>
        <w:rPr>
          <w:sz w:val="28"/>
          <w:szCs w:val="28"/>
        </w:rPr>
        <w:lastRenderedPageBreak/>
        <w:t>Приложение № 3</w:t>
      </w:r>
    </w:p>
    <w:p w:rsidR="000F5E24" w:rsidRDefault="000F5E24" w:rsidP="000F5E24">
      <w:pPr>
        <w:pStyle w:val="3"/>
        <w:shd w:val="clear" w:color="auto" w:fill="auto"/>
        <w:spacing w:after="0" w:line="240" w:lineRule="auto"/>
        <w:ind w:left="3540" w:firstLine="0"/>
        <w:jc w:val="both"/>
        <w:rPr>
          <w:sz w:val="28"/>
          <w:szCs w:val="28"/>
        </w:rPr>
      </w:pPr>
      <w:r>
        <w:rPr>
          <w:sz w:val="28"/>
          <w:szCs w:val="28"/>
        </w:rPr>
        <w:t>к Положению об оплате труда работников</w:t>
      </w:r>
    </w:p>
    <w:p w:rsidR="000F5E24" w:rsidRDefault="000F5E24" w:rsidP="000F5E24">
      <w:pPr>
        <w:pStyle w:val="3"/>
        <w:shd w:val="clear" w:color="auto" w:fill="auto"/>
        <w:spacing w:after="0" w:line="240" w:lineRule="auto"/>
        <w:ind w:left="3540" w:firstLine="0"/>
        <w:jc w:val="both"/>
        <w:rPr>
          <w:sz w:val="28"/>
          <w:szCs w:val="28"/>
        </w:rPr>
      </w:pPr>
      <w:r>
        <w:rPr>
          <w:sz w:val="28"/>
          <w:szCs w:val="28"/>
        </w:rPr>
        <w:t>муниципальных образовательных</w:t>
      </w:r>
    </w:p>
    <w:p w:rsidR="000F5E24" w:rsidRDefault="000F5E24" w:rsidP="000F5E24">
      <w:pPr>
        <w:pStyle w:val="3"/>
        <w:shd w:val="clear" w:color="auto" w:fill="auto"/>
        <w:spacing w:after="0" w:line="240" w:lineRule="auto"/>
        <w:ind w:left="3540" w:firstLine="0"/>
        <w:jc w:val="both"/>
        <w:rPr>
          <w:sz w:val="28"/>
          <w:szCs w:val="28"/>
        </w:rPr>
      </w:pPr>
      <w:r>
        <w:rPr>
          <w:sz w:val="28"/>
          <w:szCs w:val="28"/>
        </w:rPr>
        <w:t>учреждений дополнительного образования</w:t>
      </w:r>
    </w:p>
    <w:p w:rsidR="000F5E24" w:rsidRDefault="000F5E24" w:rsidP="000F5E24">
      <w:pPr>
        <w:pStyle w:val="3"/>
        <w:shd w:val="clear" w:color="auto" w:fill="auto"/>
        <w:spacing w:after="0" w:line="240" w:lineRule="auto"/>
        <w:ind w:left="3540" w:firstLine="0"/>
        <w:jc w:val="both"/>
        <w:rPr>
          <w:sz w:val="28"/>
          <w:szCs w:val="28"/>
        </w:rPr>
      </w:pPr>
      <w:r>
        <w:rPr>
          <w:sz w:val="28"/>
          <w:szCs w:val="28"/>
        </w:rPr>
        <w:t xml:space="preserve">детей, реализующих </w:t>
      </w:r>
      <w:proofErr w:type="gramStart"/>
      <w:r>
        <w:rPr>
          <w:sz w:val="28"/>
          <w:szCs w:val="28"/>
        </w:rPr>
        <w:t>дополнительные</w:t>
      </w:r>
      <w:proofErr w:type="gramEnd"/>
    </w:p>
    <w:p w:rsidR="000F5E24" w:rsidRDefault="000F5E24" w:rsidP="000F5E24">
      <w:pPr>
        <w:pStyle w:val="3"/>
        <w:shd w:val="clear" w:color="auto" w:fill="auto"/>
        <w:spacing w:after="0" w:line="240" w:lineRule="auto"/>
        <w:ind w:left="3540" w:firstLine="0"/>
        <w:jc w:val="both"/>
        <w:rPr>
          <w:sz w:val="28"/>
          <w:szCs w:val="28"/>
        </w:rPr>
      </w:pPr>
      <w:proofErr w:type="spellStart"/>
      <w:r>
        <w:rPr>
          <w:sz w:val="28"/>
          <w:szCs w:val="28"/>
        </w:rPr>
        <w:t>предпрофессиональные</w:t>
      </w:r>
      <w:proofErr w:type="spellEnd"/>
    </w:p>
    <w:p w:rsidR="000F5E24" w:rsidRDefault="000F5E24" w:rsidP="000F5E24">
      <w:pPr>
        <w:pStyle w:val="3"/>
        <w:shd w:val="clear" w:color="auto" w:fill="auto"/>
        <w:spacing w:after="0" w:line="240" w:lineRule="auto"/>
        <w:ind w:left="3540" w:firstLine="0"/>
        <w:jc w:val="both"/>
        <w:rPr>
          <w:sz w:val="28"/>
          <w:szCs w:val="28"/>
        </w:rPr>
      </w:pPr>
      <w:r>
        <w:rPr>
          <w:sz w:val="28"/>
          <w:szCs w:val="28"/>
        </w:rPr>
        <w:t>общеобразовательные программы в области</w:t>
      </w:r>
    </w:p>
    <w:p w:rsidR="000F5E24" w:rsidRDefault="000F5E24" w:rsidP="000F5E24">
      <w:pPr>
        <w:pStyle w:val="3"/>
        <w:shd w:val="clear" w:color="auto" w:fill="auto"/>
        <w:spacing w:after="0" w:line="240" w:lineRule="auto"/>
        <w:ind w:left="3540" w:firstLine="0"/>
        <w:jc w:val="both"/>
      </w:pPr>
      <w:r>
        <w:rPr>
          <w:sz w:val="28"/>
          <w:szCs w:val="28"/>
        </w:rPr>
        <w:t>искусств</w:t>
      </w:r>
      <w:r w:rsidR="00E957F1">
        <w:rPr>
          <w:sz w:val="28"/>
          <w:szCs w:val="28"/>
        </w:rPr>
        <w:t>а</w:t>
      </w:r>
      <w:r>
        <w:rPr>
          <w:sz w:val="28"/>
          <w:szCs w:val="28"/>
        </w:rPr>
        <w:t xml:space="preserve"> </w:t>
      </w:r>
      <w:proofErr w:type="spellStart"/>
      <w:r w:rsidR="00C46226">
        <w:rPr>
          <w:sz w:val="28"/>
          <w:szCs w:val="28"/>
        </w:rPr>
        <w:t>З</w:t>
      </w:r>
      <w:r>
        <w:rPr>
          <w:sz w:val="28"/>
          <w:szCs w:val="28"/>
        </w:rPr>
        <w:t>вениговск</w:t>
      </w:r>
      <w:r w:rsidR="00C46226">
        <w:rPr>
          <w:sz w:val="28"/>
          <w:szCs w:val="28"/>
        </w:rPr>
        <w:t>ого</w:t>
      </w:r>
      <w:proofErr w:type="spellEnd"/>
      <w:r>
        <w:rPr>
          <w:sz w:val="28"/>
          <w:szCs w:val="28"/>
        </w:rPr>
        <w:t xml:space="preserve"> муниципальн</w:t>
      </w:r>
      <w:r w:rsidR="00C46226">
        <w:rPr>
          <w:sz w:val="28"/>
          <w:szCs w:val="28"/>
        </w:rPr>
        <w:t>ого</w:t>
      </w:r>
      <w:r>
        <w:rPr>
          <w:sz w:val="28"/>
          <w:szCs w:val="28"/>
        </w:rPr>
        <w:t xml:space="preserve"> район</w:t>
      </w:r>
      <w:r w:rsidR="00C46226">
        <w:rPr>
          <w:sz w:val="28"/>
          <w:szCs w:val="28"/>
        </w:rPr>
        <w:t>а</w:t>
      </w:r>
    </w:p>
    <w:p w:rsidR="000F5E24" w:rsidRDefault="000F5E24" w:rsidP="00F232F5">
      <w:pPr>
        <w:pStyle w:val="3"/>
        <w:shd w:val="clear" w:color="auto" w:fill="auto"/>
        <w:spacing w:after="0" w:line="240" w:lineRule="auto"/>
        <w:ind w:firstLine="0"/>
        <w:jc w:val="both"/>
      </w:pPr>
    </w:p>
    <w:p w:rsidR="000F5E24" w:rsidRDefault="000F5E24" w:rsidP="00F232F5">
      <w:pPr>
        <w:pStyle w:val="3"/>
        <w:shd w:val="clear" w:color="auto" w:fill="auto"/>
        <w:spacing w:after="0" w:line="240" w:lineRule="auto"/>
        <w:ind w:firstLine="0"/>
        <w:jc w:val="both"/>
      </w:pPr>
    </w:p>
    <w:p w:rsidR="000F5E24" w:rsidRPr="00F232F5" w:rsidRDefault="000F5E24" w:rsidP="00F232F5">
      <w:pPr>
        <w:pStyle w:val="ConsPlusTitle"/>
        <w:jc w:val="center"/>
        <w:rPr>
          <w:b w:val="0"/>
        </w:rPr>
      </w:pPr>
      <w:r w:rsidRPr="00F232F5">
        <w:rPr>
          <w:b w:val="0"/>
        </w:rPr>
        <w:t>ОБЪЕМНЫЕ ПОКАЗАТЕЛИ</w:t>
      </w:r>
    </w:p>
    <w:p w:rsidR="000F5E24" w:rsidRPr="00F232F5" w:rsidRDefault="000F5E24" w:rsidP="00F232F5">
      <w:pPr>
        <w:pStyle w:val="ConsPlusTitle"/>
        <w:jc w:val="center"/>
        <w:rPr>
          <w:b w:val="0"/>
        </w:rPr>
      </w:pPr>
    </w:p>
    <w:p w:rsidR="000F5E24" w:rsidRPr="00F232F5" w:rsidRDefault="000F5E24" w:rsidP="00F232F5">
      <w:pPr>
        <w:pStyle w:val="30"/>
        <w:shd w:val="clear" w:color="auto" w:fill="auto"/>
        <w:spacing w:before="0" w:after="0" w:line="240" w:lineRule="auto"/>
        <w:ind w:firstLine="0"/>
        <w:rPr>
          <w:b w:val="0"/>
          <w:sz w:val="28"/>
          <w:szCs w:val="28"/>
        </w:rPr>
      </w:pPr>
      <w:r w:rsidRPr="00F232F5">
        <w:rPr>
          <w:b w:val="0"/>
          <w:sz w:val="28"/>
          <w:szCs w:val="28"/>
        </w:rPr>
        <w:t xml:space="preserve">деятельности образовательных организаций, подведомственных Отделу культуры администрации </w:t>
      </w:r>
      <w:proofErr w:type="spellStart"/>
      <w:r w:rsidR="0050198A">
        <w:rPr>
          <w:b w:val="0"/>
          <w:sz w:val="28"/>
          <w:szCs w:val="28"/>
        </w:rPr>
        <w:t>Звениговского</w:t>
      </w:r>
      <w:proofErr w:type="spellEnd"/>
      <w:r w:rsidR="0050198A">
        <w:rPr>
          <w:b w:val="0"/>
          <w:sz w:val="28"/>
          <w:szCs w:val="28"/>
        </w:rPr>
        <w:t xml:space="preserve"> муниципального района</w:t>
      </w:r>
      <w:r w:rsidRPr="00F232F5">
        <w:rPr>
          <w:b w:val="0"/>
          <w:sz w:val="28"/>
          <w:szCs w:val="28"/>
        </w:rPr>
        <w:t>, и порядок отнесения их к группам по оплате труда руководителей</w:t>
      </w:r>
    </w:p>
    <w:p w:rsidR="000F5E24" w:rsidRPr="00F232F5" w:rsidRDefault="000F5E24" w:rsidP="00F232F5">
      <w:pPr>
        <w:pStyle w:val="30"/>
        <w:shd w:val="clear" w:color="auto" w:fill="auto"/>
        <w:spacing w:before="0" w:after="0" w:line="240" w:lineRule="auto"/>
        <w:ind w:firstLine="0"/>
        <w:rPr>
          <w:b w:val="0"/>
          <w:sz w:val="28"/>
          <w:szCs w:val="28"/>
        </w:rPr>
      </w:pPr>
    </w:p>
    <w:p w:rsidR="000F5E24" w:rsidRPr="00F232F5" w:rsidRDefault="000F5E24" w:rsidP="00F232F5">
      <w:pPr>
        <w:pStyle w:val="30"/>
        <w:shd w:val="clear" w:color="auto" w:fill="auto"/>
        <w:spacing w:before="0" w:after="0" w:line="240" w:lineRule="auto"/>
        <w:ind w:firstLine="0"/>
        <w:rPr>
          <w:b w:val="0"/>
          <w:szCs w:val="28"/>
        </w:rPr>
      </w:pPr>
      <w:r w:rsidRPr="00F232F5">
        <w:rPr>
          <w:b w:val="0"/>
          <w:sz w:val="28"/>
          <w:szCs w:val="28"/>
        </w:rPr>
        <w:t>I. Объемные показатели деятельности образовательных организаций, подведомственных</w:t>
      </w:r>
      <w:r w:rsidR="00A83564">
        <w:rPr>
          <w:b w:val="0"/>
          <w:sz w:val="28"/>
          <w:szCs w:val="28"/>
        </w:rPr>
        <w:t xml:space="preserve"> Отделу культуры администрации </w:t>
      </w:r>
      <w:proofErr w:type="spellStart"/>
      <w:r w:rsidR="00A83564">
        <w:rPr>
          <w:b w:val="0"/>
          <w:sz w:val="28"/>
          <w:szCs w:val="28"/>
        </w:rPr>
        <w:t>Звениговского</w:t>
      </w:r>
      <w:proofErr w:type="spellEnd"/>
      <w:r w:rsidR="00A83564">
        <w:rPr>
          <w:b w:val="0"/>
          <w:sz w:val="28"/>
          <w:szCs w:val="28"/>
        </w:rPr>
        <w:t xml:space="preserve"> муниципального</w:t>
      </w:r>
      <w:r w:rsidRPr="00F232F5">
        <w:rPr>
          <w:b w:val="0"/>
          <w:sz w:val="28"/>
          <w:szCs w:val="28"/>
        </w:rPr>
        <w:t xml:space="preserve"> район</w:t>
      </w:r>
      <w:r w:rsidR="00A83564">
        <w:rPr>
          <w:b w:val="0"/>
          <w:sz w:val="28"/>
          <w:szCs w:val="28"/>
        </w:rPr>
        <w:t>а</w:t>
      </w:r>
    </w:p>
    <w:p w:rsidR="000F5E24" w:rsidRDefault="000F5E24" w:rsidP="00F232F5">
      <w:pPr>
        <w:autoSpaceDE w:val="0"/>
        <w:jc w:val="both"/>
        <w:rPr>
          <w:b/>
          <w:szCs w:val="28"/>
        </w:rPr>
      </w:pPr>
    </w:p>
    <w:p w:rsidR="000F5E24" w:rsidRDefault="00F232F5" w:rsidP="0004429C">
      <w:pPr>
        <w:pStyle w:val="3"/>
        <w:shd w:val="clear" w:color="auto" w:fill="auto"/>
        <w:tabs>
          <w:tab w:val="left" w:pos="1058"/>
        </w:tabs>
        <w:spacing w:after="0" w:line="240" w:lineRule="auto"/>
        <w:ind w:firstLine="709"/>
        <w:jc w:val="both"/>
        <w:rPr>
          <w:szCs w:val="28"/>
        </w:rPr>
      </w:pPr>
      <w:r>
        <w:rPr>
          <w:sz w:val="28"/>
          <w:szCs w:val="28"/>
        </w:rPr>
        <w:t>1.</w:t>
      </w:r>
      <w:r w:rsidR="000F5E24">
        <w:rPr>
          <w:sz w:val="28"/>
          <w:szCs w:val="28"/>
        </w:rPr>
        <w:t>1</w:t>
      </w:r>
      <w:r>
        <w:rPr>
          <w:sz w:val="28"/>
          <w:szCs w:val="28"/>
        </w:rPr>
        <w:t>.</w:t>
      </w:r>
      <w:r w:rsidR="000F5E24">
        <w:rPr>
          <w:b/>
          <w:sz w:val="28"/>
          <w:szCs w:val="28"/>
        </w:rPr>
        <w:t> </w:t>
      </w:r>
      <w:r w:rsidR="000F5E24">
        <w:rPr>
          <w:sz w:val="28"/>
          <w:szCs w:val="28"/>
        </w:rPr>
        <w:t xml:space="preserve">Объемные показатели деятельности муниципальных учреждений </w:t>
      </w:r>
      <w:proofErr w:type="spellStart"/>
      <w:r w:rsidR="000F5E24">
        <w:rPr>
          <w:sz w:val="28"/>
          <w:szCs w:val="28"/>
        </w:rPr>
        <w:t>Звениговского</w:t>
      </w:r>
      <w:proofErr w:type="spellEnd"/>
      <w:r w:rsidR="000F5E24">
        <w:rPr>
          <w:sz w:val="28"/>
          <w:szCs w:val="28"/>
        </w:rPr>
        <w:t xml:space="preserve"> района, относящихся к муниципальным образовательным организациям </w:t>
      </w:r>
      <w:proofErr w:type="spellStart"/>
      <w:r w:rsidR="000F5E24">
        <w:rPr>
          <w:sz w:val="28"/>
          <w:szCs w:val="28"/>
        </w:rPr>
        <w:t>Звениговского</w:t>
      </w:r>
      <w:proofErr w:type="spellEnd"/>
      <w:r w:rsidR="000F5E24">
        <w:rPr>
          <w:sz w:val="28"/>
          <w:szCs w:val="28"/>
        </w:rPr>
        <w:t xml:space="preserve"> района, подведомственные Отделу культуры администрации </w:t>
      </w:r>
      <w:proofErr w:type="spellStart"/>
      <w:r w:rsidR="000F5E24">
        <w:rPr>
          <w:sz w:val="28"/>
          <w:szCs w:val="28"/>
        </w:rPr>
        <w:t>Звениговск</w:t>
      </w:r>
      <w:r w:rsidR="000813FD">
        <w:rPr>
          <w:sz w:val="28"/>
          <w:szCs w:val="28"/>
        </w:rPr>
        <w:t>ого</w:t>
      </w:r>
      <w:proofErr w:type="spellEnd"/>
      <w:r w:rsidR="000F5E24">
        <w:rPr>
          <w:sz w:val="28"/>
          <w:szCs w:val="28"/>
        </w:rPr>
        <w:t xml:space="preserve"> муниципальн</w:t>
      </w:r>
      <w:r w:rsidR="000813FD">
        <w:rPr>
          <w:sz w:val="28"/>
          <w:szCs w:val="28"/>
        </w:rPr>
        <w:t>ого</w:t>
      </w:r>
      <w:r w:rsidR="000F5E24">
        <w:rPr>
          <w:sz w:val="28"/>
          <w:szCs w:val="28"/>
        </w:rPr>
        <w:t xml:space="preserve"> район</w:t>
      </w:r>
      <w:r w:rsidR="000813FD">
        <w:rPr>
          <w:sz w:val="28"/>
          <w:szCs w:val="28"/>
        </w:rPr>
        <w:t>а</w:t>
      </w:r>
      <w:r w:rsidR="000F5E24">
        <w:rPr>
          <w:sz w:val="28"/>
          <w:szCs w:val="28"/>
        </w:rPr>
        <w:t xml:space="preserve"> (далее - образовательная организация), характеризуют масштаб руководства образовательной организацией.</w:t>
      </w:r>
    </w:p>
    <w:p w:rsidR="000F5E24" w:rsidRDefault="000F5E24" w:rsidP="000F5E24">
      <w:pPr>
        <w:autoSpaceDE w:val="0"/>
        <w:ind w:firstLine="708"/>
        <w:jc w:val="both"/>
        <w:rPr>
          <w:sz w:val="28"/>
          <w:szCs w:val="28"/>
        </w:rPr>
      </w:pPr>
      <w:r w:rsidRPr="00F232F5">
        <w:rPr>
          <w:sz w:val="28"/>
          <w:szCs w:val="28"/>
        </w:rPr>
        <w:t>1.2. Объем деятельности каждого учреждения при определении группы по оплате труда руководителей оценивается в баллах по следующим показателям:</w:t>
      </w:r>
    </w:p>
    <w:p w:rsidR="00130C19" w:rsidRDefault="00130C19" w:rsidP="000F5E24">
      <w:pPr>
        <w:autoSpaceDE w:val="0"/>
        <w:ind w:firstLine="708"/>
        <w:jc w:val="both"/>
        <w:rPr>
          <w:sz w:val="28"/>
          <w:szCs w:val="28"/>
        </w:rPr>
      </w:pPr>
    </w:p>
    <w:tbl>
      <w:tblPr>
        <w:tblW w:w="0" w:type="auto"/>
        <w:tblCellMar>
          <w:left w:w="0" w:type="dxa"/>
          <w:right w:w="0" w:type="dxa"/>
        </w:tblCellMar>
        <w:tblLook w:val="04A0"/>
      </w:tblPr>
      <w:tblGrid>
        <w:gridCol w:w="2047"/>
        <w:gridCol w:w="3324"/>
        <w:gridCol w:w="3149"/>
        <w:gridCol w:w="1699"/>
      </w:tblGrid>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Наименование</w:t>
            </w:r>
          </w:p>
          <w:p w:rsidR="00B323E5" w:rsidRPr="00B323E5"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показателя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Условия расчета балло</w:t>
            </w:r>
            <w:r>
              <w:rPr>
                <w:color w:val="2D2D2D"/>
                <w:sz w:val="28"/>
                <w:szCs w:val="28"/>
                <w:lang w:eastAsia="ru-RU"/>
              </w:rPr>
              <w:t>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130C19">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Количество баллов</w:t>
            </w:r>
            <w:r>
              <w:rPr>
                <w:color w:val="2D2D2D"/>
                <w:sz w:val="28"/>
                <w:szCs w:val="28"/>
                <w:lang w:eastAsia="ru-RU"/>
              </w:rPr>
              <w:t xml:space="preserve">       </w:t>
            </w:r>
          </w:p>
        </w:tc>
      </w:tr>
      <w:tr w:rsidR="00130C19"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42BFE" w:rsidRPr="00B323E5" w:rsidRDefault="00B323E5" w:rsidP="00571CB1">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1. Контингент </w:t>
            </w:r>
            <w:proofErr w:type="gramStart"/>
            <w:r w:rsidRPr="00B323E5">
              <w:rPr>
                <w:color w:val="2D2D2D"/>
                <w:sz w:val="28"/>
                <w:szCs w:val="28"/>
                <w:lang w:eastAsia="ru-RU"/>
              </w:rPr>
              <w:t>обучающихся</w:t>
            </w:r>
            <w:proofErr w:type="gramEnd"/>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571CB1" w:rsidRDefault="00B323E5" w:rsidP="00B323E5">
            <w:pPr>
              <w:suppressAutoHyphens w:val="0"/>
              <w:spacing w:line="315" w:lineRule="atLeast"/>
              <w:textAlignment w:val="baseline"/>
              <w:rPr>
                <w:color w:val="2D2D2D"/>
                <w:sz w:val="28"/>
                <w:szCs w:val="28"/>
                <w:lang w:eastAsia="ru-RU"/>
              </w:rPr>
            </w:pPr>
            <w:r w:rsidRPr="00571CB1">
              <w:rPr>
                <w:color w:val="2D2D2D"/>
                <w:sz w:val="28"/>
                <w:szCs w:val="28"/>
                <w:lang w:eastAsia="ru-RU"/>
              </w:rPr>
              <w:t>Количество обучающихся в организациях дополнительного образования, профессиональных образовательных организациях</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из расчета 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образовательных организациях обучающихся, </w:t>
            </w:r>
            <w:r w:rsidRPr="00B323E5">
              <w:rPr>
                <w:color w:val="2D2D2D"/>
                <w:sz w:val="28"/>
                <w:szCs w:val="28"/>
                <w:lang w:eastAsia="ru-RU"/>
              </w:rPr>
              <w:lastRenderedPageBreak/>
              <w:t>находящихся на полном государственном обеспечении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обучающихся, получающих образование по договорам об оказании платных образовательных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выпускников организаций дополнительного образования, поступивших в профессиональные образовательные организации в области иску</w:t>
            </w:r>
            <w:proofErr w:type="gramStart"/>
            <w:r w:rsidRPr="00B323E5">
              <w:rPr>
                <w:color w:val="2D2D2D"/>
                <w:sz w:val="28"/>
                <w:szCs w:val="28"/>
                <w:lang w:eastAsia="ru-RU"/>
              </w:rPr>
              <w:t>сств в т</w:t>
            </w:r>
            <w:proofErr w:type="gramEnd"/>
            <w:r w:rsidRPr="00B323E5">
              <w:rPr>
                <w:color w:val="2D2D2D"/>
                <w:sz w:val="28"/>
                <w:szCs w:val="28"/>
                <w:lang w:eastAsia="ru-RU"/>
              </w:rPr>
              <w:t>екущем году</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трудоустроившегося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Количество </w:t>
            </w:r>
            <w:proofErr w:type="gramStart"/>
            <w:r w:rsidRPr="00B323E5">
              <w:rPr>
                <w:color w:val="2D2D2D"/>
                <w:sz w:val="28"/>
                <w:szCs w:val="28"/>
                <w:lang w:eastAsia="ru-RU"/>
              </w:rPr>
              <w:t>обучающихся</w:t>
            </w:r>
            <w:proofErr w:type="gramEnd"/>
            <w:r w:rsidRPr="00B323E5">
              <w:rPr>
                <w:color w:val="2D2D2D"/>
                <w:sz w:val="28"/>
                <w:szCs w:val="28"/>
                <w:lang w:eastAsia="ru-RU"/>
              </w:rPr>
              <w:t xml:space="preserve"> на дому по адаптированным образовательным программам (по медицинским показаниям)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 Кадры</w:t>
            </w:r>
          </w:p>
        </w:tc>
      </w:tr>
      <w:tr w:rsidR="00B323E5" w:rsidRPr="00B323E5" w:rsidTr="00571CB1">
        <w:trPr>
          <w:trHeight w:val="510"/>
        </w:trPr>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7.</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работников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работника;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дополнительно за каждого работника, имеющего: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первую квалификационную </w:t>
            </w:r>
            <w:r w:rsidRPr="00B323E5">
              <w:rPr>
                <w:color w:val="2D2D2D"/>
                <w:sz w:val="28"/>
                <w:szCs w:val="28"/>
                <w:lang w:eastAsia="ru-RU"/>
              </w:rPr>
              <w:lastRenderedPageBreak/>
              <w:t>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0,3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высшую квалификационную 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ученое звание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повысивших квалификацию и получивших удостоверения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подтвердивших или повысивших квалификационную категорию в результате аттестации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молодых специалистов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 Материально-техническая база</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Готовность образовательной организации к новому учебному году в соответствии с установленными сроками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оборудованных учебных кабинетов по учебным предметам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кабинет</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специально оборудованных хранилищ для музыкальных инструментов, слепков, натюрмортного, методического фонда, мастерских по декоративно-прикладному искусству </w:t>
            </w:r>
            <w:r w:rsidRPr="00B323E5">
              <w:rPr>
                <w:color w:val="2D2D2D"/>
                <w:sz w:val="28"/>
                <w:szCs w:val="28"/>
                <w:lang w:eastAsia="ru-RU"/>
              </w:rPr>
              <w:lastRenderedPageBreak/>
              <w:t>(керамика, дерево и др.), мастерских по ремонту и оформлению художественных работ, концертного зала в зависимости от его состояния и использования в работе</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каждую мастерскую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оборудованного и используемого по целевому назначению, в том числе в образовательном процессе, музея (выставочного зала)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зал</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оборудованной и используемой по целевому назначению библиотеки (в зависимости от состояния фонда и использования)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на балансе образовательной организации музыкальных инструментов, художественных произведений, поставленных на государственный учет в качестве памятников искусства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предмет (единицу учета)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нескольких зданий, используемых для организации образовательного процесса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здание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собственного оборудованного медицинского кабинета, оздоровительно-</w:t>
            </w:r>
            <w:r w:rsidRPr="00B323E5">
              <w:rPr>
                <w:color w:val="2D2D2D"/>
                <w:sz w:val="28"/>
                <w:szCs w:val="28"/>
                <w:lang w:eastAsia="ru-RU"/>
              </w:rPr>
              <w:lastRenderedPageBreak/>
              <w:t>восстановительного центра, столовой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Отсутствие централизованного горячего водоснабжения и других коммунальных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теплотрассы на балансе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 Социально-педагогическая, научно-педагогическая, инновационная деятельность</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коллегиальных органов управления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Проведение мероприятий по профилю деятельности образовательной организации:</w:t>
            </w:r>
          </w:p>
        </w:tc>
        <w:tc>
          <w:tcPr>
            <w:tcW w:w="314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мероприятие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муниципальном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республиканском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23.</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музыкального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от 11 до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более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23</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24.</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хореографического, изобразительного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каждую образовательную программу</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За использование инновационных методик и программ, являющихся победителями конкурсов различного уровня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творческих коллективов - победителей республиканских, всероссийских смотров, конкурсов (состав участников коллектива не менее 7 человек)</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w:t>
            </w:r>
            <w:r w:rsidRPr="00B323E5">
              <w:rPr>
                <w:color w:val="2D2D2D"/>
                <w:sz w:val="28"/>
                <w:szCs w:val="28"/>
                <w:lang w:eastAsia="ru-RU"/>
              </w:rPr>
              <w:lastRenderedPageBreak/>
              <w:t>образовательной организации базы педагогической практики студентов профессиональных образовательных организаций и образовательных организаций высшего образования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w:t>
            </w:r>
          </w:p>
        </w:tc>
      </w:tr>
    </w:tbl>
    <w:p w:rsidR="00B323E5" w:rsidRPr="00B323E5" w:rsidRDefault="00B323E5" w:rsidP="000F5E24">
      <w:pPr>
        <w:autoSpaceDE w:val="0"/>
        <w:ind w:firstLine="708"/>
        <w:jc w:val="both"/>
        <w:rPr>
          <w:sz w:val="28"/>
          <w:szCs w:val="28"/>
        </w:rPr>
      </w:pPr>
    </w:p>
    <w:p w:rsidR="000F5E24" w:rsidRDefault="00E15461" w:rsidP="000F5E24">
      <w:pPr>
        <w:pStyle w:val="3"/>
        <w:shd w:val="clear" w:color="auto" w:fill="auto"/>
        <w:tabs>
          <w:tab w:val="left" w:pos="1053"/>
        </w:tabs>
        <w:spacing w:after="0" w:line="240" w:lineRule="auto"/>
        <w:ind w:firstLine="1055"/>
        <w:jc w:val="both"/>
        <w:rPr>
          <w:sz w:val="28"/>
          <w:szCs w:val="28"/>
        </w:rPr>
      </w:pPr>
      <w:r>
        <w:rPr>
          <w:sz w:val="28"/>
          <w:szCs w:val="28"/>
        </w:rPr>
        <w:t>2</w:t>
      </w:r>
      <w:r w:rsidR="000F5E24">
        <w:rPr>
          <w:sz w:val="28"/>
          <w:szCs w:val="28"/>
        </w:rPr>
        <w:t>. Количество баллов по объемным показателям деятельности образовательной организации, предусмотренным с вер</w:t>
      </w:r>
      <w:r w:rsidR="00F232F5">
        <w:rPr>
          <w:sz w:val="28"/>
          <w:szCs w:val="28"/>
        </w:rPr>
        <w:t>хним пределом, устанавливается О</w:t>
      </w:r>
      <w:r w:rsidR="000F5E24">
        <w:rPr>
          <w:sz w:val="28"/>
          <w:szCs w:val="28"/>
        </w:rPr>
        <w:t xml:space="preserve">тделом культуры администрации </w:t>
      </w:r>
      <w:proofErr w:type="spellStart"/>
      <w:r>
        <w:rPr>
          <w:sz w:val="28"/>
          <w:szCs w:val="28"/>
        </w:rPr>
        <w:t>Звениговского</w:t>
      </w:r>
      <w:proofErr w:type="spellEnd"/>
      <w:r>
        <w:rPr>
          <w:sz w:val="28"/>
          <w:szCs w:val="28"/>
        </w:rPr>
        <w:t xml:space="preserve"> муниципального района.</w:t>
      </w:r>
    </w:p>
    <w:p w:rsidR="00322ADD" w:rsidRDefault="00E15461" w:rsidP="000F5E24">
      <w:pPr>
        <w:pStyle w:val="3"/>
        <w:shd w:val="clear" w:color="auto" w:fill="auto"/>
        <w:tabs>
          <w:tab w:val="left" w:pos="1053"/>
        </w:tabs>
        <w:spacing w:after="0" w:line="240" w:lineRule="auto"/>
        <w:ind w:firstLine="1055"/>
        <w:jc w:val="both"/>
        <w:rPr>
          <w:szCs w:val="28"/>
        </w:rPr>
      </w:pPr>
      <w:r>
        <w:rPr>
          <w:sz w:val="28"/>
          <w:szCs w:val="28"/>
        </w:rPr>
        <w:t>3</w:t>
      </w:r>
      <w:r w:rsidR="000F5E24">
        <w:rPr>
          <w:sz w:val="28"/>
          <w:szCs w:val="28"/>
        </w:rPr>
        <w:t xml:space="preserve">. Образовательные организации относятся к </w:t>
      </w:r>
      <w:r w:rsidR="000F5E24">
        <w:rPr>
          <w:sz w:val="28"/>
          <w:szCs w:val="28"/>
          <w:lang w:val="en-US"/>
        </w:rPr>
        <w:t>I</w:t>
      </w:r>
      <w:r w:rsidR="000F5E24">
        <w:rPr>
          <w:sz w:val="28"/>
          <w:szCs w:val="28"/>
        </w:rPr>
        <w:t>, 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tbl>
      <w:tblPr>
        <w:tblW w:w="0" w:type="auto"/>
        <w:tblInd w:w="151" w:type="dxa"/>
        <w:shd w:val="clear" w:color="auto" w:fill="FFFFFF"/>
        <w:tblLayout w:type="fixed"/>
        <w:tblCellMar>
          <w:left w:w="0" w:type="dxa"/>
          <w:right w:w="0" w:type="dxa"/>
        </w:tblCellMar>
        <w:tblLook w:val="04A0"/>
      </w:tblPr>
      <w:tblGrid>
        <w:gridCol w:w="487"/>
        <w:gridCol w:w="3385"/>
        <w:gridCol w:w="1317"/>
        <w:gridCol w:w="1504"/>
        <w:gridCol w:w="1317"/>
        <w:gridCol w:w="1318"/>
      </w:tblGrid>
      <w:tr w:rsidR="00322ADD" w:rsidRPr="00322ADD" w:rsidTr="00F36939">
        <w:trPr>
          <w:trHeight w:val="1114"/>
        </w:trPr>
        <w:tc>
          <w:tcPr>
            <w:tcW w:w="487"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Вид образовательной организации</w:t>
            </w:r>
          </w:p>
        </w:tc>
        <w:tc>
          <w:tcPr>
            <w:tcW w:w="5456"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Группа по оплате труда руководителей по сумме баллов по объемным показателям деятельности образовательной организации</w:t>
            </w:r>
          </w:p>
        </w:tc>
      </w:tr>
      <w:tr w:rsidR="00322ADD" w:rsidRPr="00322ADD" w:rsidTr="00F36939">
        <w:trPr>
          <w:trHeight w:val="285"/>
        </w:trPr>
        <w:tc>
          <w:tcPr>
            <w:tcW w:w="487"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III</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IV</w:t>
            </w: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8E4CE7">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1</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Профессиональные образовательные организации</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400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400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300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2</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Организации дополнительного образования</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500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500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350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200</w:t>
            </w:r>
          </w:p>
        </w:tc>
      </w:tr>
    </w:tbl>
    <w:p w:rsidR="000F5E24" w:rsidRDefault="000F5E24" w:rsidP="000F5E24">
      <w:pPr>
        <w:pStyle w:val="30"/>
        <w:numPr>
          <w:ilvl w:val="0"/>
          <w:numId w:val="3"/>
        </w:numPr>
        <w:shd w:val="clear" w:color="auto" w:fill="auto"/>
        <w:tabs>
          <w:tab w:val="left" w:pos="758"/>
        </w:tabs>
        <w:spacing w:before="540" w:after="294" w:line="292" w:lineRule="exact"/>
        <w:ind w:right="320"/>
        <w:rPr>
          <w:szCs w:val="28"/>
        </w:rPr>
      </w:pPr>
      <w:bookmarkStart w:id="0" w:name="bookmark2"/>
      <w:r w:rsidRPr="00F232F5">
        <w:rPr>
          <w:sz w:val="28"/>
          <w:szCs w:val="28"/>
        </w:rPr>
        <w:t>Порядок отнесения образовательных организаций к группам по</w:t>
      </w:r>
      <w:r>
        <w:rPr>
          <w:sz w:val="28"/>
          <w:szCs w:val="28"/>
        </w:rPr>
        <w:t xml:space="preserve"> оплате труда руководителей</w:t>
      </w:r>
      <w:bookmarkEnd w:id="0"/>
    </w:p>
    <w:p w:rsidR="000F5E24" w:rsidRPr="00A97FE7" w:rsidRDefault="000F5E24" w:rsidP="000F5E24">
      <w:pPr>
        <w:autoSpaceDE w:val="0"/>
        <w:ind w:firstLine="708"/>
        <w:jc w:val="both"/>
        <w:rPr>
          <w:sz w:val="28"/>
          <w:szCs w:val="28"/>
        </w:rPr>
      </w:pPr>
      <w:r>
        <w:rPr>
          <w:szCs w:val="28"/>
        </w:rPr>
        <w:t>2.1. </w:t>
      </w:r>
      <w:r w:rsidRPr="00A97FE7">
        <w:rPr>
          <w:sz w:val="28"/>
          <w:szCs w:val="28"/>
        </w:rPr>
        <w:t>Группа по оплате труда руководителей определя</w:t>
      </w:r>
      <w:r w:rsidR="00F232F5">
        <w:rPr>
          <w:sz w:val="28"/>
          <w:szCs w:val="28"/>
        </w:rPr>
        <w:t>ется не чаще одного раза в год Отделом культуры а</w:t>
      </w:r>
      <w:r w:rsidRPr="00A97FE7">
        <w:rPr>
          <w:sz w:val="28"/>
          <w:szCs w:val="28"/>
        </w:rPr>
        <w:t xml:space="preserve">дминистрации </w:t>
      </w:r>
      <w:proofErr w:type="spellStart"/>
      <w:r w:rsidRPr="00A97FE7">
        <w:rPr>
          <w:sz w:val="28"/>
          <w:szCs w:val="28"/>
        </w:rPr>
        <w:t>Звениговск</w:t>
      </w:r>
      <w:r w:rsidR="00671658">
        <w:rPr>
          <w:sz w:val="28"/>
          <w:szCs w:val="28"/>
        </w:rPr>
        <w:t>ого</w:t>
      </w:r>
      <w:proofErr w:type="spellEnd"/>
      <w:r w:rsidRPr="00A97FE7">
        <w:rPr>
          <w:sz w:val="28"/>
          <w:szCs w:val="28"/>
        </w:rPr>
        <w:t xml:space="preserve"> муниципальн</w:t>
      </w:r>
      <w:r w:rsidR="00671658">
        <w:rPr>
          <w:sz w:val="28"/>
          <w:szCs w:val="28"/>
        </w:rPr>
        <w:t>ого района</w:t>
      </w:r>
      <w:r w:rsidRPr="00A97FE7">
        <w:rPr>
          <w:sz w:val="28"/>
          <w:szCs w:val="28"/>
        </w:rPr>
        <w:t xml:space="preserve"> на основании объемных показателей деятельности образовательной организации.</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2.2. 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w:t>
      </w:r>
      <w:r w:rsidR="00E957F1">
        <w:rPr>
          <w:sz w:val="28"/>
          <w:szCs w:val="28"/>
        </w:rPr>
        <w:t>ганизации может быть увеличено О</w:t>
      </w:r>
      <w:r>
        <w:rPr>
          <w:sz w:val="28"/>
          <w:szCs w:val="28"/>
        </w:rPr>
        <w:t xml:space="preserve">тделом культуры администрации </w:t>
      </w:r>
      <w:proofErr w:type="spellStart"/>
      <w:r w:rsidR="00943958">
        <w:rPr>
          <w:sz w:val="28"/>
          <w:szCs w:val="28"/>
        </w:rPr>
        <w:t>Звениговского</w:t>
      </w:r>
      <w:proofErr w:type="spellEnd"/>
      <w:r>
        <w:rPr>
          <w:sz w:val="28"/>
          <w:szCs w:val="28"/>
        </w:rPr>
        <w:t xml:space="preserve"> муниц</w:t>
      </w:r>
      <w:r w:rsidR="00943958">
        <w:rPr>
          <w:sz w:val="28"/>
          <w:szCs w:val="28"/>
        </w:rPr>
        <w:t>ипального района</w:t>
      </w:r>
      <w:r>
        <w:rPr>
          <w:sz w:val="28"/>
          <w:szCs w:val="28"/>
        </w:rPr>
        <w:t xml:space="preserve"> за каждый дополнительный показатель до 20 баллов.</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 xml:space="preserve">2.3. При установлении группы по оплате труда руководителей контингент </w:t>
      </w:r>
      <w:r>
        <w:rPr>
          <w:sz w:val="28"/>
          <w:szCs w:val="28"/>
        </w:rPr>
        <w:lastRenderedPageBreak/>
        <w:t>обучающихся образовательных организаций определяется по списочному составу на начало учебного года.</w:t>
      </w:r>
    </w:p>
    <w:p w:rsidR="004A44A0" w:rsidRDefault="000F5E24" w:rsidP="00F36939">
      <w:pPr>
        <w:pStyle w:val="3"/>
        <w:shd w:val="clear" w:color="auto" w:fill="auto"/>
        <w:tabs>
          <w:tab w:val="left" w:pos="1053"/>
        </w:tabs>
        <w:spacing w:after="0" w:line="240" w:lineRule="auto"/>
        <w:ind w:firstLine="709"/>
        <w:jc w:val="both"/>
      </w:pPr>
      <w:r>
        <w:rPr>
          <w:sz w:val="28"/>
          <w:szCs w:val="28"/>
        </w:rPr>
        <w:t>2.4. За руководителями образовательных организаций, находящихся на капитальном ремонте, сохраняется группа по оплате труда руководителей, установленная до начала ремонта, но не более чем на один год.</w:t>
      </w:r>
    </w:p>
    <w:p w:rsidR="006A40F6" w:rsidRDefault="006A40F6" w:rsidP="006A40F6">
      <w:pPr>
        <w:autoSpaceDE w:val="0"/>
        <w:jc w:val="center"/>
      </w:pPr>
      <w:r>
        <w:rPr>
          <w:sz w:val="28"/>
          <w:szCs w:val="28"/>
        </w:rPr>
        <w:t>______________</w:t>
      </w:r>
    </w:p>
    <w:p w:rsidR="006A40F6" w:rsidRPr="000F5E24" w:rsidRDefault="006A40F6"/>
    <w:sectPr w:rsidR="006A40F6" w:rsidRPr="000F5E24" w:rsidSect="00C5174C">
      <w:headerReference w:type="default" r:id="rId12"/>
      <w:pgSz w:w="11906" w:h="16838"/>
      <w:pgMar w:top="851" w:right="851" w:bottom="851" w:left="1134" w:header="709"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2AD" w:rsidRDefault="002B72AD" w:rsidP="007E55FD">
      <w:r>
        <w:separator/>
      </w:r>
    </w:p>
  </w:endnote>
  <w:endnote w:type="continuationSeparator" w:id="0">
    <w:p w:rsidR="002B72AD" w:rsidRDefault="002B72AD" w:rsidP="007E5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2AD" w:rsidRDefault="002B72AD" w:rsidP="007E55FD">
      <w:r>
        <w:separator/>
      </w:r>
    </w:p>
  </w:footnote>
  <w:footnote w:type="continuationSeparator" w:id="0">
    <w:p w:rsidR="002B72AD" w:rsidRDefault="002B72AD" w:rsidP="007E5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03797"/>
      <w:docPartObj>
        <w:docPartGallery w:val="Page Numbers (Top of Page)"/>
        <w:docPartUnique/>
      </w:docPartObj>
    </w:sdtPr>
    <w:sdtContent>
      <w:p w:rsidR="007F10BF" w:rsidRDefault="00B53990">
        <w:pPr>
          <w:pStyle w:val="a6"/>
          <w:jc w:val="center"/>
        </w:pPr>
        <w:fldSimple w:instr=" PAGE   \* MERGEFORMAT ">
          <w:r w:rsidR="007E1F9B">
            <w:rPr>
              <w:noProof/>
            </w:rPr>
            <w:t>29</w:t>
          </w:r>
        </w:fldSimple>
      </w:p>
    </w:sdtContent>
  </w:sdt>
  <w:p w:rsidR="007F10BF" w:rsidRDefault="007F10B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hint="default"/>
        <w:sz w:val="28"/>
        <w:szCs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singleLevel"/>
    <w:tmpl w:val="00000003"/>
    <w:name w:val="WW8Num3"/>
    <w:lvl w:ilvl="0">
      <w:start w:val="2"/>
      <w:numFmt w:val="upperRoman"/>
      <w:lvlText w:val="%1."/>
      <w:lvlJc w:val="left"/>
      <w:pPr>
        <w:tabs>
          <w:tab w:val="num" w:pos="0"/>
        </w:tabs>
        <w:ind w:left="1080" w:hanging="720"/>
      </w:pPr>
      <w:rPr>
        <w:rFonts w:ascii="Times New Roman" w:eastAsia="Times New Roman" w:hAnsi="Times New Roman" w:cs="Times New Roman"/>
        <w:b/>
        <w:bCs/>
        <w:i w:val="0"/>
        <w:iCs w:val="0"/>
        <w:caps w:val="0"/>
        <w:smallCaps w:val="0"/>
        <w:strike w:val="0"/>
        <w:dstrike w:val="0"/>
        <w:color w:val="000000"/>
        <w:spacing w:val="0"/>
        <w:w w:val="100"/>
        <w:position w:val="0"/>
        <w:sz w:val="25"/>
        <w:szCs w:val="25"/>
        <w:u w:val="none"/>
        <w:vertAlign w:val="baseline"/>
        <w:lang w:val="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0F5E24"/>
    <w:rsid w:val="00035EFC"/>
    <w:rsid w:val="0004001F"/>
    <w:rsid w:val="00042BFE"/>
    <w:rsid w:val="0004429C"/>
    <w:rsid w:val="000530C0"/>
    <w:rsid w:val="000813FD"/>
    <w:rsid w:val="00092A52"/>
    <w:rsid w:val="000E5C8F"/>
    <w:rsid w:val="000E7EDC"/>
    <w:rsid w:val="000F5E24"/>
    <w:rsid w:val="00100DA5"/>
    <w:rsid w:val="001224F8"/>
    <w:rsid w:val="00130C19"/>
    <w:rsid w:val="00142019"/>
    <w:rsid w:val="001C69FC"/>
    <w:rsid w:val="001F1467"/>
    <w:rsid w:val="0023474A"/>
    <w:rsid w:val="00243C7F"/>
    <w:rsid w:val="00276395"/>
    <w:rsid w:val="0029442B"/>
    <w:rsid w:val="00297BAA"/>
    <w:rsid w:val="002A0D41"/>
    <w:rsid w:val="002A147F"/>
    <w:rsid w:val="002A2901"/>
    <w:rsid w:val="002A780B"/>
    <w:rsid w:val="002B72AD"/>
    <w:rsid w:val="002D386F"/>
    <w:rsid w:val="002F716D"/>
    <w:rsid w:val="003033A3"/>
    <w:rsid w:val="00306C51"/>
    <w:rsid w:val="00322ADD"/>
    <w:rsid w:val="0036622E"/>
    <w:rsid w:val="003905AF"/>
    <w:rsid w:val="003E348C"/>
    <w:rsid w:val="00430310"/>
    <w:rsid w:val="004315B6"/>
    <w:rsid w:val="00447100"/>
    <w:rsid w:val="004760AB"/>
    <w:rsid w:val="00484CFD"/>
    <w:rsid w:val="004940C1"/>
    <w:rsid w:val="00495568"/>
    <w:rsid w:val="004A44A0"/>
    <w:rsid w:val="004D41D8"/>
    <w:rsid w:val="0050198A"/>
    <w:rsid w:val="0052639A"/>
    <w:rsid w:val="005611AD"/>
    <w:rsid w:val="0056623C"/>
    <w:rsid w:val="00571CB1"/>
    <w:rsid w:val="0058423F"/>
    <w:rsid w:val="00587D3A"/>
    <w:rsid w:val="00593B76"/>
    <w:rsid w:val="005D4737"/>
    <w:rsid w:val="005F0D15"/>
    <w:rsid w:val="0066066D"/>
    <w:rsid w:val="00671658"/>
    <w:rsid w:val="006761A0"/>
    <w:rsid w:val="0068417A"/>
    <w:rsid w:val="006A40F6"/>
    <w:rsid w:val="006C1425"/>
    <w:rsid w:val="006C44F7"/>
    <w:rsid w:val="006E4574"/>
    <w:rsid w:val="006E4E11"/>
    <w:rsid w:val="006E7043"/>
    <w:rsid w:val="006F56AB"/>
    <w:rsid w:val="006F5A6F"/>
    <w:rsid w:val="00713668"/>
    <w:rsid w:val="00727951"/>
    <w:rsid w:val="007571E5"/>
    <w:rsid w:val="00786B12"/>
    <w:rsid w:val="0079302C"/>
    <w:rsid w:val="007B22D7"/>
    <w:rsid w:val="007D691C"/>
    <w:rsid w:val="007D71EC"/>
    <w:rsid w:val="007E1F9B"/>
    <w:rsid w:val="007E55FD"/>
    <w:rsid w:val="007F10BF"/>
    <w:rsid w:val="00804DBE"/>
    <w:rsid w:val="00845824"/>
    <w:rsid w:val="00846331"/>
    <w:rsid w:val="008506C5"/>
    <w:rsid w:val="00874A70"/>
    <w:rsid w:val="00885AF1"/>
    <w:rsid w:val="008908C9"/>
    <w:rsid w:val="008B59DA"/>
    <w:rsid w:val="008C292F"/>
    <w:rsid w:val="008D1F06"/>
    <w:rsid w:val="008E43A1"/>
    <w:rsid w:val="008E4CE7"/>
    <w:rsid w:val="008E5B76"/>
    <w:rsid w:val="008F4F51"/>
    <w:rsid w:val="0090466A"/>
    <w:rsid w:val="00910D07"/>
    <w:rsid w:val="00922A42"/>
    <w:rsid w:val="00931CE9"/>
    <w:rsid w:val="00941E36"/>
    <w:rsid w:val="009425AE"/>
    <w:rsid w:val="00943958"/>
    <w:rsid w:val="00946D31"/>
    <w:rsid w:val="009577B8"/>
    <w:rsid w:val="009746CC"/>
    <w:rsid w:val="00984A0C"/>
    <w:rsid w:val="00984CDD"/>
    <w:rsid w:val="00990F5F"/>
    <w:rsid w:val="00994919"/>
    <w:rsid w:val="00A27CC8"/>
    <w:rsid w:val="00A31370"/>
    <w:rsid w:val="00A3509E"/>
    <w:rsid w:val="00A4297A"/>
    <w:rsid w:val="00A802DB"/>
    <w:rsid w:val="00A83564"/>
    <w:rsid w:val="00A83A3F"/>
    <w:rsid w:val="00A83F82"/>
    <w:rsid w:val="00A97FE7"/>
    <w:rsid w:val="00B04A41"/>
    <w:rsid w:val="00B323E5"/>
    <w:rsid w:val="00B53990"/>
    <w:rsid w:val="00B56FE8"/>
    <w:rsid w:val="00B657B3"/>
    <w:rsid w:val="00BA132A"/>
    <w:rsid w:val="00BA5DBF"/>
    <w:rsid w:val="00BC6AD6"/>
    <w:rsid w:val="00BD2B46"/>
    <w:rsid w:val="00BF4DFF"/>
    <w:rsid w:val="00C33F32"/>
    <w:rsid w:val="00C46226"/>
    <w:rsid w:val="00C5174C"/>
    <w:rsid w:val="00C55E80"/>
    <w:rsid w:val="00C64461"/>
    <w:rsid w:val="00C7512A"/>
    <w:rsid w:val="00C76E7A"/>
    <w:rsid w:val="00C84F9D"/>
    <w:rsid w:val="00C87568"/>
    <w:rsid w:val="00CA52D8"/>
    <w:rsid w:val="00CB5CD0"/>
    <w:rsid w:val="00CC382E"/>
    <w:rsid w:val="00D100F2"/>
    <w:rsid w:val="00D1061E"/>
    <w:rsid w:val="00D155C1"/>
    <w:rsid w:val="00D35FB0"/>
    <w:rsid w:val="00D515E9"/>
    <w:rsid w:val="00D51F33"/>
    <w:rsid w:val="00D75DA4"/>
    <w:rsid w:val="00D9299F"/>
    <w:rsid w:val="00D93AB4"/>
    <w:rsid w:val="00DC19D4"/>
    <w:rsid w:val="00DD096F"/>
    <w:rsid w:val="00DE7D67"/>
    <w:rsid w:val="00DF25CF"/>
    <w:rsid w:val="00E04D82"/>
    <w:rsid w:val="00E131E7"/>
    <w:rsid w:val="00E15461"/>
    <w:rsid w:val="00E34A8B"/>
    <w:rsid w:val="00E6043A"/>
    <w:rsid w:val="00E637D6"/>
    <w:rsid w:val="00E73154"/>
    <w:rsid w:val="00E81AC2"/>
    <w:rsid w:val="00E836E3"/>
    <w:rsid w:val="00E957F1"/>
    <w:rsid w:val="00EA4634"/>
    <w:rsid w:val="00EB248F"/>
    <w:rsid w:val="00ED5817"/>
    <w:rsid w:val="00EE1B4B"/>
    <w:rsid w:val="00EE7CE6"/>
    <w:rsid w:val="00EF506C"/>
    <w:rsid w:val="00EF75AF"/>
    <w:rsid w:val="00EF7EBE"/>
    <w:rsid w:val="00F12946"/>
    <w:rsid w:val="00F21593"/>
    <w:rsid w:val="00F232F5"/>
    <w:rsid w:val="00F32915"/>
    <w:rsid w:val="00F36939"/>
    <w:rsid w:val="00F45654"/>
    <w:rsid w:val="00F64DBA"/>
    <w:rsid w:val="00F9226E"/>
    <w:rsid w:val="00FA1948"/>
    <w:rsid w:val="00FB628B"/>
    <w:rsid w:val="00FD6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E2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F5E24"/>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E24"/>
    <w:rPr>
      <w:rFonts w:ascii="Arial" w:eastAsia="Times New Roman" w:hAnsi="Arial" w:cs="Arial"/>
      <w:b/>
      <w:bCs/>
      <w:kern w:val="1"/>
      <w:sz w:val="32"/>
      <w:szCs w:val="32"/>
      <w:lang w:eastAsia="ar-SA"/>
    </w:rPr>
  </w:style>
  <w:style w:type="character" w:styleId="a3">
    <w:name w:val="Hyperlink"/>
    <w:rsid w:val="000F5E24"/>
    <w:rPr>
      <w:color w:val="000080"/>
      <w:u w:val="single"/>
    </w:rPr>
  </w:style>
  <w:style w:type="paragraph" w:styleId="a4">
    <w:name w:val="Body Text"/>
    <w:basedOn w:val="a"/>
    <w:link w:val="a5"/>
    <w:rsid w:val="000F5E24"/>
    <w:pPr>
      <w:jc w:val="center"/>
    </w:pPr>
    <w:rPr>
      <w:b/>
      <w:bCs/>
      <w:sz w:val="28"/>
      <w:szCs w:val="20"/>
    </w:rPr>
  </w:style>
  <w:style w:type="character" w:customStyle="1" w:styleId="a5">
    <w:name w:val="Основной текст Знак"/>
    <w:basedOn w:val="a0"/>
    <w:link w:val="a4"/>
    <w:rsid w:val="000F5E24"/>
    <w:rPr>
      <w:rFonts w:ascii="Times New Roman" w:eastAsia="Times New Roman" w:hAnsi="Times New Roman" w:cs="Times New Roman"/>
      <w:b/>
      <w:bCs/>
      <w:sz w:val="28"/>
      <w:szCs w:val="20"/>
      <w:lang w:eastAsia="ar-SA"/>
    </w:rPr>
  </w:style>
  <w:style w:type="paragraph" w:styleId="a6">
    <w:name w:val="header"/>
    <w:basedOn w:val="a"/>
    <w:link w:val="a7"/>
    <w:uiPriority w:val="99"/>
    <w:rsid w:val="000F5E24"/>
    <w:pPr>
      <w:tabs>
        <w:tab w:val="center" w:pos="4677"/>
        <w:tab w:val="right" w:pos="9355"/>
      </w:tabs>
    </w:pPr>
  </w:style>
  <w:style w:type="character" w:customStyle="1" w:styleId="a7">
    <w:name w:val="Верхний колонтитул Знак"/>
    <w:basedOn w:val="a0"/>
    <w:link w:val="a6"/>
    <w:uiPriority w:val="99"/>
    <w:rsid w:val="000F5E24"/>
    <w:rPr>
      <w:rFonts w:ascii="Times New Roman" w:eastAsia="Times New Roman" w:hAnsi="Times New Roman" w:cs="Times New Roman"/>
      <w:sz w:val="24"/>
      <w:szCs w:val="24"/>
      <w:lang w:eastAsia="ar-SA"/>
    </w:rPr>
  </w:style>
  <w:style w:type="paragraph" w:customStyle="1" w:styleId="ConsPlusNormal">
    <w:name w:val="ConsPlusNormal"/>
    <w:rsid w:val="000F5E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0F5E24"/>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justify2">
    <w:name w:val="justify2"/>
    <w:basedOn w:val="a"/>
    <w:rsid w:val="000F5E24"/>
    <w:pPr>
      <w:spacing w:before="280" w:after="280"/>
    </w:pPr>
    <w:rPr>
      <w:color w:val="000000"/>
    </w:rPr>
  </w:style>
  <w:style w:type="paragraph" w:customStyle="1" w:styleId="ConsPlusNonformat">
    <w:name w:val="ConsPlusNonformat"/>
    <w:rsid w:val="000F5E24"/>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11">
    <w:name w:val="Основной текст1"/>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paragraph" w:customStyle="1" w:styleId="3">
    <w:name w:val="Основной текст3"/>
    <w:basedOn w:val="a"/>
    <w:rsid w:val="000F5E24"/>
    <w:pPr>
      <w:widowControl w:val="0"/>
      <w:shd w:val="clear" w:color="auto" w:fill="FFFFFF"/>
      <w:suppressAutoHyphens w:val="0"/>
      <w:spacing w:after="960" w:line="0" w:lineRule="atLeast"/>
      <w:ind w:hanging="1420"/>
    </w:pPr>
    <w:rPr>
      <w:sz w:val="25"/>
      <w:szCs w:val="25"/>
    </w:rPr>
  </w:style>
  <w:style w:type="character" w:customStyle="1" w:styleId="12pt">
    <w:name w:val="Основной текст + 12 pt"/>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2">
    <w:name w:val="Основной текст2"/>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character" w:customStyle="1" w:styleId="12pt0">
    <w:name w:val="Основной текст + 12 pt;Полужирный"/>
    <w:rsid w:val="000F5E2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CenturySchoolbook85pt">
    <w:name w:val="Основной текст + Century Schoolbook;8;5 pt"/>
    <w:rsid w:val="000F5E24"/>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17"/>
      <w:szCs w:val="17"/>
      <w:u w:val="none"/>
      <w:shd w:val="clear" w:color="auto" w:fill="FFFFFF"/>
      <w:vertAlign w:val="baseline"/>
      <w:lang w:val="ru-RU"/>
    </w:rPr>
  </w:style>
  <w:style w:type="paragraph" w:customStyle="1" w:styleId="30">
    <w:name w:val="Основной текст (3)"/>
    <w:basedOn w:val="a"/>
    <w:rsid w:val="000F5E24"/>
    <w:pPr>
      <w:widowControl w:val="0"/>
      <w:shd w:val="clear" w:color="auto" w:fill="FFFFFF"/>
      <w:suppressAutoHyphens w:val="0"/>
      <w:spacing w:before="960" w:after="660" w:line="302" w:lineRule="exact"/>
      <w:ind w:hanging="2000"/>
      <w:jc w:val="center"/>
    </w:pPr>
    <w:rPr>
      <w:b/>
      <w:bCs/>
      <w:sz w:val="25"/>
      <w:szCs w:val="25"/>
    </w:rPr>
  </w:style>
  <w:style w:type="character" w:customStyle="1" w:styleId="a8">
    <w:name w:val="Основной текст_"/>
    <w:basedOn w:val="a0"/>
    <w:rsid w:val="000F5E24"/>
    <w:rPr>
      <w:rFonts w:ascii="Times New Roman" w:eastAsia="Times New Roman" w:hAnsi="Times New Roman" w:cs="Times New Roman"/>
      <w:b w:val="0"/>
      <w:bCs w:val="0"/>
      <w:i w:val="0"/>
      <w:iCs w:val="0"/>
      <w:caps w:val="0"/>
      <w:smallCaps w:val="0"/>
      <w:strike w:val="0"/>
      <w:dstrike w:val="0"/>
      <w:spacing w:val="-7"/>
      <w:sz w:val="27"/>
      <w:szCs w:val="27"/>
      <w:u w:val="none"/>
    </w:rPr>
  </w:style>
  <w:style w:type="character" w:customStyle="1" w:styleId="1pt">
    <w:name w:val="Основной текст + Интервал 1 pt"/>
    <w:basedOn w:val="a8"/>
    <w:rsid w:val="000F5E24"/>
    <w:rPr>
      <w:spacing w:val="29"/>
    </w:rPr>
  </w:style>
  <w:style w:type="paragraph" w:styleId="a9">
    <w:name w:val="footer"/>
    <w:basedOn w:val="a"/>
    <w:link w:val="aa"/>
    <w:uiPriority w:val="99"/>
    <w:semiHidden/>
    <w:unhideWhenUsed/>
    <w:rsid w:val="006A40F6"/>
    <w:pPr>
      <w:tabs>
        <w:tab w:val="center" w:pos="4677"/>
        <w:tab w:val="right" w:pos="9355"/>
      </w:tabs>
    </w:pPr>
  </w:style>
  <w:style w:type="character" w:customStyle="1" w:styleId="aa">
    <w:name w:val="Нижний колонтитул Знак"/>
    <w:basedOn w:val="a0"/>
    <w:link w:val="a9"/>
    <w:uiPriority w:val="99"/>
    <w:semiHidden/>
    <w:rsid w:val="006A40F6"/>
    <w:rPr>
      <w:rFonts w:ascii="Times New Roman" w:eastAsia="Times New Roman" w:hAnsi="Times New Roman" w:cs="Times New Roman"/>
      <w:sz w:val="24"/>
      <w:szCs w:val="24"/>
      <w:lang w:eastAsia="ar-SA"/>
    </w:rPr>
  </w:style>
  <w:style w:type="table" w:styleId="ab">
    <w:name w:val="Table Grid"/>
    <w:basedOn w:val="a1"/>
    <w:uiPriority w:val="59"/>
    <w:rsid w:val="00F92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2A2901"/>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32656446">
      <w:bodyDiv w:val="1"/>
      <w:marLeft w:val="0"/>
      <w:marRight w:val="0"/>
      <w:marTop w:val="0"/>
      <w:marBottom w:val="0"/>
      <w:divBdr>
        <w:top w:val="none" w:sz="0" w:space="0" w:color="auto"/>
        <w:left w:val="none" w:sz="0" w:space="0" w:color="auto"/>
        <w:bottom w:val="none" w:sz="0" w:space="0" w:color="auto"/>
        <w:right w:val="none" w:sz="0" w:space="0" w:color="auto"/>
      </w:divBdr>
      <w:divsChild>
        <w:div w:id="1980530163">
          <w:marLeft w:val="0"/>
          <w:marRight w:val="0"/>
          <w:marTop w:val="0"/>
          <w:marBottom w:val="0"/>
          <w:divBdr>
            <w:top w:val="none" w:sz="0" w:space="0" w:color="auto"/>
            <w:left w:val="none" w:sz="0" w:space="0" w:color="auto"/>
            <w:bottom w:val="none" w:sz="0" w:space="0" w:color="auto"/>
            <w:right w:val="none" w:sz="0" w:space="0" w:color="auto"/>
          </w:divBdr>
        </w:div>
      </w:divsChild>
    </w:div>
    <w:div w:id="192773600">
      <w:bodyDiv w:val="1"/>
      <w:marLeft w:val="0"/>
      <w:marRight w:val="0"/>
      <w:marTop w:val="0"/>
      <w:marBottom w:val="0"/>
      <w:divBdr>
        <w:top w:val="none" w:sz="0" w:space="0" w:color="auto"/>
        <w:left w:val="none" w:sz="0" w:space="0" w:color="auto"/>
        <w:bottom w:val="none" w:sz="0" w:space="0" w:color="auto"/>
        <w:right w:val="none" w:sz="0" w:space="0" w:color="auto"/>
      </w:divBdr>
    </w:div>
    <w:div w:id="440490536">
      <w:bodyDiv w:val="1"/>
      <w:marLeft w:val="0"/>
      <w:marRight w:val="0"/>
      <w:marTop w:val="0"/>
      <w:marBottom w:val="0"/>
      <w:divBdr>
        <w:top w:val="none" w:sz="0" w:space="0" w:color="auto"/>
        <w:left w:val="none" w:sz="0" w:space="0" w:color="auto"/>
        <w:bottom w:val="none" w:sz="0" w:space="0" w:color="auto"/>
        <w:right w:val="none" w:sz="0" w:space="0" w:color="auto"/>
      </w:divBdr>
    </w:div>
    <w:div w:id="483744592">
      <w:bodyDiv w:val="1"/>
      <w:marLeft w:val="0"/>
      <w:marRight w:val="0"/>
      <w:marTop w:val="0"/>
      <w:marBottom w:val="0"/>
      <w:divBdr>
        <w:top w:val="none" w:sz="0" w:space="0" w:color="auto"/>
        <w:left w:val="none" w:sz="0" w:space="0" w:color="auto"/>
        <w:bottom w:val="none" w:sz="0" w:space="0" w:color="auto"/>
        <w:right w:val="none" w:sz="0" w:space="0" w:color="auto"/>
      </w:divBdr>
    </w:div>
    <w:div w:id="1156261901">
      <w:bodyDiv w:val="1"/>
      <w:marLeft w:val="0"/>
      <w:marRight w:val="0"/>
      <w:marTop w:val="0"/>
      <w:marBottom w:val="0"/>
      <w:divBdr>
        <w:top w:val="none" w:sz="0" w:space="0" w:color="auto"/>
        <w:left w:val="none" w:sz="0" w:space="0" w:color="auto"/>
        <w:bottom w:val="none" w:sz="0" w:space="0" w:color="auto"/>
        <w:right w:val="none" w:sz="0" w:space="0" w:color="auto"/>
      </w:divBdr>
    </w:div>
    <w:div w:id="1685012609">
      <w:bodyDiv w:val="1"/>
      <w:marLeft w:val="0"/>
      <w:marRight w:val="0"/>
      <w:marTop w:val="0"/>
      <w:marBottom w:val="0"/>
      <w:divBdr>
        <w:top w:val="none" w:sz="0" w:space="0" w:color="auto"/>
        <w:left w:val="none" w:sz="0" w:space="0" w:color="auto"/>
        <w:bottom w:val="none" w:sz="0" w:space="0" w:color="auto"/>
        <w:right w:val="none" w:sz="0" w:space="0" w:color="auto"/>
      </w:divBdr>
    </w:div>
    <w:div w:id="21075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7143;fld=134;dst=10002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6;n=22080;fld=134;dst=100279" TargetMode="External"/><Relationship Id="rId5" Type="http://schemas.openxmlformats.org/officeDocument/2006/relationships/webSettings" Target="webSettings.xml"/><Relationship Id="rId10" Type="http://schemas.openxmlformats.org/officeDocument/2006/relationships/hyperlink" Target="consultantplus://offline/main?base=LAW;n=108403;fld=134;dst=101008" TargetMode="External"/><Relationship Id="rId4" Type="http://schemas.openxmlformats.org/officeDocument/2006/relationships/settings" Target="settings.xml"/><Relationship Id="rId9" Type="http://schemas.openxmlformats.org/officeDocument/2006/relationships/hyperlink" Target="consultantplus://offline/main?base=LAW;n=108403;fld=134;dst=7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9C0DDC-6DBC-4522-AAC0-C8956C5D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29</Pages>
  <Words>7935</Words>
  <Characters>45232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dc:creator>
  <cp:lastModifiedBy>User</cp:lastModifiedBy>
  <cp:revision>133</cp:revision>
  <cp:lastPrinted>2020-04-02T09:13:00Z</cp:lastPrinted>
  <dcterms:created xsi:type="dcterms:W3CDTF">2020-02-05T10:30:00Z</dcterms:created>
  <dcterms:modified xsi:type="dcterms:W3CDTF">2020-09-15T07:42:00Z</dcterms:modified>
</cp:coreProperties>
</file>