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248" w:type="dxa"/>
        <w:tblLook w:val="0000" w:firstRow="0" w:lastRow="0" w:firstColumn="0" w:lastColumn="0" w:noHBand="0" w:noVBand="0"/>
      </w:tblPr>
      <w:tblGrid>
        <w:gridCol w:w="1440"/>
      </w:tblGrid>
      <w:tr w:rsidR="009626D1">
        <w:trPr>
          <w:trHeight w:val="1346"/>
        </w:trPr>
        <w:tc>
          <w:tcPr>
            <w:tcW w:w="1440" w:type="dxa"/>
            <w:vAlign w:val="center"/>
          </w:tcPr>
          <w:p w:rsidR="009626D1" w:rsidRDefault="00A845BB" w:rsidP="009626D1">
            <w:pPr>
              <w:jc w:val="center"/>
            </w:pPr>
            <w:r>
              <w:rPr>
                <w:noProof/>
              </w:rPr>
              <w:drawing>
                <wp:inline distT="0" distB="0" distL="0" distR="0">
                  <wp:extent cx="714375" cy="828675"/>
                  <wp:effectExtent l="19050" t="0" r="9525" b="0"/>
                  <wp:docPr id="1" name="Рисунок 1" descr="логотип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района"/>
                          <pic:cNvPicPr>
                            <a:picLocks noChangeAspect="1" noChangeArrowheads="1"/>
                          </pic:cNvPicPr>
                        </pic:nvPicPr>
                        <pic:blipFill>
                          <a:blip r:embed="rId8" cstate="print">
                            <a:lum contrast="6000"/>
                          </a:blip>
                          <a:srcRect/>
                          <a:stretch>
                            <a:fillRect/>
                          </a:stretch>
                        </pic:blipFill>
                        <pic:spPr bwMode="auto">
                          <a:xfrm>
                            <a:off x="0" y="0"/>
                            <a:ext cx="714375" cy="828675"/>
                          </a:xfrm>
                          <a:prstGeom prst="rect">
                            <a:avLst/>
                          </a:prstGeom>
                          <a:noFill/>
                          <a:ln w="9525">
                            <a:noFill/>
                            <a:miter lim="800000"/>
                            <a:headEnd/>
                            <a:tailEnd/>
                          </a:ln>
                        </pic:spPr>
                      </pic:pic>
                    </a:graphicData>
                  </a:graphic>
                </wp:inline>
              </w:drawing>
            </w:r>
          </w:p>
        </w:tc>
      </w:tr>
    </w:tbl>
    <w:p w:rsidR="009626D1" w:rsidRDefault="009626D1" w:rsidP="009626D1">
      <w:pPr>
        <w:rPr>
          <w:sz w:val="4"/>
        </w:rPr>
      </w:pPr>
    </w:p>
    <w:tbl>
      <w:tblPr>
        <w:tblW w:w="9450" w:type="dxa"/>
        <w:tblBorders>
          <w:top w:val="single" w:sz="4" w:space="0" w:color="auto"/>
        </w:tblBorders>
        <w:tblLook w:val="0000" w:firstRow="0" w:lastRow="0" w:firstColumn="0" w:lastColumn="0" w:noHBand="0" w:noVBand="0"/>
      </w:tblPr>
      <w:tblGrid>
        <w:gridCol w:w="4637"/>
        <w:gridCol w:w="374"/>
        <w:gridCol w:w="4439"/>
      </w:tblGrid>
      <w:tr w:rsidR="00E648E4" w:rsidTr="00E648E4">
        <w:trPr>
          <w:trHeight w:val="1453"/>
        </w:trPr>
        <w:tc>
          <w:tcPr>
            <w:tcW w:w="4637" w:type="dxa"/>
            <w:tcBorders>
              <w:top w:val="nil"/>
              <w:bottom w:val="nil"/>
            </w:tcBorders>
            <w:vAlign w:val="center"/>
          </w:tcPr>
          <w:p w:rsidR="00E648E4" w:rsidRDefault="00E648E4" w:rsidP="00CD0B9C">
            <w:pPr>
              <w:pStyle w:val="a3"/>
              <w:tabs>
                <w:tab w:val="clear" w:pos="4677"/>
                <w:tab w:val="clear" w:pos="9355"/>
              </w:tabs>
              <w:ind w:right="-4"/>
              <w:jc w:val="center"/>
              <w:rPr>
                <w:b/>
                <w:bCs/>
                <w:sz w:val="26"/>
                <w:szCs w:val="26"/>
              </w:rPr>
            </w:pPr>
            <w:r>
              <w:rPr>
                <w:b/>
                <w:bCs/>
                <w:sz w:val="26"/>
                <w:szCs w:val="26"/>
              </w:rPr>
              <w:t>МАРИЙ ЭЛ РЕСПУБЛИКЫН ЗВЕНИГОВО</w:t>
            </w:r>
          </w:p>
          <w:p w:rsidR="00E648E4" w:rsidRPr="00CA4F6C" w:rsidRDefault="00E648E4" w:rsidP="00CD0B9C">
            <w:pPr>
              <w:pStyle w:val="a3"/>
              <w:tabs>
                <w:tab w:val="clear" w:pos="4677"/>
                <w:tab w:val="clear" w:pos="9355"/>
              </w:tabs>
              <w:ind w:right="-4"/>
              <w:jc w:val="center"/>
              <w:rPr>
                <w:b/>
                <w:bCs/>
                <w:sz w:val="26"/>
                <w:szCs w:val="26"/>
              </w:rPr>
            </w:pPr>
            <w:r>
              <w:rPr>
                <w:b/>
                <w:bCs/>
                <w:sz w:val="26"/>
                <w:szCs w:val="26"/>
              </w:rPr>
              <w:t>МУНИЦИПАЛ</w:t>
            </w:r>
            <w:r w:rsidRPr="00CA4F6C">
              <w:rPr>
                <w:b/>
                <w:bCs/>
                <w:sz w:val="26"/>
                <w:szCs w:val="26"/>
              </w:rPr>
              <w:t xml:space="preserve"> РАЙОН</w:t>
            </w:r>
            <w:r>
              <w:rPr>
                <w:b/>
                <w:bCs/>
                <w:sz w:val="26"/>
                <w:szCs w:val="26"/>
              </w:rPr>
              <w:t>ЫН</w:t>
            </w:r>
            <w:r w:rsidRPr="00CA4F6C">
              <w:rPr>
                <w:b/>
                <w:bCs/>
                <w:sz w:val="26"/>
                <w:szCs w:val="26"/>
              </w:rPr>
              <w:t xml:space="preserve"> АДМИНИСТРАЦИЙ</w:t>
            </w:r>
            <w:r>
              <w:rPr>
                <w:b/>
                <w:bCs/>
                <w:sz w:val="26"/>
                <w:szCs w:val="26"/>
              </w:rPr>
              <w:t>ЫН</w:t>
            </w:r>
          </w:p>
          <w:p w:rsidR="00E648E4" w:rsidRPr="00CA4F6C" w:rsidRDefault="00E648E4" w:rsidP="00CD0B9C">
            <w:pPr>
              <w:jc w:val="center"/>
              <w:rPr>
                <w:b/>
                <w:sz w:val="26"/>
                <w:szCs w:val="26"/>
              </w:rPr>
            </w:pPr>
          </w:p>
        </w:tc>
        <w:tc>
          <w:tcPr>
            <w:tcW w:w="374" w:type="dxa"/>
            <w:tcBorders>
              <w:top w:val="nil"/>
              <w:bottom w:val="nil"/>
            </w:tcBorders>
          </w:tcPr>
          <w:p w:rsidR="00E648E4" w:rsidRDefault="00E648E4" w:rsidP="00CD0B9C">
            <w:pPr>
              <w:jc w:val="center"/>
            </w:pPr>
          </w:p>
        </w:tc>
        <w:tc>
          <w:tcPr>
            <w:tcW w:w="4439" w:type="dxa"/>
            <w:tcBorders>
              <w:top w:val="nil"/>
              <w:bottom w:val="nil"/>
            </w:tcBorders>
          </w:tcPr>
          <w:p w:rsidR="00E648E4" w:rsidRDefault="00E648E4" w:rsidP="00CD0B9C">
            <w:pPr>
              <w:pStyle w:val="a5"/>
              <w:rPr>
                <w:spacing w:val="-6"/>
                <w:sz w:val="26"/>
              </w:rPr>
            </w:pPr>
            <w:r>
              <w:rPr>
                <w:spacing w:val="-6"/>
                <w:sz w:val="26"/>
              </w:rPr>
              <w:t>АДМИНИСТРАЦИЯ</w:t>
            </w:r>
          </w:p>
          <w:p w:rsidR="00E648E4" w:rsidRDefault="00E648E4" w:rsidP="00CD0B9C">
            <w:pPr>
              <w:pStyle w:val="a5"/>
              <w:rPr>
                <w:spacing w:val="-6"/>
                <w:sz w:val="26"/>
                <w:szCs w:val="26"/>
              </w:rPr>
            </w:pPr>
            <w:r w:rsidRPr="00D04AFB">
              <w:rPr>
                <w:spacing w:val="-6"/>
                <w:sz w:val="26"/>
                <w:szCs w:val="26"/>
              </w:rPr>
              <w:t>ЗВЕНИГОВСК</w:t>
            </w:r>
            <w:r>
              <w:rPr>
                <w:spacing w:val="-6"/>
                <w:sz w:val="26"/>
                <w:szCs w:val="26"/>
              </w:rPr>
              <w:t>ОГО</w:t>
            </w:r>
            <w:r w:rsidRPr="00D04AFB">
              <w:rPr>
                <w:spacing w:val="-6"/>
                <w:sz w:val="26"/>
                <w:szCs w:val="26"/>
              </w:rPr>
              <w:t xml:space="preserve"> МУНИЦИПАЛЬН</w:t>
            </w:r>
            <w:r>
              <w:rPr>
                <w:spacing w:val="-6"/>
                <w:sz w:val="26"/>
                <w:szCs w:val="26"/>
              </w:rPr>
              <w:t>ОГО</w:t>
            </w:r>
            <w:r w:rsidRPr="00D04AFB">
              <w:rPr>
                <w:spacing w:val="-6"/>
                <w:sz w:val="26"/>
                <w:szCs w:val="26"/>
              </w:rPr>
              <w:t xml:space="preserve"> РАЙОН</w:t>
            </w:r>
            <w:r>
              <w:rPr>
                <w:spacing w:val="-6"/>
                <w:sz w:val="26"/>
                <w:szCs w:val="26"/>
              </w:rPr>
              <w:t>А</w:t>
            </w:r>
          </w:p>
          <w:p w:rsidR="00E648E4" w:rsidRPr="00D04AFB" w:rsidRDefault="00E648E4" w:rsidP="00CD0B9C">
            <w:pPr>
              <w:pStyle w:val="a5"/>
              <w:rPr>
                <w:spacing w:val="-6"/>
                <w:sz w:val="26"/>
                <w:szCs w:val="26"/>
              </w:rPr>
            </w:pPr>
            <w:r>
              <w:rPr>
                <w:spacing w:val="-6"/>
                <w:sz w:val="26"/>
                <w:szCs w:val="26"/>
              </w:rPr>
              <w:t>РЕСПУБЛИКИ МАРИЙ ЭЛ</w:t>
            </w:r>
          </w:p>
          <w:p w:rsidR="00E648E4" w:rsidRDefault="00E648E4" w:rsidP="00CD0B9C">
            <w:pPr>
              <w:jc w:val="center"/>
              <w:rPr>
                <w:sz w:val="18"/>
              </w:rPr>
            </w:pPr>
          </w:p>
        </w:tc>
      </w:tr>
      <w:tr w:rsidR="00E648E4" w:rsidTr="00E648E4">
        <w:trPr>
          <w:trHeight w:val="375"/>
        </w:trPr>
        <w:tc>
          <w:tcPr>
            <w:tcW w:w="4637" w:type="dxa"/>
            <w:tcBorders>
              <w:top w:val="nil"/>
            </w:tcBorders>
            <w:vAlign w:val="center"/>
          </w:tcPr>
          <w:p w:rsidR="00E648E4" w:rsidRDefault="00E648E4" w:rsidP="00CD0B9C">
            <w:pPr>
              <w:pStyle w:val="a3"/>
              <w:tabs>
                <w:tab w:val="clear" w:pos="4677"/>
                <w:tab w:val="clear" w:pos="9355"/>
              </w:tabs>
              <w:ind w:right="-4"/>
              <w:jc w:val="center"/>
              <w:rPr>
                <w:b/>
                <w:bCs/>
                <w:sz w:val="26"/>
                <w:szCs w:val="26"/>
              </w:rPr>
            </w:pPr>
            <w:r w:rsidRPr="00860301">
              <w:rPr>
                <w:b/>
                <w:szCs w:val="28"/>
              </w:rPr>
              <w:t>ПУНЧАЛ</w:t>
            </w:r>
          </w:p>
        </w:tc>
        <w:tc>
          <w:tcPr>
            <w:tcW w:w="374" w:type="dxa"/>
            <w:tcBorders>
              <w:top w:val="nil"/>
            </w:tcBorders>
          </w:tcPr>
          <w:p w:rsidR="00E648E4" w:rsidRDefault="00E648E4" w:rsidP="00CD0B9C">
            <w:pPr>
              <w:jc w:val="center"/>
            </w:pPr>
          </w:p>
        </w:tc>
        <w:tc>
          <w:tcPr>
            <w:tcW w:w="4439" w:type="dxa"/>
            <w:tcBorders>
              <w:top w:val="nil"/>
            </w:tcBorders>
          </w:tcPr>
          <w:p w:rsidR="00E648E4" w:rsidRDefault="00E648E4" w:rsidP="00CD0B9C">
            <w:pPr>
              <w:pStyle w:val="a5"/>
              <w:rPr>
                <w:spacing w:val="-6"/>
                <w:sz w:val="26"/>
              </w:rPr>
            </w:pPr>
            <w:r>
              <w:t>ПОСТАНОВЛЕНИЕ</w:t>
            </w:r>
          </w:p>
        </w:tc>
      </w:tr>
    </w:tbl>
    <w:p w:rsidR="00A811F4" w:rsidRDefault="00A811F4" w:rsidP="009626D1"/>
    <w:p w:rsidR="00E648E4" w:rsidRPr="00A01879" w:rsidRDefault="00462C6A" w:rsidP="00E648E4">
      <w:pPr>
        <w:jc w:val="center"/>
        <w:rPr>
          <w:szCs w:val="28"/>
        </w:rPr>
      </w:pPr>
      <w:r w:rsidRPr="00A01879">
        <w:rPr>
          <w:szCs w:val="28"/>
        </w:rPr>
        <w:t xml:space="preserve">от </w:t>
      </w:r>
      <w:r w:rsidR="00500DA5">
        <w:rPr>
          <w:szCs w:val="28"/>
        </w:rPr>
        <w:t xml:space="preserve"> </w:t>
      </w:r>
      <w:r w:rsidR="00C05758">
        <w:rPr>
          <w:szCs w:val="28"/>
        </w:rPr>
        <w:t>21</w:t>
      </w:r>
      <w:r w:rsidR="00500DA5">
        <w:rPr>
          <w:szCs w:val="28"/>
        </w:rPr>
        <w:t xml:space="preserve"> </w:t>
      </w:r>
      <w:r w:rsidR="001D333A">
        <w:rPr>
          <w:szCs w:val="28"/>
        </w:rPr>
        <w:t xml:space="preserve"> марта</w:t>
      </w:r>
      <w:r w:rsidR="00603AB2">
        <w:rPr>
          <w:szCs w:val="28"/>
        </w:rPr>
        <w:t xml:space="preserve"> 202</w:t>
      </w:r>
      <w:r w:rsidR="00302F8A">
        <w:rPr>
          <w:szCs w:val="28"/>
        </w:rPr>
        <w:t>2</w:t>
      </w:r>
      <w:r w:rsidR="00E648E4" w:rsidRPr="00A01879">
        <w:rPr>
          <w:szCs w:val="28"/>
        </w:rPr>
        <w:t xml:space="preserve"> года  № </w:t>
      </w:r>
      <w:r w:rsidR="00C05758">
        <w:rPr>
          <w:szCs w:val="28"/>
        </w:rPr>
        <w:t>198</w:t>
      </w:r>
      <w:r w:rsidR="001D333A">
        <w:rPr>
          <w:szCs w:val="28"/>
        </w:rPr>
        <w:t xml:space="preserve"> </w:t>
      </w:r>
    </w:p>
    <w:p w:rsidR="00E648E4" w:rsidRPr="00A01879" w:rsidRDefault="00E648E4" w:rsidP="00E648E4">
      <w:pPr>
        <w:jc w:val="center"/>
        <w:rPr>
          <w:szCs w:val="28"/>
        </w:rPr>
      </w:pPr>
    </w:p>
    <w:p w:rsidR="00915BE5" w:rsidRDefault="001D333A" w:rsidP="001A4B97">
      <w:pPr>
        <w:pStyle w:val="a5"/>
      </w:pPr>
      <w:r w:rsidRPr="001D333A">
        <w:rPr>
          <w:b w:val="0"/>
          <w:szCs w:val="28"/>
          <w:lang w:eastAsia="ar-SA"/>
        </w:rPr>
        <w:t xml:space="preserve">О совершенствовании деятельности единой дежурно-диспетчерской службы на территории </w:t>
      </w:r>
      <w:proofErr w:type="spellStart"/>
      <w:r w:rsidR="002A39BC">
        <w:rPr>
          <w:b w:val="0"/>
          <w:szCs w:val="28"/>
          <w:lang w:eastAsia="ar-SA"/>
        </w:rPr>
        <w:t>Звениговского</w:t>
      </w:r>
      <w:proofErr w:type="spellEnd"/>
      <w:r w:rsidR="002A39BC">
        <w:rPr>
          <w:b w:val="0"/>
          <w:szCs w:val="28"/>
          <w:lang w:eastAsia="ar-SA"/>
        </w:rPr>
        <w:t xml:space="preserve"> муниципального</w:t>
      </w:r>
      <w:r w:rsidR="001A4B97" w:rsidRPr="001A4B97">
        <w:rPr>
          <w:b w:val="0"/>
          <w:szCs w:val="28"/>
          <w:lang w:eastAsia="ar-SA"/>
        </w:rPr>
        <w:t xml:space="preserve"> район</w:t>
      </w:r>
      <w:r w:rsidR="002A39BC">
        <w:rPr>
          <w:b w:val="0"/>
          <w:szCs w:val="28"/>
          <w:lang w:eastAsia="ar-SA"/>
        </w:rPr>
        <w:t>а</w:t>
      </w:r>
      <w:r>
        <w:rPr>
          <w:b w:val="0"/>
          <w:szCs w:val="28"/>
          <w:lang w:eastAsia="ar-SA"/>
        </w:rPr>
        <w:t xml:space="preserve"> Республики Марий Эл</w:t>
      </w:r>
    </w:p>
    <w:p w:rsidR="00E648E4" w:rsidRDefault="00915BE5" w:rsidP="00915BE5">
      <w:pPr>
        <w:ind w:firstLine="709"/>
        <w:jc w:val="center"/>
      </w:pPr>
      <w:r>
        <w:t xml:space="preserve"> </w:t>
      </w:r>
    </w:p>
    <w:p w:rsidR="00AA1D00" w:rsidRPr="00A01879" w:rsidRDefault="00AA1D00" w:rsidP="00915BE5">
      <w:pPr>
        <w:ind w:firstLine="709"/>
        <w:jc w:val="center"/>
        <w:rPr>
          <w:b/>
          <w:szCs w:val="28"/>
        </w:rPr>
      </w:pPr>
    </w:p>
    <w:p w:rsidR="000D418D" w:rsidRPr="000D418D" w:rsidRDefault="00020832" w:rsidP="00054B23">
      <w:pPr>
        <w:ind w:firstLine="708"/>
        <w:jc w:val="both"/>
        <w:rPr>
          <w:szCs w:val="28"/>
          <w:lang w:eastAsia="ar-SA"/>
        </w:rPr>
      </w:pPr>
      <w:r w:rsidRPr="00020832">
        <w:rPr>
          <w:color w:val="000000"/>
          <w:szCs w:val="28"/>
        </w:rPr>
        <w:t>В соответствии с Федеральным</w:t>
      </w:r>
      <w:r w:rsidR="001D333A">
        <w:rPr>
          <w:color w:val="000000"/>
          <w:szCs w:val="28"/>
        </w:rPr>
        <w:t>и</w:t>
      </w:r>
      <w:r w:rsidRPr="00020832">
        <w:rPr>
          <w:color w:val="000000"/>
          <w:szCs w:val="28"/>
        </w:rPr>
        <w:t xml:space="preserve"> закон</w:t>
      </w:r>
      <w:r w:rsidR="001D333A">
        <w:rPr>
          <w:color w:val="000000"/>
          <w:szCs w:val="28"/>
        </w:rPr>
        <w:t>а</w:t>
      </w:r>
      <w:r w:rsidRPr="00020832">
        <w:rPr>
          <w:color w:val="000000"/>
          <w:szCs w:val="28"/>
        </w:rPr>
        <w:t>м</w:t>
      </w:r>
      <w:r w:rsidR="001D333A">
        <w:rPr>
          <w:color w:val="000000"/>
          <w:szCs w:val="28"/>
        </w:rPr>
        <w:t>и</w:t>
      </w:r>
      <w:r w:rsidRPr="00020832">
        <w:rPr>
          <w:color w:val="000000"/>
          <w:szCs w:val="28"/>
        </w:rPr>
        <w:t xml:space="preserve"> Российской Федерации </w:t>
      </w:r>
      <w:r w:rsidR="001D333A">
        <w:rPr>
          <w:color w:val="000000"/>
          <w:szCs w:val="28"/>
        </w:rPr>
        <w:t xml:space="preserve">от 21 декабря 1994 г. № 68-ФЗ « О защите населения и территорий от чрезвычайных ситуаций природного и техногенного характера», </w:t>
      </w:r>
      <w:r w:rsidRPr="00020832">
        <w:rPr>
          <w:color w:val="000000"/>
          <w:szCs w:val="28"/>
        </w:rPr>
        <w:t>от 12 февраля 1998 года № 28-</w:t>
      </w:r>
      <w:proofErr w:type="gramStart"/>
      <w:r w:rsidRPr="00020832">
        <w:rPr>
          <w:color w:val="000000"/>
          <w:szCs w:val="28"/>
        </w:rPr>
        <w:t>ФЗ «О гражданской обороне», постановлени</w:t>
      </w:r>
      <w:r w:rsidR="00E93A80">
        <w:rPr>
          <w:color w:val="000000"/>
          <w:szCs w:val="28"/>
        </w:rPr>
        <w:t>ями</w:t>
      </w:r>
      <w:r w:rsidRPr="00020832">
        <w:rPr>
          <w:color w:val="000000"/>
          <w:szCs w:val="28"/>
        </w:rPr>
        <w:t xml:space="preserve"> Правительства Российской Федерации от </w:t>
      </w:r>
      <w:r w:rsidR="00915BE5" w:rsidRPr="00915BE5">
        <w:rPr>
          <w:color w:val="000000"/>
          <w:szCs w:val="28"/>
        </w:rPr>
        <w:t xml:space="preserve"> </w:t>
      </w:r>
      <w:r w:rsidR="001D333A">
        <w:rPr>
          <w:color w:val="000000"/>
          <w:szCs w:val="28"/>
        </w:rPr>
        <w:t xml:space="preserve">30 декабря 2003 г. № 794 «О единой государственной системе предупреждения и ликвидации чрезвычайных ситуаций», </w:t>
      </w:r>
      <w:r w:rsidR="00E93A80">
        <w:rPr>
          <w:color w:val="000000"/>
          <w:szCs w:val="28"/>
        </w:rPr>
        <w:t xml:space="preserve">от 24 марта 1997 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w:t>
      </w:r>
      <w:r w:rsidR="00500DA5">
        <w:rPr>
          <w:color w:val="000000"/>
          <w:szCs w:val="28"/>
        </w:rPr>
        <w:t>распоряжением</w:t>
      </w:r>
      <w:r w:rsidR="00500DA5" w:rsidRPr="00500DA5">
        <w:rPr>
          <w:color w:val="000000"/>
          <w:szCs w:val="28"/>
        </w:rPr>
        <w:t xml:space="preserve"> председателя Правительственной комиссии Республики Марий Эл по предупреждению и ликвидации чрезвычайных ситуаций и обеспечению пожарной безопасности от 1</w:t>
      </w:r>
      <w:r w:rsidR="00500DA5">
        <w:rPr>
          <w:color w:val="000000"/>
          <w:szCs w:val="28"/>
        </w:rPr>
        <w:t>0 марта 2022  г. № 11</w:t>
      </w:r>
      <w:r w:rsidR="00500DA5" w:rsidRPr="00500DA5">
        <w:rPr>
          <w:color w:val="000000"/>
          <w:szCs w:val="28"/>
        </w:rPr>
        <w:t xml:space="preserve"> «О совершенствовании деятельности единых дежурно-диспетчерских служб муниципальных образований в Республике Марий Эл», а также в целях</w:t>
      </w:r>
      <w:proofErr w:type="gramEnd"/>
      <w:r w:rsidR="00500DA5" w:rsidRPr="00500DA5">
        <w:rPr>
          <w:color w:val="000000"/>
          <w:szCs w:val="28"/>
        </w:rPr>
        <w:t xml:space="preserve"> дальнейшего совершенствования организации деятельности единой дежурно-диспетчерской службы (далее-ЕДДС)</w:t>
      </w:r>
      <w:r w:rsidR="00500DA5" w:rsidRPr="00500DA5">
        <w:rPr>
          <w:szCs w:val="28"/>
          <w:lang w:eastAsia="ar-SA"/>
        </w:rPr>
        <w:t xml:space="preserve"> </w:t>
      </w:r>
      <w:proofErr w:type="spellStart"/>
      <w:r w:rsidR="00500DA5" w:rsidRPr="000D418D">
        <w:rPr>
          <w:szCs w:val="28"/>
          <w:lang w:eastAsia="ar-SA"/>
        </w:rPr>
        <w:t>Звениговского</w:t>
      </w:r>
      <w:proofErr w:type="spellEnd"/>
      <w:r w:rsidR="00500DA5" w:rsidRPr="000D418D">
        <w:rPr>
          <w:szCs w:val="28"/>
          <w:lang w:eastAsia="ar-SA"/>
        </w:rPr>
        <w:t xml:space="preserve"> муниципального района</w:t>
      </w:r>
      <w:r w:rsidR="00500DA5" w:rsidRPr="00500DA5">
        <w:t xml:space="preserve"> </w:t>
      </w:r>
      <w:r w:rsidR="00500DA5" w:rsidRPr="00500DA5">
        <w:rPr>
          <w:szCs w:val="28"/>
          <w:lang w:eastAsia="ar-SA"/>
        </w:rPr>
        <w:t>Республики Марий Эл</w:t>
      </w:r>
      <w:r w:rsidR="00E93A80">
        <w:rPr>
          <w:color w:val="000000"/>
          <w:szCs w:val="28"/>
        </w:rPr>
        <w:t>,</w:t>
      </w:r>
      <w:r w:rsidR="00915BE5">
        <w:rPr>
          <w:color w:val="000000"/>
          <w:szCs w:val="28"/>
        </w:rPr>
        <w:t xml:space="preserve"> </w:t>
      </w:r>
      <w:r w:rsidR="000D418D" w:rsidRPr="000D418D">
        <w:rPr>
          <w:szCs w:val="28"/>
          <w:lang w:eastAsia="ar-SA"/>
        </w:rPr>
        <w:t>руководствуясь п. 6.1</w:t>
      </w:r>
      <w:r w:rsidR="00E26C8C">
        <w:rPr>
          <w:szCs w:val="28"/>
          <w:lang w:eastAsia="ar-SA"/>
        </w:rPr>
        <w:t xml:space="preserve">, </w:t>
      </w:r>
      <w:r w:rsidR="000D418D" w:rsidRPr="000D418D">
        <w:rPr>
          <w:szCs w:val="28"/>
          <w:lang w:eastAsia="ar-SA"/>
        </w:rPr>
        <w:t xml:space="preserve">Положения об Администрации </w:t>
      </w:r>
      <w:proofErr w:type="spellStart"/>
      <w:r w:rsidR="000D418D" w:rsidRPr="000D418D">
        <w:rPr>
          <w:szCs w:val="28"/>
          <w:lang w:eastAsia="ar-SA"/>
        </w:rPr>
        <w:t>Звениговского</w:t>
      </w:r>
      <w:proofErr w:type="spellEnd"/>
      <w:r w:rsidR="000D418D" w:rsidRPr="000D418D">
        <w:rPr>
          <w:szCs w:val="28"/>
          <w:lang w:eastAsia="ar-SA"/>
        </w:rPr>
        <w:t xml:space="preserve"> муниципального района Республики Марий Эл, Администрация </w:t>
      </w:r>
      <w:proofErr w:type="spellStart"/>
      <w:r w:rsidR="000D418D" w:rsidRPr="000D418D">
        <w:rPr>
          <w:szCs w:val="28"/>
          <w:lang w:eastAsia="ar-SA"/>
        </w:rPr>
        <w:t>Звениговского</w:t>
      </w:r>
      <w:proofErr w:type="spellEnd"/>
      <w:r w:rsidR="000D418D" w:rsidRPr="000D418D">
        <w:rPr>
          <w:szCs w:val="28"/>
          <w:lang w:eastAsia="ar-SA"/>
        </w:rPr>
        <w:t xml:space="preserve"> муниципального района Республики Марий Эл</w:t>
      </w:r>
    </w:p>
    <w:p w:rsidR="00E648E4" w:rsidRPr="00A01879" w:rsidRDefault="00E648E4" w:rsidP="00E648E4">
      <w:pPr>
        <w:pStyle w:val="a5"/>
        <w:jc w:val="both"/>
        <w:rPr>
          <w:b w:val="0"/>
          <w:szCs w:val="28"/>
        </w:rPr>
      </w:pPr>
    </w:p>
    <w:p w:rsidR="00E648E4" w:rsidRPr="00A01879" w:rsidRDefault="00E648E4" w:rsidP="00E648E4">
      <w:pPr>
        <w:pStyle w:val="a5"/>
        <w:ind w:firstLine="709"/>
        <w:rPr>
          <w:b w:val="0"/>
          <w:szCs w:val="28"/>
        </w:rPr>
      </w:pPr>
      <w:r w:rsidRPr="00A01879">
        <w:rPr>
          <w:b w:val="0"/>
          <w:spacing w:val="88"/>
          <w:szCs w:val="28"/>
        </w:rPr>
        <w:t>ПОСТАНОВЛЯЕТ</w:t>
      </w:r>
      <w:r w:rsidRPr="00A01879">
        <w:rPr>
          <w:b w:val="0"/>
          <w:szCs w:val="28"/>
        </w:rPr>
        <w:t>:</w:t>
      </w:r>
    </w:p>
    <w:p w:rsidR="00E648E4" w:rsidRPr="00603AB2" w:rsidRDefault="00E648E4" w:rsidP="00E648E4">
      <w:pPr>
        <w:pStyle w:val="a5"/>
        <w:ind w:firstLine="709"/>
        <w:rPr>
          <w:b w:val="0"/>
          <w:szCs w:val="28"/>
        </w:rPr>
      </w:pPr>
    </w:p>
    <w:p w:rsidR="00E93A80" w:rsidRDefault="00DA4266" w:rsidP="00DA4266">
      <w:pPr>
        <w:shd w:val="clear" w:color="auto" w:fill="FFFFFF"/>
        <w:ind w:firstLine="567"/>
        <w:jc w:val="both"/>
        <w:rPr>
          <w:szCs w:val="28"/>
        </w:rPr>
      </w:pPr>
      <w:r>
        <w:rPr>
          <w:szCs w:val="28"/>
        </w:rPr>
        <w:t>1.</w:t>
      </w:r>
      <w:r w:rsidR="00E93A80">
        <w:rPr>
          <w:szCs w:val="28"/>
        </w:rPr>
        <w:t>Утвердить:</w:t>
      </w:r>
    </w:p>
    <w:p w:rsidR="00500DA5" w:rsidRDefault="00500DA5" w:rsidP="00DA4266">
      <w:pPr>
        <w:shd w:val="clear" w:color="auto" w:fill="FFFFFF"/>
        <w:ind w:firstLine="567"/>
        <w:jc w:val="both"/>
        <w:rPr>
          <w:szCs w:val="28"/>
        </w:rPr>
      </w:pPr>
      <w:r>
        <w:rPr>
          <w:szCs w:val="28"/>
        </w:rPr>
        <w:t>п</w:t>
      </w:r>
      <w:r w:rsidRPr="00500DA5">
        <w:rPr>
          <w:szCs w:val="28"/>
        </w:rPr>
        <w:t xml:space="preserve">оложение о </w:t>
      </w:r>
      <w:r w:rsidR="00506215">
        <w:rPr>
          <w:szCs w:val="28"/>
        </w:rPr>
        <w:t>ЕДДС</w:t>
      </w:r>
      <w:r w:rsidRPr="00500DA5">
        <w:rPr>
          <w:szCs w:val="28"/>
        </w:rPr>
        <w:t xml:space="preserve"> </w:t>
      </w:r>
      <w:proofErr w:type="spellStart"/>
      <w:r>
        <w:rPr>
          <w:szCs w:val="28"/>
        </w:rPr>
        <w:t>Звениговского</w:t>
      </w:r>
      <w:proofErr w:type="spellEnd"/>
      <w:r>
        <w:rPr>
          <w:szCs w:val="28"/>
        </w:rPr>
        <w:t xml:space="preserve"> муниципального района</w:t>
      </w:r>
      <w:r w:rsidR="00506215" w:rsidRPr="00506215">
        <w:t xml:space="preserve"> </w:t>
      </w:r>
      <w:r w:rsidR="00506215" w:rsidRPr="00506215">
        <w:rPr>
          <w:szCs w:val="28"/>
        </w:rPr>
        <w:t>Республики Марий Эл</w:t>
      </w:r>
      <w:r w:rsidRPr="00500DA5">
        <w:rPr>
          <w:szCs w:val="28"/>
        </w:rPr>
        <w:t xml:space="preserve"> (далее – Положение), согласно приложению 1;</w:t>
      </w:r>
    </w:p>
    <w:p w:rsidR="00E93A80" w:rsidRDefault="00500DA5" w:rsidP="00DA4266">
      <w:pPr>
        <w:shd w:val="clear" w:color="auto" w:fill="FFFFFF"/>
        <w:ind w:firstLine="567"/>
        <w:jc w:val="both"/>
        <w:rPr>
          <w:szCs w:val="28"/>
        </w:rPr>
      </w:pPr>
      <w:r>
        <w:rPr>
          <w:szCs w:val="28"/>
        </w:rPr>
        <w:t>регламент</w:t>
      </w:r>
      <w:r w:rsidRPr="00500DA5">
        <w:t xml:space="preserve"> </w:t>
      </w:r>
      <w:r w:rsidRPr="00500DA5">
        <w:rPr>
          <w:szCs w:val="28"/>
        </w:rPr>
        <w:t>представления докладов и донесений ЕДДС</w:t>
      </w:r>
      <w:r w:rsidRPr="00500DA5">
        <w:t xml:space="preserve"> </w:t>
      </w:r>
      <w:proofErr w:type="spellStart"/>
      <w:r w:rsidRPr="00500DA5">
        <w:rPr>
          <w:szCs w:val="28"/>
        </w:rPr>
        <w:t>Звениговского</w:t>
      </w:r>
      <w:proofErr w:type="spellEnd"/>
      <w:r w:rsidRPr="00500DA5">
        <w:rPr>
          <w:szCs w:val="28"/>
        </w:rPr>
        <w:t xml:space="preserve"> муниципального района</w:t>
      </w:r>
      <w:r w:rsidR="00506215" w:rsidRPr="00506215">
        <w:t xml:space="preserve"> </w:t>
      </w:r>
      <w:r w:rsidR="00506215" w:rsidRPr="00506215">
        <w:rPr>
          <w:szCs w:val="28"/>
        </w:rPr>
        <w:t>Республики Марий Эл</w:t>
      </w:r>
      <w:r w:rsidR="00506215">
        <w:rPr>
          <w:szCs w:val="28"/>
        </w:rPr>
        <w:t xml:space="preserve"> (далее </w:t>
      </w:r>
      <w:r w:rsidR="00506215" w:rsidRPr="00506215">
        <w:rPr>
          <w:szCs w:val="28"/>
        </w:rPr>
        <w:t>–</w:t>
      </w:r>
      <w:r w:rsidR="00506215">
        <w:rPr>
          <w:szCs w:val="28"/>
        </w:rPr>
        <w:t xml:space="preserve"> регламент)</w:t>
      </w:r>
      <w:r>
        <w:rPr>
          <w:szCs w:val="28"/>
        </w:rPr>
        <w:t>,</w:t>
      </w:r>
      <w:r w:rsidRPr="00500DA5">
        <w:t xml:space="preserve"> </w:t>
      </w:r>
      <w:r w:rsidRPr="00500DA5">
        <w:rPr>
          <w:szCs w:val="28"/>
        </w:rPr>
        <w:t>согласно приложению 2;</w:t>
      </w:r>
    </w:p>
    <w:p w:rsidR="00500DA5" w:rsidRDefault="00801C14" w:rsidP="00DA4266">
      <w:pPr>
        <w:shd w:val="clear" w:color="auto" w:fill="FFFFFF"/>
        <w:ind w:firstLine="567"/>
        <w:jc w:val="both"/>
        <w:rPr>
          <w:szCs w:val="28"/>
        </w:rPr>
      </w:pPr>
      <w:r>
        <w:rPr>
          <w:szCs w:val="28"/>
        </w:rPr>
        <w:lastRenderedPageBreak/>
        <w:t xml:space="preserve">2. </w:t>
      </w:r>
      <w:proofErr w:type="gramStart"/>
      <w:r>
        <w:rPr>
          <w:szCs w:val="28"/>
        </w:rPr>
        <w:t xml:space="preserve">Для разработки </w:t>
      </w:r>
      <w:r w:rsidR="00500DA5">
        <w:rPr>
          <w:szCs w:val="28"/>
        </w:rPr>
        <w:t>основной документации, находящейся в ЕДДС</w:t>
      </w:r>
      <w:r w:rsidR="00500DA5" w:rsidRPr="00500DA5">
        <w:t xml:space="preserve"> </w:t>
      </w:r>
      <w:proofErr w:type="spellStart"/>
      <w:r w:rsidR="00500DA5" w:rsidRPr="00500DA5">
        <w:rPr>
          <w:szCs w:val="28"/>
        </w:rPr>
        <w:t>Звениговского</w:t>
      </w:r>
      <w:proofErr w:type="spellEnd"/>
      <w:r w:rsidR="00500DA5" w:rsidRPr="00500DA5">
        <w:rPr>
          <w:szCs w:val="28"/>
        </w:rPr>
        <w:t xml:space="preserve"> муниципального района, </w:t>
      </w:r>
      <w:r>
        <w:rPr>
          <w:szCs w:val="28"/>
        </w:rPr>
        <w:t xml:space="preserve">использовать образцы основной документации, утвержденные </w:t>
      </w:r>
      <w:r w:rsidRPr="00801C14">
        <w:rPr>
          <w:szCs w:val="28"/>
        </w:rPr>
        <w:t>распоряжением председателя Правительственной комиссии Республики Марий Эл по предупреждению и ликвидации чрезвычайных ситуаций и обеспечению пожарной безопасности от 10 марта 2022  г. № 11 «О совершенствовании деятельности единых дежурно-диспетчерских служб муниципальных обр</w:t>
      </w:r>
      <w:r>
        <w:rPr>
          <w:szCs w:val="28"/>
        </w:rPr>
        <w:t>азований в Республике Марий Эл»</w:t>
      </w:r>
      <w:r w:rsidR="00500DA5">
        <w:rPr>
          <w:szCs w:val="28"/>
        </w:rPr>
        <w:t>.</w:t>
      </w:r>
      <w:proofErr w:type="gramEnd"/>
    </w:p>
    <w:p w:rsidR="00500DA5" w:rsidRPr="00500DA5" w:rsidRDefault="00801C14" w:rsidP="00500DA5">
      <w:pPr>
        <w:pStyle w:val="a5"/>
        <w:ind w:firstLine="540"/>
        <w:jc w:val="both"/>
        <w:rPr>
          <w:b w:val="0"/>
          <w:bCs w:val="0"/>
          <w:szCs w:val="28"/>
        </w:rPr>
      </w:pPr>
      <w:r>
        <w:rPr>
          <w:b w:val="0"/>
          <w:bCs w:val="0"/>
          <w:szCs w:val="28"/>
        </w:rPr>
        <w:t>3</w:t>
      </w:r>
      <w:r w:rsidR="00500DA5" w:rsidRPr="00500DA5">
        <w:rPr>
          <w:b w:val="0"/>
          <w:bCs w:val="0"/>
          <w:szCs w:val="28"/>
        </w:rPr>
        <w:t>. Признать утратившим силу постановление Администрации МО «</w:t>
      </w:r>
      <w:proofErr w:type="spellStart"/>
      <w:r w:rsidR="00500DA5" w:rsidRPr="00500DA5">
        <w:rPr>
          <w:b w:val="0"/>
          <w:bCs w:val="0"/>
          <w:szCs w:val="28"/>
        </w:rPr>
        <w:t>Звениговский</w:t>
      </w:r>
      <w:proofErr w:type="spellEnd"/>
      <w:r w:rsidR="00500DA5" w:rsidRPr="00500DA5">
        <w:rPr>
          <w:b w:val="0"/>
          <w:bCs w:val="0"/>
          <w:szCs w:val="28"/>
        </w:rPr>
        <w:t xml:space="preserve"> муниципальный район» </w:t>
      </w:r>
      <w:r w:rsidR="00500DA5">
        <w:rPr>
          <w:b w:val="0"/>
          <w:bCs w:val="0"/>
          <w:szCs w:val="28"/>
        </w:rPr>
        <w:t xml:space="preserve">от </w:t>
      </w:r>
      <w:r w:rsidR="00500DA5" w:rsidRPr="00500DA5">
        <w:rPr>
          <w:b w:val="0"/>
          <w:bCs w:val="0"/>
          <w:szCs w:val="28"/>
        </w:rPr>
        <w:t xml:space="preserve">29 октября 2019 г. № 836а </w:t>
      </w:r>
      <w:r w:rsidR="00500DA5">
        <w:rPr>
          <w:b w:val="0"/>
          <w:bCs w:val="0"/>
          <w:szCs w:val="28"/>
        </w:rPr>
        <w:t>«</w:t>
      </w:r>
      <w:r w:rsidR="00500DA5" w:rsidRPr="00500DA5">
        <w:rPr>
          <w:b w:val="0"/>
          <w:bCs w:val="0"/>
          <w:szCs w:val="28"/>
        </w:rPr>
        <w:t>О совершенствовании деятельности единой дежурно-диспетчерской службы на территории муниципального образования «</w:t>
      </w:r>
      <w:proofErr w:type="spellStart"/>
      <w:r w:rsidR="00500DA5" w:rsidRPr="00500DA5">
        <w:rPr>
          <w:b w:val="0"/>
          <w:bCs w:val="0"/>
          <w:szCs w:val="28"/>
        </w:rPr>
        <w:t>Звениговский</w:t>
      </w:r>
      <w:proofErr w:type="spellEnd"/>
      <w:r w:rsidR="00500DA5" w:rsidRPr="00500DA5">
        <w:rPr>
          <w:b w:val="0"/>
          <w:bCs w:val="0"/>
          <w:szCs w:val="28"/>
        </w:rPr>
        <w:t xml:space="preserve"> муниципальный район»</w:t>
      </w:r>
      <w:r w:rsidR="00500DA5">
        <w:rPr>
          <w:b w:val="0"/>
          <w:bCs w:val="0"/>
          <w:szCs w:val="28"/>
        </w:rPr>
        <w:t>.</w:t>
      </w:r>
    </w:p>
    <w:p w:rsidR="00500DA5" w:rsidRPr="00500DA5" w:rsidRDefault="00801C14" w:rsidP="00500DA5">
      <w:pPr>
        <w:pStyle w:val="a5"/>
        <w:ind w:firstLine="540"/>
        <w:jc w:val="both"/>
        <w:rPr>
          <w:b w:val="0"/>
          <w:bCs w:val="0"/>
          <w:szCs w:val="28"/>
        </w:rPr>
      </w:pPr>
      <w:r>
        <w:rPr>
          <w:b w:val="0"/>
          <w:bCs w:val="0"/>
          <w:szCs w:val="28"/>
        </w:rPr>
        <w:t>4</w:t>
      </w:r>
      <w:r w:rsidR="00500DA5" w:rsidRPr="00500DA5">
        <w:rPr>
          <w:b w:val="0"/>
          <w:bCs w:val="0"/>
          <w:szCs w:val="28"/>
        </w:rPr>
        <w:t xml:space="preserve">. </w:t>
      </w:r>
      <w:proofErr w:type="gramStart"/>
      <w:r w:rsidR="00500DA5" w:rsidRPr="00500DA5">
        <w:rPr>
          <w:b w:val="0"/>
          <w:bCs w:val="0"/>
          <w:szCs w:val="28"/>
        </w:rPr>
        <w:t>Контроль за</w:t>
      </w:r>
      <w:proofErr w:type="gramEnd"/>
      <w:r w:rsidR="00500DA5" w:rsidRPr="00500DA5">
        <w:rPr>
          <w:b w:val="0"/>
          <w:bCs w:val="0"/>
          <w:szCs w:val="28"/>
        </w:rPr>
        <w:t xml:space="preserve"> исполнением настоящего постановления возложить на первого заместителя главы Администрации </w:t>
      </w:r>
      <w:proofErr w:type="spellStart"/>
      <w:r w:rsidR="00500DA5" w:rsidRPr="00500DA5">
        <w:rPr>
          <w:b w:val="0"/>
          <w:bCs w:val="0"/>
          <w:szCs w:val="28"/>
        </w:rPr>
        <w:t>Звениговск</w:t>
      </w:r>
      <w:r w:rsidR="00500DA5">
        <w:rPr>
          <w:b w:val="0"/>
          <w:bCs w:val="0"/>
          <w:szCs w:val="28"/>
        </w:rPr>
        <w:t>ого</w:t>
      </w:r>
      <w:proofErr w:type="spellEnd"/>
      <w:r w:rsidR="00500DA5" w:rsidRPr="00500DA5">
        <w:rPr>
          <w:b w:val="0"/>
          <w:bCs w:val="0"/>
          <w:szCs w:val="28"/>
        </w:rPr>
        <w:t xml:space="preserve"> муниципальн</w:t>
      </w:r>
      <w:r w:rsidR="00500DA5">
        <w:rPr>
          <w:b w:val="0"/>
          <w:bCs w:val="0"/>
          <w:szCs w:val="28"/>
        </w:rPr>
        <w:t>ого</w:t>
      </w:r>
      <w:r w:rsidR="00500DA5" w:rsidRPr="00500DA5">
        <w:rPr>
          <w:b w:val="0"/>
          <w:bCs w:val="0"/>
          <w:szCs w:val="28"/>
        </w:rPr>
        <w:t xml:space="preserve"> район</w:t>
      </w:r>
      <w:r w:rsidR="00500DA5">
        <w:rPr>
          <w:b w:val="0"/>
          <w:bCs w:val="0"/>
          <w:szCs w:val="28"/>
        </w:rPr>
        <w:t>а</w:t>
      </w:r>
      <w:r w:rsidR="00500DA5" w:rsidRPr="00500DA5">
        <w:rPr>
          <w:b w:val="0"/>
          <w:bCs w:val="0"/>
          <w:szCs w:val="28"/>
        </w:rPr>
        <w:t xml:space="preserve"> </w:t>
      </w:r>
      <w:r w:rsidR="00500DA5">
        <w:rPr>
          <w:b w:val="0"/>
          <w:bCs w:val="0"/>
          <w:szCs w:val="28"/>
        </w:rPr>
        <w:t>Петрова С.В</w:t>
      </w:r>
      <w:r w:rsidR="00500DA5" w:rsidRPr="00500DA5">
        <w:rPr>
          <w:b w:val="0"/>
          <w:bCs w:val="0"/>
          <w:szCs w:val="28"/>
        </w:rPr>
        <w:t>.</w:t>
      </w:r>
    </w:p>
    <w:p w:rsidR="00054B23" w:rsidRPr="00054B23" w:rsidRDefault="00801C14" w:rsidP="00054B23">
      <w:pPr>
        <w:suppressAutoHyphens/>
        <w:ind w:firstLine="567"/>
        <w:jc w:val="both"/>
        <w:rPr>
          <w:bCs/>
          <w:szCs w:val="28"/>
          <w:lang w:val="x-none" w:eastAsia="ar-SA"/>
        </w:rPr>
      </w:pPr>
      <w:r>
        <w:rPr>
          <w:bCs/>
          <w:szCs w:val="28"/>
          <w:lang w:eastAsia="ar-SA"/>
        </w:rPr>
        <w:t>5</w:t>
      </w:r>
      <w:r w:rsidR="00054B23" w:rsidRPr="00054B23">
        <w:rPr>
          <w:bCs/>
          <w:szCs w:val="28"/>
          <w:lang w:val="x-none" w:eastAsia="ar-SA"/>
        </w:rPr>
        <w:t>. Настоящее постановление вступает в силу со дня его подписания</w:t>
      </w:r>
      <w:r w:rsidR="00AA1D00">
        <w:rPr>
          <w:bCs/>
          <w:szCs w:val="28"/>
          <w:lang w:eastAsia="ar-SA"/>
        </w:rPr>
        <w:t>.</w:t>
      </w:r>
      <w:r w:rsidR="00054B23" w:rsidRPr="00054B23">
        <w:rPr>
          <w:bCs/>
          <w:szCs w:val="28"/>
          <w:lang w:val="x-none" w:eastAsia="ar-SA"/>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C05758" w:rsidTr="00C05758">
        <w:tc>
          <w:tcPr>
            <w:tcW w:w="3379" w:type="dxa"/>
          </w:tcPr>
          <w:p w:rsidR="00C05758" w:rsidRDefault="00C05758" w:rsidP="0057688F">
            <w:pPr>
              <w:pStyle w:val="a5"/>
              <w:jc w:val="both"/>
              <w:rPr>
                <w:b w:val="0"/>
                <w:szCs w:val="28"/>
              </w:rPr>
            </w:pPr>
          </w:p>
          <w:p w:rsidR="00C05758" w:rsidRDefault="00C05758" w:rsidP="0057688F">
            <w:pPr>
              <w:pStyle w:val="a5"/>
              <w:jc w:val="both"/>
              <w:rPr>
                <w:b w:val="0"/>
                <w:szCs w:val="28"/>
              </w:rPr>
            </w:pPr>
          </w:p>
          <w:p w:rsidR="00C05758" w:rsidRPr="00C05758" w:rsidRDefault="00C05758" w:rsidP="0057688F">
            <w:pPr>
              <w:pStyle w:val="a5"/>
              <w:jc w:val="both"/>
              <w:rPr>
                <w:b w:val="0"/>
                <w:szCs w:val="28"/>
              </w:rPr>
            </w:pPr>
            <w:r w:rsidRPr="00C05758">
              <w:rPr>
                <w:b w:val="0"/>
                <w:szCs w:val="28"/>
              </w:rPr>
              <w:t>Глава Администрации</w:t>
            </w:r>
          </w:p>
        </w:tc>
        <w:tc>
          <w:tcPr>
            <w:tcW w:w="3379" w:type="dxa"/>
          </w:tcPr>
          <w:p w:rsidR="00C05758" w:rsidRPr="00C05758" w:rsidRDefault="00C05758" w:rsidP="0057688F">
            <w:pPr>
              <w:pStyle w:val="a5"/>
              <w:jc w:val="both"/>
              <w:rPr>
                <w:b w:val="0"/>
                <w:szCs w:val="28"/>
              </w:rPr>
            </w:pPr>
            <w:r w:rsidRPr="00C05758">
              <w:rPr>
                <w:b w:val="0"/>
                <w:noProof/>
                <w:sz w:val="20"/>
              </w:rPr>
              <w:drawing>
                <wp:inline distT="0" distB="0" distL="0" distR="0" wp14:anchorId="3034196E" wp14:editId="59C06315">
                  <wp:extent cx="1609725" cy="1457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1457325"/>
                          </a:xfrm>
                          <a:prstGeom prst="rect">
                            <a:avLst/>
                          </a:prstGeom>
                          <a:noFill/>
                        </pic:spPr>
                      </pic:pic>
                    </a:graphicData>
                  </a:graphic>
                </wp:inline>
              </w:drawing>
            </w:r>
          </w:p>
        </w:tc>
        <w:tc>
          <w:tcPr>
            <w:tcW w:w="3379" w:type="dxa"/>
          </w:tcPr>
          <w:p w:rsidR="00C05758" w:rsidRDefault="00C05758" w:rsidP="0057688F">
            <w:pPr>
              <w:pStyle w:val="a5"/>
              <w:jc w:val="both"/>
              <w:rPr>
                <w:b w:val="0"/>
                <w:szCs w:val="28"/>
              </w:rPr>
            </w:pPr>
          </w:p>
          <w:p w:rsidR="00C05758" w:rsidRDefault="00C05758" w:rsidP="0057688F">
            <w:pPr>
              <w:pStyle w:val="a5"/>
              <w:jc w:val="both"/>
              <w:rPr>
                <w:b w:val="0"/>
                <w:szCs w:val="28"/>
              </w:rPr>
            </w:pPr>
          </w:p>
          <w:p w:rsidR="00C05758" w:rsidRPr="00C05758" w:rsidRDefault="00C05758" w:rsidP="00C05758">
            <w:pPr>
              <w:pStyle w:val="a5"/>
              <w:rPr>
                <w:b w:val="0"/>
                <w:szCs w:val="28"/>
              </w:rPr>
            </w:pPr>
            <w:proofErr w:type="spellStart"/>
            <w:r w:rsidRPr="00C05758">
              <w:rPr>
                <w:b w:val="0"/>
                <w:szCs w:val="28"/>
              </w:rPr>
              <w:t>В</w:t>
            </w:r>
            <w:bookmarkStart w:id="0" w:name="_GoBack"/>
            <w:bookmarkEnd w:id="0"/>
            <w:r w:rsidRPr="00C05758">
              <w:rPr>
                <w:b w:val="0"/>
                <w:szCs w:val="28"/>
              </w:rPr>
              <w:t>.Е.Геронтьев</w:t>
            </w:r>
            <w:proofErr w:type="spellEnd"/>
          </w:p>
        </w:tc>
      </w:tr>
    </w:tbl>
    <w:p w:rsidR="0057688F" w:rsidRDefault="0057688F" w:rsidP="0057688F">
      <w:pPr>
        <w:pStyle w:val="a5"/>
        <w:ind w:firstLine="709"/>
        <w:jc w:val="both"/>
        <w:rPr>
          <w:b w:val="0"/>
          <w:szCs w:val="28"/>
        </w:rPr>
      </w:pPr>
    </w:p>
    <w:p w:rsidR="00A01879" w:rsidRPr="00A01879" w:rsidRDefault="00A01879" w:rsidP="0057688F">
      <w:pPr>
        <w:pStyle w:val="a5"/>
        <w:ind w:firstLine="709"/>
        <w:jc w:val="both"/>
        <w:rPr>
          <w:b w:val="0"/>
          <w:szCs w:val="28"/>
        </w:rPr>
      </w:pPr>
    </w:p>
    <w:tbl>
      <w:tblPr>
        <w:tblW w:w="9370" w:type="dxa"/>
        <w:tblInd w:w="100" w:type="dxa"/>
        <w:tblLayout w:type="fixed"/>
        <w:tblLook w:val="0000" w:firstRow="0" w:lastRow="0" w:firstColumn="0" w:lastColumn="0" w:noHBand="0" w:noVBand="0"/>
      </w:tblPr>
      <w:tblGrid>
        <w:gridCol w:w="3771"/>
        <w:gridCol w:w="5599"/>
      </w:tblGrid>
      <w:tr w:rsidR="00E648E4" w:rsidRPr="00A01879" w:rsidTr="00CD0B9C">
        <w:trPr>
          <w:trHeight w:val="224"/>
        </w:trPr>
        <w:tc>
          <w:tcPr>
            <w:tcW w:w="3771" w:type="dxa"/>
          </w:tcPr>
          <w:p w:rsidR="00E648E4" w:rsidRPr="00A01879" w:rsidRDefault="00E648E4" w:rsidP="00302F8A">
            <w:pPr>
              <w:pStyle w:val="a3"/>
              <w:tabs>
                <w:tab w:val="left" w:pos="708"/>
              </w:tabs>
              <w:jc w:val="center"/>
              <w:rPr>
                <w:szCs w:val="28"/>
              </w:rPr>
            </w:pPr>
          </w:p>
        </w:tc>
        <w:tc>
          <w:tcPr>
            <w:tcW w:w="5599" w:type="dxa"/>
          </w:tcPr>
          <w:p w:rsidR="00E648E4" w:rsidRPr="00A01879" w:rsidRDefault="00006C84" w:rsidP="00C05758">
            <w:pPr>
              <w:snapToGrid w:val="0"/>
              <w:jc w:val="right"/>
              <w:rPr>
                <w:szCs w:val="28"/>
              </w:rPr>
            </w:pPr>
            <w:r w:rsidRPr="00A01879">
              <w:rPr>
                <w:szCs w:val="28"/>
              </w:rPr>
              <w:t xml:space="preserve">                                                </w:t>
            </w:r>
          </w:p>
        </w:tc>
      </w:tr>
    </w:tbl>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2A39BC" w:rsidRDefault="002A39BC" w:rsidP="001F624C">
      <w:pPr>
        <w:tabs>
          <w:tab w:val="left" w:pos="709"/>
        </w:tabs>
        <w:rPr>
          <w:sz w:val="20"/>
        </w:rPr>
      </w:pPr>
    </w:p>
    <w:p w:rsidR="00302F8A" w:rsidRDefault="00302F8A"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500DA5" w:rsidRDefault="00500DA5" w:rsidP="001F624C">
      <w:pPr>
        <w:tabs>
          <w:tab w:val="left" w:pos="709"/>
        </w:tabs>
        <w:rPr>
          <w:sz w:val="20"/>
        </w:rPr>
      </w:pPr>
    </w:p>
    <w:p w:rsidR="001F624C" w:rsidRDefault="00CA03F8" w:rsidP="001F624C">
      <w:pPr>
        <w:tabs>
          <w:tab w:val="left" w:pos="709"/>
        </w:tabs>
        <w:rPr>
          <w:sz w:val="20"/>
        </w:rPr>
      </w:pPr>
      <w:r>
        <w:rPr>
          <w:sz w:val="20"/>
        </w:rPr>
        <w:t>Рыбакова М</w:t>
      </w:r>
      <w:r w:rsidR="00603AB2">
        <w:rPr>
          <w:sz w:val="20"/>
        </w:rPr>
        <w:t>.В.</w:t>
      </w:r>
    </w:p>
    <w:p w:rsidR="002902F7" w:rsidRDefault="002902F7" w:rsidP="00980D46">
      <w:pPr>
        <w:widowControl w:val="0"/>
        <w:autoSpaceDE w:val="0"/>
        <w:autoSpaceDN w:val="0"/>
        <w:ind w:firstLine="540"/>
        <w:jc w:val="center"/>
        <w:rPr>
          <w:rFonts w:ascii="Arial" w:eastAsia="Calibri" w:hAnsi="Arial" w:cs="Arial"/>
          <w:sz w:val="20"/>
          <w:szCs w:val="28"/>
          <w:lang w:eastAsia="en-US"/>
        </w:rPr>
      </w:pPr>
    </w:p>
    <w:p w:rsidR="002902F7" w:rsidRPr="002902F7" w:rsidRDefault="002902F7" w:rsidP="002902F7">
      <w:pPr>
        <w:suppressAutoHyphens/>
        <w:ind w:left="4536"/>
        <w:jc w:val="right"/>
        <w:rPr>
          <w:sz w:val="24"/>
          <w:szCs w:val="24"/>
          <w:lang w:eastAsia="ar-SA"/>
        </w:rPr>
      </w:pPr>
      <w:r w:rsidRPr="002902F7">
        <w:rPr>
          <w:sz w:val="24"/>
          <w:szCs w:val="24"/>
          <w:lang w:eastAsia="ar-SA"/>
        </w:rPr>
        <w:t>Приложение   1</w:t>
      </w:r>
    </w:p>
    <w:p w:rsidR="002902F7" w:rsidRDefault="002902F7" w:rsidP="002902F7">
      <w:pPr>
        <w:suppressAutoHyphens/>
        <w:ind w:left="4536"/>
        <w:jc w:val="right"/>
        <w:rPr>
          <w:sz w:val="24"/>
          <w:szCs w:val="24"/>
          <w:lang w:eastAsia="ar-SA"/>
        </w:rPr>
      </w:pPr>
      <w:r w:rsidRPr="002902F7">
        <w:rPr>
          <w:sz w:val="24"/>
          <w:szCs w:val="24"/>
          <w:lang w:eastAsia="ar-SA"/>
        </w:rPr>
        <w:t xml:space="preserve">к постановлению Администрации </w:t>
      </w:r>
    </w:p>
    <w:p w:rsidR="002902F7" w:rsidRPr="002902F7" w:rsidRDefault="002902F7" w:rsidP="002902F7">
      <w:pPr>
        <w:suppressAutoHyphens/>
        <w:ind w:left="4536"/>
        <w:jc w:val="right"/>
        <w:rPr>
          <w:sz w:val="24"/>
          <w:szCs w:val="24"/>
          <w:lang w:eastAsia="ar-SA"/>
        </w:rPr>
      </w:pPr>
      <w:proofErr w:type="spellStart"/>
      <w:r w:rsidRPr="002902F7">
        <w:rPr>
          <w:sz w:val="24"/>
          <w:szCs w:val="24"/>
          <w:lang w:eastAsia="ar-SA"/>
        </w:rPr>
        <w:t>Звениговк</w:t>
      </w:r>
      <w:r>
        <w:rPr>
          <w:sz w:val="24"/>
          <w:szCs w:val="24"/>
          <w:lang w:eastAsia="ar-SA"/>
        </w:rPr>
        <w:t>ого</w:t>
      </w:r>
      <w:proofErr w:type="spellEnd"/>
      <w:r w:rsidRPr="002902F7">
        <w:rPr>
          <w:sz w:val="24"/>
          <w:szCs w:val="24"/>
          <w:lang w:eastAsia="ar-SA"/>
        </w:rPr>
        <w:t xml:space="preserve"> муниципальн</w:t>
      </w:r>
      <w:r>
        <w:rPr>
          <w:sz w:val="24"/>
          <w:szCs w:val="24"/>
          <w:lang w:eastAsia="ar-SA"/>
        </w:rPr>
        <w:t>ого</w:t>
      </w:r>
      <w:r w:rsidRPr="002902F7">
        <w:rPr>
          <w:sz w:val="24"/>
          <w:szCs w:val="24"/>
          <w:lang w:eastAsia="ar-SA"/>
        </w:rPr>
        <w:t xml:space="preserve"> район</w:t>
      </w:r>
      <w:r>
        <w:rPr>
          <w:sz w:val="24"/>
          <w:szCs w:val="24"/>
          <w:lang w:eastAsia="ar-SA"/>
        </w:rPr>
        <w:t>а</w:t>
      </w:r>
    </w:p>
    <w:p w:rsidR="002902F7" w:rsidRPr="00C05758" w:rsidRDefault="002902F7" w:rsidP="002902F7">
      <w:pPr>
        <w:suppressAutoHyphens/>
        <w:ind w:left="4536"/>
        <w:jc w:val="right"/>
        <w:rPr>
          <w:sz w:val="24"/>
          <w:szCs w:val="24"/>
          <w:lang w:eastAsia="ar-SA"/>
        </w:rPr>
      </w:pPr>
      <w:r w:rsidRPr="00C05758">
        <w:rPr>
          <w:sz w:val="24"/>
          <w:szCs w:val="24"/>
          <w:lang w:eastAsia="ar-SA"/>
        </w:rPr>
        <w:t>от «</w:t>
      </w:r>
      <w:r w:rsidR="00C05758" w:rsidRPr="00C05758">
        <w:rPr>
          <w:sz w:val="24"/>
          <w:szCs w:val="24"/>
          <w:lang w:eastAsia="ar-SA"/>
        </w:rPr>
        <w:t>21</w:t>
      </w:r>
      <w:r w:rsidRPr="00C05758">
        <w:rPr>
          <w:sz w:val="24"/>
          <w:szCs w:val="24"/>
          <w:lang w:eastAsia="ar-SA"/>
        </w:rPr>
        <w:t xml:space="preserve">» </w:t>
      </w:r>
      <w:r w:rsidR="00C05758" w:rsidRPr="00C05758">
        <w:rPr>
          <w:sz w:val="24"/>
          <w:szCs w:val="24"/>
          <w:lang w:eastAsia="ar-SA"/>
        </w:rPr>
        <w:t>марта</w:t>
      </w:r>
      <w:r w:rsidRPr="00C05758">
        <w:rPr>
          <w:sz w:val="24"/>
          <w:szCs w:val="24"/>
          <w:lang w:eastAsia="ar-SA"/>
        </w:rPr>
        <w:t xml:space="preserve">  2022  г. № </w:t>
      </w:r>
      <w:r w:rsidR="00C05758" w:rsidRPr="00C05758">
        <w:rPr>
          <w:sz w:val="24"/>
          <w:szCs w:val="24"/>
          <w:lang w:eastAsia="ar-SA"/>
        </w:rPr>
        <w:t>198</w:t>
      </w:r>
      <w:r w:rsidRPr="00C05758">
        <w:rPr>
          <w:sz w:val="24"/>
          <w:szCs w:val="24"/>
          <w:lang w:eastAsia="ar-SA"/>
        </w:rPr>
        <w:t xml:space="preserve">     </w:t>
      </w:r>
    </w:p>
    <w:p w:rsidR="002902F7" w:rsidRPr="002902F7" w:rsidRDefault="002902F7" w:rsidP="002902F7">
      <w:pPr>
        <w:suppressAutoHyphens/>
        <w:ind w:left="4820"/>
        <w:jc w:val="center"/>
        <w:rPr>
          <w:szCs w:val="28"/>
          <w:lang w:eastAsia="ar-SA"/>
        </w:rPr>
      </w:pPr>
    </w:p>
    <w:p w:rsidR="002902F7" w:rsidRDefault="002902F7" w:rsidP="002902F7">
      <w:pPr>
        <w:widowControl w:val="0"/>
        <w:autoSpaceDE w:val="0"/>
        <w:autoSpaceDN w:val="0"/>
        <w:adjustRightInd w:val="0"/>
        <w:jc w:val="center"/>
        <w:rPr>
          <w:b/>
          <w:szCs w:val="28"/>
        </w:rPr>
      </w:pPr>
    </w:p>
    <w:p w:rsidR="002902F7" w:rsidRPr="002902F7" w:rsidRDefault="002902F7" w:rsidP="002902F7">
      <w:pPr>
        <w:widowControl w:val="0"/>
        <w:autoSpaceDE w:val="0"/>
        <w:autoSpaceDN w:val="0"/>
        <w:adjustRightInd w:val="0"/>
        <w:jc w:val="center"/>
        <w:rPr>
          <w:b/>
          <w:szCs w:val="28"/>
        </w:rPr>
      </w:pPr>
      <w:r w:rsidRPr="002902F7">
        <w:rPr>
          <w:b/>
          <w:szCs w:val="28"/>
        </w:rPr>
        <w:t>ПОЛОЖЕНИЕ</w:t>
      </w:r>
    </w:p>
    <w:p w:rsidR="002902F7" w:rsidRPr="002902F7" w:rsidRDefault="002902F7" w:rsidP="002902F7">
      <w:pPr>
        <w:widowControl w:val="0"/>
        <w:autoSpaceDE w:val="0"/>
        <w:autoSpaceDN w:val="0"/>
        <w:adjustRightInd w:val="0"/>
        <w:jc w:val="center"/>
        <w:rPr>
          <w:b/>
          <w:szCs w:val="28"/>
        </w:rPr>
      </w:pPr>
      <w:r w:rsidRPr="002902F7">
        <w:rPr>
          <w:b/>
          <w:szCs w:val="28"/>
        </w:rPr>
        <w:t xml:space="preserve">о единой дежурно-диспетчерской службе </w:t>
      </w:r>
    </w:p>
    <w:p w:rsidR="002902F7" w:rsidRPr="002902F7" w:rsidRDefault="00506215" w:rsidP="002902F7">
      <w:pPr>
        <w:widowControl w:val="0"/>
        <w:autoSpaceDE w:val="0"/>
        <w:autoSpaceDN w:val="0"/>
        <w:adjustRightInd w:val="0"/>
        <w:jc w:val="center"/>
        <w:rPr>
          <w:b/>
          <w:szCs w:val="28"/>
        </w:rPr>
      </w:pPr>
      <w:proofErr w:type="spellStart"/>
      <w:r>
        <w:rPr>
          <w:b/>
          <w:szCs w:val="28"/>
        </w:rPr>
        <w:t>Звениговского</w:t>
      </w:r>
      <w:proofErr w:type="spellEnd"/>
      <w:r>
        <w:rPr>
          <w:b/>
          <w:szCs w:val="28"/>
        </w:rPr>
        <w:t xml:space="preserve"> муниципального района Республики Марий Эл</w:t>
      </w:r>
    </w:p>
    <w:p w:rsidR="002902F7" w:rsidRPr="002902F7" w:rsidRDefault="002902F7" w:rsidP="002902F7">
      <w:pPr>
        <w:widowControl w:val="0"/>
        <w:autoSpaceDE w:val="0"/>
        <w:autoSpaceDN w:val="0"/>
        <w:adjustRightInd w:val="0"/>
        <w:jc w:val="center"/>
        <w:rPr>
          <w:b/>
          <w:szCs w:val="28"/>
        </w:rPr>
      </w:pPr>
    </w:p>
    <w:p w:rsidR="002902F7" w:rsidRPr="002902F7" w:rsidRDefault="002902F7" w:rsidP="002902F7">
      <w:pPr>
        <w:widowControl w:val="0"/>
        <w:autoSpaceDE w:val="0"/>
        <w:autoSpaceDN w:val="0"/>
        <w:adjustRightInd w:val="0"/>
        <w:jc w:val="center"/>
        <w:rPr>
          <w:b/>
          <w:szCs w:val="28"/>
        </w:rPr>
      </w:pPr>
      <w:smartTag w:uri="urn:schemas-microsoft-com:office:smarttags" w:element="place">
        <w:r w:rsidRPr="002902F7">
          <w:rPr>
            <w:b/>
            <w:szCs w:val="28"/>
            <w:lang w:val="en-US"/>
          </w:rPr>
          <w:t>I</w:t>
        </w:r>
        <w:r w:rsidRPr="002902F7">
          <w:rPr>
            <w:b/>
            <w:szCs w:val="28"/>
          </w:rPr>
          <w:t>.</w:t>
        </w:r>
      </w:smartTag>
      <w:r w:rsidRPr="002902F7">
        <w:rPr>
          <w:b/>
          <w:szCs w:val="28"/>
        </w:rPr>
        <w:t xml:space="preserve"> ОБЩИЕ ПОЛОЖЕНИЯ</w:t>
      </w:r>
    </w:p>
    <w:p w:rsidR="002902F7" w:rsidRPr="002902F7" w:rsidRDefault="002902F7" w:rsidP="002902F7">
      <w:pPr>
        <w:widowControl w:val="0"/>
        <w:autoSpaceDE w:val="0"/>
        <w:autoSpaceDN w:val="0"/>
        <w:adjustRightInd w:val="0"/>
        <w:jc w:val="center"/>
        <w:rPr>
          <w:b/>
          <w:szCs w:val="28"/>
        </w:rPr>
      </w:pPr>
    </w:p>
    <w:p w:rsidR="002902F7" w:rsidRPr="002902F7" w:rsidRDefault="002902F7" w:rsidP="002902F7">
      <w:pPr>
        <w:widowControl w:val="0"/>
        <w:autoSpaceDE w:val="0"/>
        <w:autoSpaceDN w:val="0"/>
        <w:adjustRightInd w:val="0"/>
        <w:jc w:val="center"/>
        <w:rPr>
          <w:b/>
          <w:szCs w:val="28"/>
        </w:rPr>
      </w:pPr>
      <w:r w:rsidRPr="002902F7">
        <w:rPr>
          <w:b/>
          <w:szCs w:val="28"/>
        </w:rPr>
        <w:t>1.1. Основные понятия</w:t>
      </w:r>
    </w:p>
    <w:p w:rsidR="002902F7" w:rsidRPr="002902F7" w:rsidRDefault="002902F7" w:rsidP="002902F7">
      <w:pPr>
        <w:widowControl w:val="0"/>
        <w:autoSpaceDE w:val="0"/>
        <w:autoSpaceDN w:val="0"/>
        <w:adjustRightInd w:val="0"/>
        <w:ind w:firstLine="709"/>
        <w:jc w:val="both"/>
        <w:rPr>
          <w:szCs w:val="28"/>
        </w:rPr>
      </w:pPr>
      <w:r w:rsidRPr="002902F7">
        <w:rPr>
          <w:szCs w:val="28"/>
        </w:rPr>
        <w:t>1.1.1. </w:t>
      </w:r>
      <w:proofErr w:type="gramStart"/>
      <w:r w:rsidRPr="002902F7">
        <w:rPr>
          <w:szCs w:val="28"/>
        </w:rPr>
        <w:t xml:space="preserve">Настоящее Положение определяет основные задачи, функции и полномочия единой дежурно-диспетчерской службы </w:t>
      </w:r>
      <w:proofErr w:type="spellStart"/>
      <w:r w:rsidR="00506215">
        <w:rPr>
          <w:szCs w:val="28"/>
        </w:rPr>
        <w:t>Звениговского</w:t>
      </w:r>
      <w:proofErr w:type="spellEnd"/>
      <w:r w:rsidR="00506215">
        <w:rPr>
          <w:szCs w:val="28"/>
        </w:rPr>
        <w:t xml:space="preserve"> муниципального </w:t>
      </w:r>
      <w:proofErr w:type="spellStart"/>
      <w:r w:rsidR="00506215">
        <w:rPr>
          <w:szCs w:val="28"/>
        </w:rPr>
        <w:t>района</w:t>
      </w:r>
      <w:r w:rsidRPr="002902F7">
        <w:rPr>
          <w:szCs w:val="28"/>
        </w:rPr>
        <w:t>в</w:t>
      </w:r>
      <w:proofErr w:type="spellEnd"/>
      <w:r w:rsidRPr="002902F7">
        <w:rPr>
          <w:szCs w:val="28"/>
        </w:rPr>
        <w:t xml:space="preserve"> Республике Марий Эл (далее - ЕДДС) с учетом построения (внедрения), развития и эксплуатации на территории </w:t>
      </w:r>
      <w:proofErr w:type="spellStart"/>
      <w:r w:rsidR="00506215">
        <w:rPr>
          <w:szCs w:val="28"/>
        </w:rPr>
        <w:t>Звениговского</w:t>
      </w:r>
      <w:proofErr w:type="spellEnd"/>
      <w:r w:rsidR="00506215">
        <w:rPr>
          <w:szCs w:val="28"/>
        </w:rPr>
        <w:t xml:space="preserve"> муниципального района</w:t>
      </w:r>
      <w:r w:rsidRPr="002902F7">
        <w:rPr>
          <w:szCs w:val="28"/>
        </w:rPr>
        <w:t xml:space="preserve"> аппаратно-программного комплекса «Безопасный город» (далее - АПК «Безопасный город») и системы обеспечения вызова экстренных оперативных служб по единому номеру «112» (далее - система-112) в Республике Марий Эл.</w:t>
      </w:r>
      <w:proofErr w:type="gramEnd"/>
    </w:p>
    <w:p w:rsidR="002902F7" w:rsidRPr="002902F7" w:rsidRDefault="002902F7" w:rsidP="002902F7">
      <w:pPr>
        <w:widowControl w:val="0"/>
        <w:autoSpaceDE w:val="0"/>
        <w:autoSpaceDN w:val="0"/>
        <w:adjustRightInd w:val="0"/>
        <w:ind w:firstLine="709"/>
        <w:jc w:val="both"/>
        <w:rPr>
          <w:szCs w:val="28"/>
        </w:rPr>
      </w:pPr>
      <w:r w:rsidRPr="002902F7">
        <w:rPr>
          <w:szCs w:val="28"/>
        </w:rPr>
        <w:t>1.1.2. ЕДДС является органом повседневного управления муниципального звена территориальной подсистемы Республики Марий Эл единой государственной системы предупреждения и ликвидации чрезвычайных ситуаций (далее - ТП РСЧС). На базе ЕДДС развертываются комплекс средств автоматизации АПК «Безопасный город»  и автоматизированное рабочее место (далее - АРМ) системы-112 Республики Марий Эл.</w:t>
      </w:r>
    </w:p>
    <w:p w:rsidR="002902F7" w:rsidRPr="002902F7" w:rsidRDefault="002902F7" w:rsidP="002902F7">
      <w:pPr>
        <w:widowControl w:val="0"/>
        <w:tabs>
          <w:tab w:val="left" w:pos="1469"/>
        </w:tabs>
        <w:ind w:firstLine="720"/>
        <w:jc w:val="both"/>
        <w:rPr>
          <w:szCs w:val="28"/>
          <w:shd w:val="clear" w:color="auto" w:fill="FFFFFF"/>
        </w:rPr>
      </w:pPr>
      <w:r w:rsidRPr="002902F7">
        <w:rPr>
          <w:szCs w:val="28"/>
        </w:rPr>
        <w:t>1.1.3. </w:t>
      </w:r>
      <w:proofErr w:type="gramStart"/>
      <w:r w:rsidRPr="002902F7">
        <w:rPr>
          <w:szCs w:val="28"/>
          <w:shd w:val="clear" w:color="auto" w:fill="FFFFFF"/>
        </w:rPr>
        <w:t xml:space="preserve">ЕДДС в пределах своих полномочий взаимодействует со всеми дежурно-диспетчерскими службами экстренных оперативных служб и организаций (объектов) </w:t>
      </w:r>
      <w:proofErr w:type="spellStart"/>
      <w:r w:rsidR="00506215">
        <w:rPr>
          <w:szCs w:val="28"/>
          <w:shd w:val="clear" w:color="auto" w:fill="FFFFFF"/>
        </w:rPr>
        <w:t>Звениговского</w:t>
      </w:r>
      <w:proofErr w:type="spellEnd"/>
      <w:r w:rsidR="00506215">
        <w:rPr>
          <w:szCs w:val="28"/>
          <w:shd w:val="clear" w:color="auto" w:fill="FFFFFF"/>
        </w:rPr>
        <w:t xml:space="preserve"> муниципального района</w:t>
      </w:r>
      <w:r w:rsidRPr="002902F7">
        <w:rPr>
          <w:szCs w:val="28"/>
          <w:shd w:val="clear" w:color="auto" w:fill="FFFFFF"/>
        </w:rPr>
        <w:t xml:space="preserve"> (далее - ДДС) независимо от форм собственности по вопросам сбора, обработки и обмена информацией о чрезвычайных ситуациях природного и техногенного характера (далее - ЧС) (происшествиях) и совместных действий при угрозе возникновения или возникновении ЧС (происшествий).</w:t>
      </w:r>
      <w:proofErr w:type="gramEnd"/>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1.1.4 ЕДДС создается </w:t>
      </w:r>
      <w:r w:rsidR="00506215">
        <w:rPr>
          <w:szCs w:val="28"/>
        </w:rPr>
        <w:t xml:space="preserve">Администрацией </w:t>
      </w:r>
      <w:proofErr w:type="spellStart"/>
      <w:r w:rsidR="00506215">
        <w:rPr>
          <w:szCs w:val="28"/>
        </w:rPr>
        <w:t>Звениговского</w:t>
      </w:r>
      <w:proofErr w:type="spellEnd"/>
      <w:r w:rsidR="00506215">
        <w:rPr>
          <w:szCs w:val="28"/>
        </w:rPr>
        <w:t xml:space="preserve"> муниципального района</w:t>
      </w:r>
      <w:r w:rsidRPr="002902F7">
        <w:rPr>
          <w:szCs w:val="28"/>
        </w:rPr>
        <w:t xml:space="preserve"> на штатной основе, организационная структура и численность персонала, в соответствии с категорией ЕДДС, определяется распорядительным актом главы </w:t>
      </w:r>
      <w:r w:rsidR="00506215">
        <w:rPr>
          <w:szCs w:val="28"/>
        </w:rPr>
        <w:t xml:space="preserve">Администрации </w:t>
      </w:r>
      <w:proofErr w:type="spellStart"/>
      <w:r w:rsidR="00506215" w:rsidRPr="00506215">
        <w:rPr>
          <w:szCs w:val="28"/>
        </w:rPr>
        <w:t>Звениговского</w:t>
      </w:r>
      <w:proofErr w:type="spellEnd"/>
      <w:r w:rsidR="00506215" w:rsidRPr="00506215">
        <w:rPr>
          <w:szCs w:val="28"/>
        </w:rPr>
        <w:t xml:space="preserve"> муниципального района</w:t>
      </w:r>
      <w:r w:rsidRPr="002902F7">
        <w:rPr>
          <w:szCs w:val="28"/>
        </w:rPr>
        <w:t xml:space="preserve">. </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Общее руководство ЕДДС осуществляет </w:t>
      </w:r>
      <w:r w:rsidR="00506215">
        <w:rPr>
          <w:szCs w:val="28"/>
        </w:rPr>
        <w:t xml:space="preserve">глава Администрации </w:t>
      </w:r>
      <w:proofErr w:type="spellStart"/>
      <w:r w:rsidR="00506215" w:rsidRPr="00506215">
        <w:rPr>
          <w:szCs w:val="28"/>
        </w:rPr>
        <w:t>Звениговского</w:t>
      </w:r>
      <w:proofErr w:type="spellEnd"/>
      <w:r w:rsidR="00506215" w:rsidRPr="00506215">
        <w:rPr>
          <w:szCs w:val="28"/>
        </w:rPr>
        <w:t xml:space="preserve"> муниципального района</w:t>
      </w:r>
      <w:r w:rsidRPr="002902F7">
        <w:rPr>
          <w:szCs w:val="28"/>
        </w:rPr>
        <w:t>, непосредственное – старший оперативный дежурный ЕДДС.</w:t>
      </w:r>
    </w:p>
    <w:p w:rsidR="002902F7" w:rsidRPr="002902F7" w:rsidRDefault="002902F7" w:rsidP="002902F7">
      <w:pPr>
        <w:widowControl w:val="0"/>
        <w:autoSpaceDE w:val="0"/>
        <w:autoSpaceDN w:val="0"/>
        <w:adjustRightInd w:val="0"/>
        <w:ind w:firstLine="540"/>
        <w:jc w:val="both"/>
        <w:rPr>
          <w:rFonts w:ascii="Arial" w:hAnsi="Arial" w:cs="Arial"/>
          <w:szCs w:val="28"/>
          <w:shd w:val="clear" w:color="auto" w:fill="FFFFFF"/>
        </w:rPr>
      </w:pPr>
      <w:r w:rsidRPr="002902F7">
        <w:rPr>
          <w:szCs w:val="28"/>
        </w:rPr>
        <w:t>Оперативное руководство ЕДДС в рамках системы антикризисного управления осуществляет центр управления в кризисных ситуациях (далее - ЦУКС) главного управления МЧС России (далее - ГУ МЧС России) по Республике Марий Эл.</w:t>
      </w:r>
    </w:p>
    <w:p w:rsidR="002902F7" w:rsidRPr="002902F7" w:rsidRDefault="002902F7" w:rsidP="002902F7">
      <w:pPr>
        <w:widowControl w:val="0"/>
        <w:autoSpaceDE w:val="0"/>
        <w:autoSpaceDN w:val="0"/>
        <w:adjustRightInd w:val="0"/>
        <w:ind w:firstLine="709"/>
        <w:jc w:val="both"/>
        <w:rPr>
          <w:szCs w:val="28"/>
        </w:rPr>
      </w:pPr>
      <w:r w:rsidRPr="002902F7">
        <w:rPr>
          <w:szCs w:val="28"/>
        </w:rPr>
        <w:t>1.1.5. </w:t>
      </w:r>
      <w:proofErr w:type="gramStart"/>
      <w:r w:rsidRPr="002902F7">
        <w:rPr>
          <w:szCs w:val="28"/>
        </w:rPr>
        <w:t xml:space="preserve">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(происшествий), эффективности взаимодействия привлекаемых сил и средств ТП РСЧС, в том числе экстренных оперативных служб, организаций (объектов), при их совместных действиях по предупреждению и ликвидации ЧС (происшествий), а также обеспечение исполнения полномочий органами местного самоуправления </w:t>
      </w:r>
      <w:r w:rsidR="00AF0767">
        <w:rPr>
          <w:szCs w:val="28"/>
        </w:rPr>
        <w:t xml:space="preserve"> </w:t>
      </w:r>
      <w:r w:rsidRPr="002902F7">
        <w:rPr>
          <w:szCs w:val="28"/>
        </w:rPr>
        <w:t>по организации и осуществлению</w:t>
      </w:r>
      <w:proofErr w:type="gramEnd"/>
      <w:r w:rsidRPr="002902F7">
        <w:rPr>
          <w:szCs w:val="28"/>
        </w:rPr>
        <w:t xml:space="preserve"> мероприятий по гражданской обороне (далее - ГО), обеспечению первичных мер пожарной безопасности, защите населения и территорий от ЧС (происшествий), в том числе по обеспечению безопасности людей на водных объектах, охране их жизни и здоровья.</w:t>
      </w:r>
    </w:p>
    <w:p w:rsidR="002902F7" w:rsidRPr="002902F7" w:rsidRDefault="002902F7" w:rsidP="002902F7">
      <w:pPr>
        <w:widowControl w:val="0"/>
        <w:autoSpaceDE w:val="0"/>
        <w:autoSpaceDN w:val="0"/>
        <w:adjustRightInd w:val="0"/>
        <w:ind w:firstLine="540"/>
        <w:jc w:val="both"/>
        <w:rPr>
          <w:szCs w:val="28"/>
        </w:rPr>
      </w:pPr>
      <w:r w:rsidRPr="002902F7">
        <w:rPr>
          <w:spacing w:val="-10"/>
          <w:szCs w:val="28"/>
        </w:rPr>
        <w:t>1.1.6. </w:t>
      </w:r>
      <w:proofErr w:type="gramStart"/>
      <w:r w:rsidRPr="002902F7">
        <w:rPr>
          <w:szCs w:val="28"/>
          <w:shd w:val="clear" w:color="auto" w:fill="FFFFFF"/>
        </w:rPr>
        <w:t>ЕДДС предназначена для приема и передачи сигналов оповещения ГО от вышестоящих органов управления, сигналов на изменение режимов функционирования муниципальных звеньев ТП РСЧС, мониторинга оперативной обстановки, приема сообщений о ЧС (происшествиях) от населения и организаций, оперативного доведения данной информации до соответствующих ДДС, координации деятельности органов повседневного управления РСЧС и гражданской обороны (далее - ГО) (в том числе управления силами и средствами РСЧС</w:t>
      </w:r>
      <w:proofErr w:type="gramEnd"/>
      <w:r w:rsidRPr="002902F7">
        <w:rPr>
          <w:szCs w:val="28"/>
          <w:shd w:val="clear" w:color="auto" w:fill="FFFFFF"/>
        </w:rPr>
        <w:t xml:space="preserve">, силами и средствами ГО), оповещения руководящего состава </w:t>
      </w:r>
      <w:proofErr w:type="spellStart"/>
      <w:r w:rsidR="00AF0767">
        <w:rPr>
          <w:szCs w:val="28"/>
          <w:shd w:val="clear" w:color="auto" w:fill="FFFFFF"/>
        </w:rPr>
        <w:t>Звениговского</w:t>
      </w:r>
      <w:proofErr w:type="spellEnd"/>
      <w:r w:rsidR="00AF0767">
        <w:rPr>
          <w:szCs w:val="28"/>
          <w:shd w:val="clear" w:color="auto" w:fill="FFFFFF"/>
        </w:rPr>
        <w:t xml:space="preserve"> муниципального района</w:t>
      </w:r>
      <w:r w:rsidRPr="002902F7">
        <w:rPr>
          <w:szCs w:val="28"/>
          <w:shd w:val="clear" w:color="auto" w:fill="FFFFFF"/>
        </w:rPr>
        <w:t xml:space="preserve"> и населения об угрозе возникновения или возникновении ЧС (происшествий), оповещения руководящего состава ГО </w:t>
      </w:r>
      <w:proofErr w:type="spellStart"/>
      <w:r w:rsidR="00AF0767" w:rsidRPr="00AF0767">
        <w:rPr>
          <w:szCs w:val="28"/>
          <w:shd w:val="clear" w:color="auto" w:fill="FFFFFF"/>
        </w:rPr>
        <w:t>Звениговского</w:t>
      </w:r>
      <w:proofErr w:type="spellEnd"/>
      <w:r w:rsidR="00AF0767" w:rsidRPr="00AF0767">
        <w:rPr>
          <w:szCs w:val="28"/>
          <w:shd w:val="clear" w:color="auto" w:fill="FFFFFF"/>
        </w:rPr>
        <w:t xml:space="preserve"> муниципального района</w:t>
      </w:r>
      <w:r w:rsidRPr="002902F7">
        <w:rPr>
          <w:szCs w:val="28"/>
          <w:shd w:val="clear" w:color="auto" w:fill="FFFFFF"/>
        </w:rPr>
        <w:t xml:space="preserve">, </w:t>
      </w:r>
      <w:r w:rsidRPr="002902F7">
        <w:rPr>
          <w:szCs w:val="28"/>
        </w:rPr>
        <w:t xml:space="preserve">информационного обеспечения комиссии по предупреждению и ликвидации чрезвычайных ситуаций и обеспечению пожарной безопасности (далее – КЧС и ОПБ) </w:t>
      </w:r>
      <w:proofErr w:type="spellStart"/>
      <w:r w:rsidR="00AF0767" w:rsidRPr="00AF0767">
        <w:rPr>
          <w:szCs w:val="28"/>
        </w:rPr>
        <w:t>Звениговского</w:t>
      </w:r>
      <w:proofErr w:type="spellEnd"/>
      <w:r w:rsidR="00AF0767" w:rsidRPr="00AF0767">
        <w:rPr>
          <w:szCs w:val="28"/>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1.1.7. ЕДДС является вышестоящим органом повседневного управления для всех ДДС </w:t>
      </w:r>
      <w:r w:rsidRPr="002902F7">
        <w:rPr>
          <w:szCs w:val="28"/>
          <w:shd w:val="clear" w:color="auto" w:fill="FFFFFF"/>
        </w:rPr>
        <w:t>экстренных оперативных служб и организаций (объектов)</w:t>
      </w:r>
      <w:r w:rsidRPr="002902F7">
        <w:rPr>
          <w:szCs w:val="28"/>
        </w:rPr>
        <w:t xml:space="preserve">, действующих на территории </w:t>
      </w:r>
      <w:proofErr w:type="spellStart"/>
      <w:r w:rsidR="00AF0767" w:rsidRPr="00AF0767">
        <w:rPr>
          <w:szCs w:val="28"/>
        </w:rPr>
        <w:t>Звениговского</w:t>
      </w:r>
      <w:proofErr w:type="spellEnd"/>
      <w:r w:rsidR="00AF0767" w:rsidRPr="00AF0767">
        <w:rPr>
          <w:szCs w:val="28"/>
        </w:rPr>
        <w:t xml:space="preserve"> муниципального района </w:t>
      </w:r>
      <w:r w:rsidRPr="002902F7">
        <w:rPr>
          <w:szCs w:val="28"/>
        </w:rPr>
        <w:t>по вопросам сбора, обработки, анализа и обмена информацией о ЧС (происшествии).</w:t>
      </w:r>
    </w:p>
    <w:p w:rsidR="002902F7" w:rsidRPr="002902F7" w:rsidRDefault="002902F7" w:rsidP="002902F7">
      <w:pPr>
        <w:widowControl w:val="0"/>
        <w:shd w:val="clear" w:color="auto" w:fill="FFFFFF"/>
        <w:autoSpaceDE w:val="0"/>
        <w:autoSpaceDN w:val="0"/>
        <w:adjustRightInd w:val="0"/>
        <w:ind w:firstLine="725"/>
        <w:jc w:val="both"/>
        <w:rPr>
          <w:szCs w:val="28"/>
          <w:lang w:eastAsia="x-none"/>
        </w:rPr>
      </w:pPr>
      <w:r w:rsidRPr="002902F7">
        <w:rPr>
          <w:spacing w:val="-9"/>
          <w:szCs w:val="28"/>
        </w:rPr>
        <w:t xml:space="preserve">1.1.8. ЕДДС осуществляет </w:t>
      </w:r>
      <w:r w:rsidRPr="002902F7">
        <w:rPr>
          <w:szCs w:val="28"/>
          <w:lang w:val="x-none" w:eastAsia="x-none"/>
        </w:rPr>
        <w:t>свою деятельность во взаимодействии</w:t>
      </w:r>
      <w:r w:rsidRPr="002902F7">
        <w:rPr>
          <w:szCs w:val="28"/>
          <w:lang w:eastAsia="x-none"/>
        </w:rPr>
        <w:t xml:space="preserve"> </w:t>
      </w:r>
      <w:r w:rsidRPr="002902F7">
        <w:rPr>
          <w:szCs w:val="28"/>
          <w:lang w:val="x-none" w:eastAsia="x-none"/>
        </w:rPr>
        <w:t xml:space="preserve">с </w:t>
      </w:r>
      <w:r w:rsidRPr="002902F7">
        <w:rPr>
          <w:szCs w:val="28"/>
          <w:lang w:eastAsia="x-none"/>
        </w:rPr>
        <w:t>ЦУКС</w:t>
      </w:r>
      <w:r w:rsidRPr="002902F7">
        <w:rPr>
          <w:szCs w:val="28"/>
          <w:lang w:val="x-none" w:eastAsia="x-none"/>
        </w:rPr>
        <w:t xml:space="preserve">, </w:t>
      </w:r>
      <w:r w:rsidRPr="002902F7">
        <w:rPr>
          <w:szCs w:val="28"/>
          <w:lang w:eastAsia="x-none"/>
        </w:rPr>
        <w:t xml:space="preserve">республиканским государственным казенным учреждением «Информационный центр Республики Марий Эл» (далее - Информационный центр Республики Марий Эл) </w:t>
      </w:r>
      <w:r w:rsidRPr="002902F7">
        <w:rPr>
          <w:szCs w:val="28"/>
          <w:lang w:val="x-none" w:eastAsia="x-none"/>
        </w:rPr>
        <w:t xml:space="preserve">подразделениями органов государственной власти и органами местного самоуправления </w:t>
      </w:r>
      <w:r w:rsidRPr="002902F7">
        <w:rPr>
          <w:szCs w:val="28"/>
          <w:lang w:eastAsia="x-none"/>
        </w:rPr>
        <w:t>Республики Марий Эл.</w:t>
      </w:r>
    </w:p>
    <w:p w:rsidR="002902F7" w:rsidRPr="002902F7" w:rsidRDefault="002902F7" w:rsidP="002902F7">
      <w:pPr>
        <w:widowControl w:val="0"/>
        <w:autoSpaceDE w:val="0"/>
        <w:autoSpaceDN w:val="0"/>
        <w:adjustRightInd w:val="0"/>
        <w:ind w:firstLine="539"/>
        <w:jc w:val="both"/>
        <w:rPr>
          <w:szCs w:val="28"/>
        </w:rPr>
      </w:pPr>
      <w:proofErr w:type="gramStart"/>
      <w:r w:rsidRPr="002902F7">
        <w:rPr>
          <w:szCs w:val="28"/>
        </w:rPr>
        <w:t xml:space="preserve">Порядок взаимодействия ЕДДС с вышестоящими органами управления, с ЦУКС, с </w:t>
      </w:r>
      <w:r w:rsidRPr="002902F7">
        <w:rPr>
          <w:szCs w:val="28"/>
          <w:lang w:eastAsia="x-none"/>
        </w:rPr>
        <w:t>Информационным центром Республики Марий Эл,</w:t>
      </w:r>
      <w:r w:rsidRPr="002902F7">
        <w:rPr>
          <w:szCs w:val="28"/>
        </w:rPr>
        <w:t xml:space="preserve"> с ДДС действующих на территории </w:t>
      </w:r>
      <w:proofErr w:type="spellStart"/>
      <w:r w:rsidR="00AF0767" w:rsidRPr="00AF0767">
        <w:rPr>
          <w:szCs w:val="28"/>
        </w:rPr>
        <w:t>Звениговского</w:t>
      </w:r>
      <w:proofErr w:type="spellEnd"/>
      <w:r w:rsidR="00AF0767" w:rsidRPr="00AF0767">
        <w:rPr>
          <w:szCs w:val="28"/>
        </w:rPr>
        <w:t xml:space="preserve"> муниципального района</w:t>
      </w:r>
      <w:r w:rsidRPr="002902F7">
        <w:rPr>
          <w:szCs w:val="28"/>
        </w:rPr>
        <w:t>, с ЕДДС соседних муниципальных образований регулируется постановлением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приказом МЧС</w:t>
      </w:r>
      <w:proofErr w:type="gramEnd"/>
      <w:r w:rsidRPr="002902F7">
        <w:rPr>
          <w:szCs w:val="28"/>
        </w:rPr>
        <w:t xml:space="preserve"> </w:t>
      </w:r>
      <w:proofErr w:type="gramStart"/>
      <w:r w:rsidRPr="002902F7">
        <w:rPr>
          <w:szCs w:val="28"/>
        </w:rPr>
        <w:t xml:space="preserve">России от 5 июля </w:t>
      </w:r>
      <w:smartTag w:uri="urn:schemas-microsoft-com:office:smarttags" w:element="metricconverter">
        <w:smartTagPr>
          <w:attr w:name="ProductID" w:val="2021 г"/>
        </w:smartTagPr>
        <w:r w:rsidRPr="002902F7">
          <w:rPr>
            <w:szCs w:val="28"/>
          </w:rPr>
          <w:t>2021 г</w:t>
        </w:r>
      </w:smartTag>
      <w:r w:rsidRPr="002902F7">
        <w:rPr>
          <w:szCs w:val="28"/>
        </w:rPr>
        <w:t>. № 429 «Об установлении критериев информации о чрезвычайных ситуациях природного и техногенного характера», приказом МЧС России от 26.08.2009 № 496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(зарегистрировано в Минюсте России 15.10.2009 № 15039), приказом МЧС России от 11.01.2021 № 2 «Об утверждении Инструкции о сроках</w:t>
      </w:r>
      <w:proofErr w:type="gramEnd"/>
      <w:r w:rsidRPr="002902F7">
        <w:rPr>
          <w:szCs w:val="28"/>
        </w:rPr>
        <w:t xml:space="preserve"> </w:t>
      </w:r>
      <w:proofErr w:type="gramStart"/>
      <w:r w:rsidRPr="002902F7">
        <w:rPr>
          <w:szCs w:val="28"/>
        </w:rPr>
        <w:t xml:space="preserve">и формах представления информации в области защиты населения и территорий от чрезвычайных ситуаций природного и техногенного характера» (зарегистрировано в Минюсте России 15.03.2021 № 62744), Постановление Правительства Республики Марий Эл от 18 августа </w:t>
      </w:r>
      <w:smartTag w:uri="urn:schemas-microsoft-com:office:smarttags" w:element="metricconverter">
        <w:smartTagPr>
          <w:attr w:name="ProductID" w:val="2010 г"/>
        </w:smartTagPr>
        <w:r w:rsidRPr="002902F7">
          <w:rPr>
            <w:szCs w:val="28"/>
          </w:rPr>
          <w:t>2010 г</w:t>
        </w:r>
      </w:smartTag>
      <w:r w:rsidRPr="002902F7">
        <w:rPr>
          <w:szCs w:val="28"/>
        </w:rPr>
        <w:t>. № 219 «Об информационном обмене в области защиты населения и территории Республики Марий Эл от чрезвычайных ситуаций природного и техногенного характера» другими нормативными документами в области информационного взаимодействия</w:t>
      </w:r>
      <w:proofErr w:type="gramEnd"/>
      <w:r w:rsidRPr="002902F7">
        <w:rPr>
          <w:szCs w:val="28"/>
        </w:rPr>
        <w:t>, а также соглашениями и регламентами об информационном взаимодействии, подписанными в установленном порядке.</w:t>
      </w:r>
    </w:p>
    <w:p w:rsidR="002902F7" w:rsidRPr="002902F7" w:rsidRDefault="002902F7" w:rsidP="002902F7">
      <w:pPr>
        <w:widowControl w:val="0"/>
        <w:shd w:val="clear" w:color="auto" w:fill="FFFFFF"/>
        <w:autoSpaceDE w:val="0"/>
        <w:autoSpaceDN w:val="0"/>
        <w:adjustRightInd w:val="0"/>
        <w:ind w:firstLine="725"/>
        <w:jc w:val="both"/>
        <w:rPr>
          <w:szCs w:val="28"/>
        </w:rPr>
      </w:pPr>
      <w:r w:rsidRPr="002902F7">
        <w:rPr>
          <w:szCs w:val="28"/>
        </w:rPr>
        <w:t>1.1.9. </w:t>
      </w:r>
      <w:proofErr w:type="gramStart"/>
      <w:r w:rsidRPr="002902F7">
        <w:rPr>
          <w:szCs w:val="28"/>
        </w:rPr>
        <w:t>ЕДДС в своей деятельности руководствуется Конституцией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нормативными правовыми актами Республики Марий Эл, определяющими порядок и объем обмена информацией при взаимодействии экстренных оперативных служб, в установленном порядке нормативными правовыми актами Министерства Российской Федерации по</w:t>
      </w:r>
      <w:proofErr w:type="gramEnd"/>
      <w:r w:rsidRPr="002902F7">
        <w:rPr>
          <w:szCs w:val="28"/>
        </w:rPr>
        <w:t xml:space="preserve"> делам гражданской обороны, чрезвычайным ситуациям и ликвидации последствий стихийных бедствий (далее - МЧС России), законодательством Республики Марий Эл, настоящим Положением, а также соответствующими муниципальными правовыми актами.</w:t>
      </w:r>
    </w:p>
    <w:p w:rsidR="002902F7" w:rsidRPr="002902F7" w:rsidRDefault="002902F7" w:rsidP="002902F7">
      <w:pPr>
        <w:widowControl w:val="0"/>
        <w:shd w:val="clear" w:color="auto" w:fill="FFFFFF"/>
        <w:autoSpaceDE w:val="0"/>
        <w:autoSpaceDN w:val="0"/>
        <w:adjustRightInd w:val="0"/>
        <w:ind w:firstLine="725"/>
        <w:jc w:val="both"/>
        <w:rPr>
          <w:szCs w:val="28"/>
          <w:lang w:eastAsia="x-none"/>
        </w:rPr>
      </w:pPr>
    </w:p>
    <w:p w:rsidR="002902F7" w:rsidRDefault="002902F7" w:rsidP="002902F7">
      <w:pPr>
        <w:widowControl w:val="0"/>
        <w:autoSpaceDE w:val="0"/>
        <w:autoSpaceDN w:val="0"/>
        <w:adjustRightInd w:val="0"/>
        <w:jc w:val="center"/>
        <w:rPr>
          <w:b/>
          <w:szCs w:val="28"/>
        </w:rPr>
      </w:pPr>
      <w:r w:rsidRPr="002902F7">
        <w:rPr>
          <w:b/>
          <w:szCs w:val="28"/>
        </w:rPr>
        <w:t>1.2. Основные задачи ЕДДС</w:t>
      </w:r>
    </w:p>
    <w:p w:rsidR="002902F7" w:rsidRPr="002902F7" w:rsidRDefault="002902F7" w:rsidP="002902F7">
      <w:pPr>
        <w:widowControl w:val="0"/>
        <w:shd w:val="clear" w:color="auto" w:fill="FFFFFF"/>
        <w:autoSpaceDE w:val="0"/>
        <w:autoSpaceDN w:val="0"/>
        <w:adjustRightInd w:val="0"/>
        <w:ind w:firstLine="730"/>
        <w:jc w:val="both"/>
        <w:rPr>
          <w:szCs w:val="28"/>
        </w:rPr>
      </w:pPr>
      <w:r w:rsidRPr="002902F7">
        <w:rPr>
          <w:spacing w:val="-9"/>
          <w:szCs w:val="28"/>
        </w:rPr>
        <w:t>1.2.1. ЕДДС выполняет следующие основ</w:t>
      </w:r>
      <w:r w:rsidRPr="002902F7">
        <w:rPr>
          <w:szCs w:val="28"/>
        </w:rPr>
        <w:t>ные задачи:</w:t>
      </w:r>
    </w:p>
    <w:p w:rsidR="002902F7" w:rsidRPr="002902F7" w:rsidRDefault="002902F7" w:rsidP="002902F7">
      <w:pPr>
        <w:widowControl w:val="0"/>
        <w:autoSpaceDE w:val="0"/>
        <w:autoSpaceDN w:val="0"/>
        <w:adjustRightInd w:val="0"/>
        <w:ind w:firstLine="540"/>
        <w:jc w:val="both"/>
        <w:rPr>
          <w:szCs w:val="28"/>
        </w:rPr>
      </w:pPr>
      <w:r w:rsidRPr="002902F7">
        <w:rPr>
          <w:szCs w:val="28"/>
        </w:rPr>
        <w:t>обеспечение координации деятельности органов повседневного управления РСЧС и ГО (в том числе управления силами и средствами РСЧС, силами и средствами ГО);</w:t>
      </w:r>
    </w:p>
    <w:p w:rsidR="002902F7" w:rsidRPr="002902F7" w:rsidRDefault="002902F7" w:rsidP="002902F7">
      <w:pPr>
        <w:widowControl w:val="0"/>
        <w:autoSpaceDE w:val="0"/>
        <w:autoSpaceDN w:val="0"/>
        <w:adjustRightInd w:val="0"/>
        <w:ind w:firstLine="540"/>
        <w:jc w:val="both"/>
        <w:rPr>
          <w:szCs w:val="28"/>
        </w:rPr>
      </w:pPr>
      <w:proofErr w:type="gramStart"/>
      <w:r w:rsidRPr="002902F7">
        <w:rPr>
          <w:szCs w:val="28"/>
        </w:rPr>
        <w:t>обеспечение организации информационного взаимодействия 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w:t>
      </w:r>
      <w:proofErr w:type="gramEnd"/>
    </w:p>
    <w:p w:rsidR="002902F7" w:rsidRPr="002902F7" w:rsidRDefault="002902F7" w:rsidP="002902F7">
      <w:pPr>
        <w:widowControl w:val="0"/>
        <w:autoSpaceDE w:val="0"/>
        <w:autoSpaceDN w:val="0"/>
        <w:adjustRightInd w:val="0"/>
        <w:ind w:firstLine="709"/>
        <w:jc w:val="both"/>
        <w:rPr>
          <w:szCs w:val="28"/>
        </w:rPr>
      </w:pPr>
      <w:r w:rsidRPr="002902F7">
        <w:rPr>
          <w:szCs w:val="28"/>
        </w:rPr>
        <w:t>прием от населения и организаций сообщений об угрозе или факте возникновения ЧС (происшествия);</w:t>
      </w:r>
    </w:p>
    <w:p w:rsidR="002902F7" w:rsidRPr="002902F7" w:rsidRDefault="002902F7" w:rsidP="002902F7">
      <w:pPr>
        <w:widowControl w:val="0"/>
        <w:autoSpaceDE w:val="0"/>
        <w:autoSpaceDN w:val="0"/>
        <w:adjustRightInd w:val="0"/>
        <w:ind w:firstLine="709"/>
        <w:jc w:val="both"/>
        <w:rPr>
          <w:szCs w:val="28"/>
        </w:rPr>
      </w:pPr>
      <w:r w:rsidRPr="002902F7">
        <w:rPr>
          <w:szCs w:val="28"/>
        </w:rPr>
        <w:t>анализ и оценка достоверности поступившей информации, доведение ее до ДДС в компетенцию которой входит реагирование на принятое сообщение;</w:t>
      </w:r>
    </w:p>
    <w:p w:rsidR="002902F7" w:rsidRPr="002902F7" w:rsidRDefault="002902F7" w:rsidP="002902F7">
      <w:pPr>
        <w:widowControl w:val="0"/>
        <w:autoSpaceDE w:val="0"/>
        <w:autoSpaceDN w:val="0"/>
        <w:adjustRightInd w:val="0"/>
        <w:ind w:firstLine="709"/>
        <w:jc w:val="both"/>
        <w:rPr>
          <w:szCs w:val="28"/>
        </w:rPr>
      </w:pPr>
      <w:r w:rsidRPr="002902F7">
        <w:rPr>
          <w:szCs w:val="28"/>
        </w:rPr>
        <w:t>сбор и обработка данных, необходимых для подготовки и принятия управленческих решений по предупреждению и ликвидации ЧС (происшествий), а также контроля их исполнения;</w:t>
      </w:r>
    </w:p>
    <w:p w:rsidR="002902F7" w:rsidRPr="002902F7" w:rsidRDefault="002902F7" w:rsidP="002902F7">
      <w:pPr>
        <w:ind w:firstLine="709"/>
        <w:jc w:val="both"/>
        <w:rPr>
          <w:szCs w:val="28"/>
        </w:rPr>
      </w:pPr>
      <w:r w:rsidRPr="002902F7">
        <w:rPr>
          <w:szCs w:val="28"/>
        </w:rPr>
        <w:t>сбор от ДДС, служб контроля и наблюдения за окружающей средой, систем мониторинга, действующих на территории муниципального образования, информации об угрозе или факте возникновения ЧС (происшествия), сложившейся обстановке и действиях сил и средств по ликвидации ЧС (происшествий);</w:t>
      </w:r>
    </w:p>
    <w:p w:rsidR="002902F7" w:rsidRPr="002902F7" w:rsidRDefault="002902F7" w:rsidP="002902F7">
      <w:pPr>
        <w:ind w:firstLine="709"/>
        <w:jc w:val="both"/>
        <w:rPr>
          <w:szCs w:val="28"/>
        </w:rPr>
      </w:pPr>
      <w:r w:rsidRPr="002902F7">
        <w:rPr>
          <w:szCs w:val="28"/>
        </w:rPr>
        <w:t>обработка и анализ данных о ЧС (происшествиях), определение ее масштаба и уточнение состава сил и средств, привлекаемых для реагирования на ЧС (происшествие), их оповещение о переводе в один из режимов функционирования РСЧС;</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обобщение, оценка и контроль данных обстановки, принятых мерах по ликвидации ЧС и реагированию на происшествие, подготовка и корректировка заранее разработанных и согласованных со службами </w:t>
      </w:r>
      <w:proofErr w:type="spellStart"/>
      <w:r w:rsidR="00AF0767" w:rsidRPr="00AF0767">
        <w:rPr>
          <w:szCs w:val="28"/>
        </w:rPr>
        <w:t>Звениговского</w:t>
      </w:r>
      <w:proofErr w:type="spellEnd"/>
      <w:r w:rsidR="00AF0767" w:rsidRPr="00AF0767">
        <w:rPr>
          <w:szCs w:val="28"/>
        </w:rPr>
        <w:t xml:space="preserve"> муниципального района</w:t>
      </w:r>
      <w:r w:rsidRPr="002902F7">
        <w:rPr>
          <w:szCs w:val="28"/>
        </w:rPr>
        <w:t xml:space="preserve"> вариантов управленческих решений по ликвидации ЧС (происшествий), принятие экстренных мер и необходимых решений (в пределах установленных вышестоящими органами полномочий);</w:t>
      </w:r>
    </w:p>
    <w:p w:rsidR="002902F7" w:rsidRPr="002902F7" w:rsidRDefault="002902F7" w:rsidP="002902F7">
      <w:pPr>
        <w:ind w:firstLine="709"/>
        <w:jc w:val="both"/>
        <w:rPr>
          <w:szCs w:val="28"/>
        </w:rPr>
      </w:pPr>
      <w:r w:rsidRPr="002902F7">
        <w:rPr>
          <w:szCs w:val="28"/>
        </w:rPr>
        <w:t xml:space="preserve">доведение до глав </w:t>
      </w:r>
      <w:r w:rsidR="00AF0767">
        <w:rPr>
          <w:szCs w:val="28"/>
        </w:rPr>
        <w:t>городских и сельских поселений</w:t>
      </w:r>
      <w:r w:rsidRPr="00AF0767">
        <w:rPr>
          <w:szCs w:val="28"/>
        </w:rPr>
        <w:t>,</w:t>
      </w:r>
      <w:r w:rsidRPr="002902F7">
        <w:rPr>
          <w:szCs w:val="28"/>
        </w:rPr>
        <w:t xml:space="preserve"> ДДС и организаций экстренных предупреждений об угрозе возникновения или возникновении ЧС (происшествий);</w:t>
      </w:r>
    </w:p>
    <w:p w:rsidR="002902F7" w:rsidRPr="002902F7" w:rsidRDefault="002902F7" w:rsidP="002902F7">
      <w:pPr>
        <w:ind w:firstLine="709"/>
        <w:jc w:val="both"/>
        <w:rPr>
          <w:szCs w:val="28"/>
        </w:rPr>
      </w:pPr>
      <w:r w:rsidRPr="002902F7">
        <w:rPr>
          <w:szCs w:val="28"/>
          <w:shd w:val="clear" w:color="auto" w:fill="FFFFFF"/>
        </w:rPr>
        <w:t xml:space="preserve">оповещение руководящего состава муниципального звена ТП РСЧС, ГО, органов управления и сил РСЧС </w:t>
      </w:r>
      <w:proofErr w:type="spellStart"/>
      <w:r w:rsidR="00AF0767" w:rsidRPr="00AF0767">
        <w:rPr>
          <w:szCs w:val="28"/>
          <w:shd w:val="clear" w:color="auto" w:fill="FFFFFF"/>
        </w:rPr>
        <w:t>Звениговского</w:t>
      </w:r>
      <w:proofErr w:type="spellEnd"/>
      <w:r w:rsidR="00AF0767" w:rsidRPr="00AF0767">
        <w:rPr>
          <w:szCs w:val="28"/>
          <w:shd w:val="clear" w:color="auto" w:fill="FFFFFF"/>
        </w:rPr>
        <w:t xml:space="preserve"> муниципального района</w:t>
      </w:r>
      <w:r w:rsidRPr="002902F7">
        <w:rPr>
          <w:szCs w:val="28"/>
          <w:shd w:val="clear" w:color="auto" w:fill="FFFFFF"/>
        </w:rPr>
        <w:t xml:space="preserve">, ДДС действующих на территории </w:t>
      </w:r>
      <w:proofErr w:type="spellStart"/>
      <w:r w:rsidR="00AF0767" w:rsidRPr="00AF0767">
        <w:rPr>
          <w:szCs w:val="28"/>
          <w:shd w:val="clear" w:color="auto" w:fill="FFFFFF"/>
        </w:rPr>
        <w:t>Звениговского</w:t>
      </w:r>
      <w:proofErr w:type="spellEnd"/>
      <w:r w:rsidR="00AF0767" w:rsidRPr="00AF0767">
        <w:rPr>
          <w:szCs w:val="28"/>
          <w:shd w:val="clear" w:color="auto" w:fill="FFFFFF"/>
        </w:rPr>
        <w:t xml:space="preserve"> муниципального района </w:t>
      </w:r>
      <w:r w:rsidRPr="002902F7">
        <w:rPr>
          <w:szCs w:val="28"/>
          <w:shd w:val="clear" w:color="auto" w:fill="FFFFFF"/>
        </w:rPr>
        <w:t xml:space="preserve">об угрозе возникновения ЧС </w:t>
      </w:r>
      <w:r w:rsidRPr="002902F7">
        <w:rPr>
          <w:szCs w:val="28"/>
        </w:rPr>
        <w:t>или возникновении ЧС (происшествий);</w:t>
      </w:r>
    </w:p>
    <w:p w:rsidR="002902F7" w:rsidRPr="002902F7" w:rsidRDefault="002902F7" w:rsidP="002902F7">
      <w:pPr>
        <w:widowControl w:val="0"/>
        <w:autoSpaceDE w:val="0"/>
        <w:autoSpaceDN w:val="0"/>
        <w:adjustRightInd w:val="0"/>
        <w:ind w:firstLine="709"/>
        <w:jc w:val="both"/>
        <w:rPr>
          <w:szCs w:val="28"/>
        </w:rPr>
      </w:pPr>
      <w:r w:rsidRPr="002902F7">
        <w:rPr>
          <w:szCs w:val="28"/>
        </w:rPr>
        <w:t>информирование ДДС, руководителей сил и средств ТП РСЧС привлекаемых к ликвидации ЧС (происшествий), формирований сил постоянной готовности об обстановке, принятых и рекомендуемых мерах;</w:t>
      </w:r>
    </w:p>
    <w:p w:rsidR="002902F7" w:rsidRPr="002902F7" w:rsidRDefault="002902F7" w:rsidP="002902F7">
      <w:pPr>
        <w:widowControl w:val="0"/>
        <w:ind w:firstLine="740"/>
        <w:jc w:val="both"/>
        <w:rPr>
          <w:szCs w:val="28"/>
        </w:rPr>
      </w:pPr>
      <w:r w:rsidRPr="002902F7">
        <w:rPr>
          <w:szCs w:val="28"/>
        </w:rPr>
        <w:t xml:space="preserve">доведение задач, поставленных органами вышестоящего уровня, до ДДС, сил и средств ТП РСЧС, привлекаемых к ликвидации ЧС (происшествий), контроль их выполнения и организация взаимодействия </w:t>
      </w:r>
      <w:r w:rsidRPr="002902F7">
        <w:rPr>
          <w:szCs w:val="28"/>
          <w:shd w:val="clear" w:color="auto" w:fill="FFFFFF"/>
        </w:rPr>
        <w:t>в установленном поряд</w:t>
      </w:r>
      <w:r w:rsidR="00AF0767">
        <w:rPr>
          <w:szCs w:val="28"/>
          <w:shd w:val="clear" w:color="auto" w:fill="FFFFFF"/>
        </w:rPr>
        <w:t>ке с органами управления РСЧС, А</w:t>
      </w:r>
      <w:r w:rsidRPr="002902F7">
        <w:rPr>
          <w:szCs w:val="28"/>
          <w:shd w:val="clear" w:color="auto" w:fill="FFFFFF"/>
        </w:rPr>
        <w:t xml:space="preserve">дминистрацией </w:t>
      </w:r>
      <w:proofErr w:type="spellStart"/>
      <w:r w:rsidR="00AF0767" w:rsidRPr="00AF0767">
        <w:rPr>
          <w:szCs w:val="28"/>
          <w:shd w:val="clear" w:color="auto" w:fill="FFFFFF"/>
        </w:rPr>
        <w:t>Звениговского</w:t>
      </w:r>
      <w:proofErr w:type="spellEnd"/>
      <w:r w:rsidR="00AF0767" w:rsidRPr="00AF0767">
        <w:rPr>
          <w:szCs w:val="28"/>
          <w:shd w:val="clear" w:color="auto" w:fill="FFFFFF"/>
        </w:rPr>
        <w:t xml:space="preserve"> муниципального района</w:t>
      </w:r>
      <w:r w:rsidRPr="002902F7">
        <w:rPr>
          <w:szCs w:val="28"/>
          <w:shd w:val="clear" w:color="auto" w:fill="FFFFFF"/>
        </w:rPr>
        <w:t xml:space="preserve">, </w:t>
      </w:r>
      <w:r w:rsidR="00AF0767">
        <w:rPr>
          <w:szCs w:val="28"/>
          <w:shd w:val="clear" w:color="auto" w:fill="FFFFFF"/>
        </w:rPr>
        <w:t>городскими и сельскими администрациями</w:t>
      </w:r>
      <w:r w:rsidRPr="002902F7">
        <w:rPr>
          <w:szCs w:val="28"/>
          <w:shd w:val="clear" w:color="auto" w:fill="FFFFFF"/>
        </w:rPr>
        <w:t xml:space="preserve"> и ДДС;</w:t>
      </w:r>
    </w:p>
    <w:p w:rsidR="002902F7" w:rsidRPr="002902F7" w:rsidRDefault="002902F7" w:rsidP="002902F7">
      <w:pPr>
        <w:ind w:firstLine="709"/>
        <w:jc w:val="both"/>
        <w:rPr>
          <w:szCs w:val="28"/>
        </w:rPr>
      </w:pPr>
      <w:r w:rsidRPr="002902F7">
        <w:rPr>
          <w:szCs w:val="28"/>
        </w:rPr>
        <w:t>осуществление информирования населения об угрозе возникновения или о возникновении чрезвычайных ситуаций, мерах и способах защиты от поражающих факторов источника чрезвычайной ситуации;</w:t>
      </w:r>
    </w:p>
    <w:p w:rsidR="002902F7" w:rsidRPr="002902F7" w:rsidRDefault="002902F7" w:rsidP="002902F7">
      <w:pPr>
        <w:ind w:firstLine="709"/>
        <w:jc w:val="both"/>
        <w:rPr>
          <w:szCs w:val="28"/>
        </w:rPr>
      </w:pPr>
      <w:r w:rsidRPr="002902F7">
        <w:rPr>
          <w:szCs w:val="28"/>
        </w:rPr>
        <w:t>своевременное оповещение населения об угрозе возникновения или о возникновении чрезвычайных ситуаций;</w:t>
      </w:r>
    </w:p>
    <w:p w:rsidR="002902F7" w:rsidRPr="002902F7" w:rsidRDefault="002902F7" w:rsidP="002902F7">
      <w:pPr>
        <w:widowControl w:val="0"/>
        <w:autoSpaceDE w:val="0"/>
        <w:autoSpaceDN w:val="0"/>
        <w:adjustRightInd w:val="0"/>
        <w:ind w:firstLine="540"/>
        <w:jc w:val="both"/>
        <w:rPr>
          <w:szCs w:val="28"/>
        </w:rPr>
      </w:pPr>
      <w:r w:rsidRPr="002902F7">
        <w:rPr>
          <w:szCs w:val="28"/>
        </w:rPr>
        <w:t>мониторинг, анализ, прогнозирование, оценка и контроль сложившейся обстановки на основе информации, поступающей от различных автоматизированных информационных систем и оконечных устройств;</w:t>
      </w:r>
    </w:p>
    <w:p w:rsidR="002902F7" w:rsidRPr="002902F7" w:rsidRDefault="002902F7" w:rsidP="002902F7">
      <w:pPr>
        <w:widowControl w:val="0"/>
        <w:autoSpaceDE w:val="0"/>
        <w:autoSpaceDN w:val="0"/>
        <w:adjustRightInd w:val="0"/>
        <w:ind w:firstLine="709"/>
        <w:jc w:val="both"/>
        <w:rPr>
          <w:szCs w:val="28"/>
        </w:rPr>
      </w:pPr>
      <w:r w:rsidRPr="002902F7">
        <w:rPr>
          <w:szCs w:val="28"/>
        </w:rPr>
        <w:t>представление докладов (донесений) об угрозе или возникновении ЧС (происшествий), сложившейся обстановке, возможных вариантах решений и действиях по ликвидации ЧС (происшествий) на основе ранее подготовленных и согласованных с вышестоящими органами управления планов;</w:t>
      </w:r>
    </w:p>
    <w:p w:rsidR="002902F7" w:rsidRPr="002902F7" w:rsidRDefault="002902F7" w:rsidP="002902F7">
      <w:pPr>
        <w:widowControl w:val="0"/>
        <w:autoSpaceDE w:val="0"/>
        <w:autoSpaceDN w:val="0"/>
        <w:adjustRightInd w:val="0"/>
        <w:ind w:firstLine="709"/>
        <w:jc w:val="both"/>
        <w:rPr>
          <w:szCs w:val="28"/>
        </w:rPr>
      </w:pPr>
      <w:r w:rsidRPr="002902F7">
        <w:rPr>
          <w:szCs w:val="28"/>
        </w:rPr>
        <w:t>предоставление оперативной информации о произошедших ЧС (происшествиях), ходе работ по их ликвидации и представление соответствующих докладов по подчиненности;</w:t>
      </w:r>
    </w:p>
    <w:p w:rsidR="002902F7" w:rsidRPr="002902F7" w:rsidRDefault="002902F7" w:rsidP="002902F7">
      <w:pPr>
        <w:widowControl w:val="0"/>
        <w:autoSpaceDE w:val="0"/>
        <w:autoSpaceDN w:val="0"/>
        <w:adjustRightInd w:val="0"/>
        <w:ind w:firstLine="540"/>
        <w:jc w:val="both"/>
        <w:rPr>
          <w:szCs w:val="28"/>
        </w:rPr>
      </w:pPr>
      <w:r w:rsidRPr="002902F7">
        <w:rPr>
          <w:szCs w:val="28"/>
        </w:rPr>
        <w:t>регистрация и документирование всех входящих и исходящих сообщений и вызовов, обобщение информации о произошедших ЧС (происшествиях) (за сутки дежурства), ходе работ по их ликвидации и представление соответствующих донесений (докладов) по подчиненности, формирование статистических отчетов по поступившей информации;</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оповещение и информирование ЕДДС соседних муниципальных образований </w:t>
      </w:r>
      <w:proofErr w:type="gramStart"/>
      <w:r w:rsidRPr="002902F7">
        <w:rPr>
          <w:szCs w:val="28"/>
        </w:rPr>
        <w:t>в соответствии с ситуацией по планам взаимодействия при ликвидации ЧС на других объектах</w:t>
      </w:r>
      <w:proofErr w:type="gramEnd"/>
      <w:r w:rsidRPr="002902F7">
        <w:rPr>
          <w:szCs w:val="28"/>
        </w:rPr>
        <w:t xml:space="preserve"> и территориях;</w:t>
      </w:r>
    </w:p>
    <w:p w:rsidR="002902F7" w:rsidRPr="002902F7" w:rsidRDefault="002902F7" w:rsidP="002902F7">
      <w:pPr>
        <w:widowControl w:val="0"/>
        <w:autoSpaceDE w:val="0"/>
        <w:autoSpaceDN w:val="0"/>
        <w:adjustRightInd w:val="0"/>
        <w:ind w:firstLine="709"/>
        <w:jc w:val="both"/>
        <w:rPr>
          <w:szCs w:val="28"/>
        </w:rPr>
      </w:pPr>
      <w:r w:rsidRPr="002902F7">
        <w:rPr>
          <w:szCs w:val="28"/>
        </w:rPr>
        <w:t>уточнение и корректировка действий привлеченных ДДС по реагированию на вызовы (сообщения о происшествиях), поступающие по системе-112;</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контроль результатов реагирования на вызовы (сообщения о происшествиях), поступившие по системе-112 с территории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w:t>
      </w:r>
    </w:p>
    <w:p w:rsidR="002902F7" w:rsidRPr="002902F7" w:rsidRDefault="002902F7" w:rsidP="002902F7">
      <w:pPr>
        <w:ind w:firstLine="709"/>
        <w:jc w:val="both"/>
        <w:rPr>
          <w:szCs w:val="28"/>
        </w:rPr>
      </w:pPr>
      <w:r w:rsidRPr="002902F7">
        <w:rPr>
          <w:szCs w:val="28"/>
        </w:rPr>
        <w:t>прием и обработка вызовов (сообщений о происшествиях), поступающих по единому номеру «112»;</w:t>
      </w:r>
    </w:p>
    <w:p w:rsidR="002902F7" w:rsidRPr="002902F7" w:rsidRDefault="002902F7" w:rsidP="002902F7">
      <w:pPr>
        <w:ind w:firstLine="709"/>
        <w:jc w:val="both"/>
        <w:rPr>
          <w:szCs w:val="28"/>
        </w:rPr>
      </w:pPr>
      <w:r w:rsidRPr="002902F7">
        <w:rPr>
          <w:szCs w:val="28"/>
        </w:rPr>
        <w:t>анализ и ввод в базу данных системы-112 информации, полученной по результатам реагирования.</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1.2.2. </w:t>
      </w:r>
      <w:proofErr w:type="gramStart"/>
      <w:r w:rsidRPr="002902F7">
        <w:rPr>
          <w:szCs w:val="28"/>
        </w:rPr>
        <w:t xml:space="preserve">При муниципальном или более масштабном характере ЧС (происшествии) немедленно оповещается и приводится в готовность комиссия по предупреждению и ликвидации чрезвычайных ситуаций и обеспечению пожарной безопасности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00635EE5">
        <w:rPr>
          <w:szCs w:val="28"/>
        </w:rPr>
        <w:t xml:space="preserve"> </w:t>
      </w:r>
      <w:r w:rsidRPr="002902F7">
        <w:rPr>
          <w:szCs w:val="28"/>
        </w:rPr>
        <w:t xml:space="preserve">(далее - КЧС и ОПБ) и орган, специально уполномоченный на решение задач в области защиты населения и территорий от ЧС (происшествий) и ГО при </w:t>
      </w:r>
      <w:r w:rsidR="00635EE5">
        <w:rPr>
          <w:szCs w:val="28"/>
        </w:rPr>
        <w:t xml:space="preserve">Администрации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 которые берут на себя управление</w:t>
      </w:r>
      <w:proofErr w:type="gramEnd"/>
      <w:r w:rsidRPr="002902F7">
        <w:rPr>
          <w:szCs w:val="28"/>
        </w:rPr>
        <w:t xml:space="preserve"> дальнейшими действиями по предупреждению и ликвидации ЧС (происшествий). В таких ситуациях ЕДДС обеспечивает сбор, обработку и представление собранной информации, а также оперативное управление действиями органов управления, сил и средств ТП РСЧС муниципального уровня.</w:t>
      </w:r>
    </w:p>
    <w:p w:rsidR="002902F7" w:rsidRPr="002902F7" w:rsidRDefault="002902F7" w:rsidP="002902F7">
      <w:pPr>
        <w:widowControl w:val="0"/>
        <w:shd w:val="clear" w:color="auto" w:fill="FFFFFF"/>
        <w:autoSpaceDE w:val="0"/>
        <w:autoSpaceDN w:val="0"/>
        <w:adjustRightInd w:val="0"/>
        <w:jc w:val="center"/>
        <w:rPr>
          <w:b/>
          <w:spacing w:val="-1"/>
          <w:szCs w:val="28"/>
        </w:rPr>
      </w:pPr>
    </w:p>
    <w:p w:rsidR="002902F7" w:rsidRPr="002902F7" w:rsidRDefault="002902F7" w:rsidP="002902F7">
      <w:pPr>
        <w:widowControl w:val="0"/>
        <w:shd w:val="clear" w:color="auto" w:fill="FFFFFF"/>
        <w:autoSpaceDE w:val="0"/>
        <w:autoSpaceDN w:val="0"/>
        <w:adjustRightInd w:val="0"/>
        <w:jc w:val="center"/>
        <w:rPr>
          <w:b/>
          <w:spacing w:val="-1"/>
          <w:szCs w:val="28"/>
        </w:rPr>
      </w:pPr>
      <w:r w:rsidRPr="002902F7">
        <w:rPr>
          <w:b/>
          <w:spacing w:val="-1"/>
          <w:szCs w:val="28"/>
        </w:rPr>
        <w:t>1.3. Основные функции ЕДДС</w:t>
      </w:r>
    </w:p>
    <w:p w:rsidR="002902F7" w:rsidRPr="002902F7" w:rsidRDefault="002902F7" w:rsidP="002902F7">
      <w:pPr>
        <w:ind w:firstLine="709"/>
        <w:jc w:val="both"/>
        <w:rPr>
          <w:szCs w:val="28"/>
        </w:rPr>
      </w:pPr>
      <w:r w:rsidRPr="002902F7">
        <w:rPr>
          <w:szCs w:val="28"/>
        </w:rPr>
        <w:t>1.3.1. На ЕДДС возлагаются следующие основные функции:</w:t>
      </w:r>
    </w:p>
    <w:p w:rsidR="002902F7" w:rsidRPr="002902F7" w:rsidRDefault="002902F7" w:rsidP="002902F7">
      <w:pPr>
        <w:ind w:firstLine="709"/>
        <w:jc w:val="both"/>
        <w:rPr>
          <w:szCs w:val="28"/>
        </w:rPr>
      </w:pPr>
      <w:r w:rsidRPr="002902F7">
        <w:rPr>
          <w:szCs w:val="28"/>
        </w:rPr>
        <w:t>прием и передача сигналов оповещения ГО;</w:t>
      </w:r>
    </w:p>
    <w:p w:rsidR="002902F7" w:rsidRPr="002902F7" w:rsidRDefault="002902F7" w:rsidP="002902F7">
      <w:pPr>
        <w:ind w:firstLine="709"/>
        <w:jc w:val="both"/>
        <w:rPr>
          <w:szCs w:val="28"/>
        </w:rPr>
      </w:pPr>
      <w:r w:rsidRPr="002902F7">
        <w:rPr>
          <w:szCs w:val="28"/>
        </w:rPr>
        <w:t xml:space="preserve">прием, регистрация и документирование всех входящих и исходящих сообщений и вызовов; </w:t>
      </w:r>
    </w:p>
    <w:p w:rsidR="002902F7" w:rsidRPr="002902F7" w:rsidRDefault="002902F7" w:rsidP="002902F7">
      <w:pPr>
        <w:ind w:firstLine="709"/>
        <w:jc w:val="both"/>
        <w:rPr>
          <w:szCs w:val="28"/>
        </w:rPr>
      </w:pPr>
      <w:r w:rsidRPr="002902F7">
        <w:rPr>
          <w:szCs w:val="28"/>
        </w:rPr>
        <w:t>осуществление сбора и обработки информации в области защиты населения и территорий от ЧС (происшествий);</w:t>
      </w:r>
    </w:p>
    <w:p w:rsidR="002902F7" w:rsidRPr="002902F7" w:rsidRDefault="002902F7" w:rsidP="002902F7">
      <w:pPr>
        <w:ind w:firstLine="709"/>
        <w:jc w:val="both"/>
        <w:rPr>
          <w:szCs w:val="28"/>
        </w:rPr>
      </w:pPr>
      <w:r w:rsidRPr="002902F7">
        <w:rPr>
          <w:szCs w:val="28"/>
        </w:rPr>
        <w:t xml:space="preserve">оповещение и информационное обеспечение координационных органов ТП РСЧС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w:t>
      </w:r>
    </w:p>
    <w:p w:rsidR="002902F7" w:rsidRPr="002902F7" w:rsidRDefault="002902F7" w:rsidP="002902F7">
      <w:pPr>
        <w:ind w:firstLine="709"/>
        <w:jc w:val="both"/>
        <w:rPr>
          <w:szCs w:val="28"/>
        </w:rPr>
      </w:pPr>
      <w:r w:rsidRPr="002902F7">
        <w:rPr>
          <w:szCs w:val="28"/>
        </w:rPr>
        <w:t>анализ и оценка достоверности поступившей информации, доведение ее до ДДС в компетенцию которой входит реагирование на принятое сообщение;</w:t>
      </w:r>
    </w:p>
    <w:p w:rsidR="002902F7" w:rsidRPr="002902F7" w:rsidRDefault="002902F7" w:rsidP="002902F7">
      <w:pPr>
        <w:ind w:firstLine="709"/>
        <w:jc w:val="both"/>
        <w:rPr>
          <w:szCs w:val="28"/>
        </w:rPr>
      </w:pPr>
      <w:r w:rsidRPr="002902F7">
        <w:rPr>
          <w:szCs w:val="28"/>
        </w:rPr>
        <w:t xml:space="preserve">сбор от ДДС, служб контроля и наблюдения за окружающей средой, систем мониторинга, действующих на территории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 информации об угрозе или факте возникновения ЧС (происшествия), сложившейся обстановке и действиях сил и средств по ликвидации ЧС (происшествий);</w:t>
      </w:r>
    </w:p>
    <w:p w:rsidR="002902F7" w:rsidRPr="002902F7" w:rsidRDefault="002902F7" w:rsidP="002902F7">
      <w:pPr>
        <w:ind w:firstLine="709"/>
        <w:jc w:val="both"/>
        <w:rPr>
          <w:szCs w:val="28"/>
        </w:rPr>
      </w:pPr>
      <w:r w:rsidRPr="002902F7">
        <w:rPr>
          <w:szCs w:val="28"/>
        </w:rPr>
        <w:t>обработка и анализ данных о ЧС (происшествиях), определение ее масштаба и уточнение состава сил и средств, привлекаемых для реагирования на ЧС (происшествие), их оповещение о переводе в один из режимов функционирования РСЧС;</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обобщение, оценка и контроль данных обстановки, принятых мерах по ликвидации ЧС (происшествия), подготовка и корректировка заранее разработанных и согласованных со службами </w:t>
      </w:r>
      <w:proofErr w:type="spellStart"/>
      <w:r w:rsidR="00635EE5" w:rsidRPr="00635EE5">
        <w:rPr>
          <w:szCs w:val="28"/>
        </w:rPr>
        <w:t>Звениговского</w:t>
      </w:r>
      <w:proofErr w:type="spellEnd"/>
      <w:r w:rsidR="00635EE5" w:rsidRPr="00635EE5">
        <w:rPr>
          <w:szCs w:val="28"/>
        </w:rPr>
        <w:t xml:space="preserve"> муниципального района </w:t>
      </w:r>
      <w:r w:rsidRPr="002902F7">
        <w:rPr>
          <w:szCs w:val="28"/>
        </w:rPr>
        <w:t>вариантов управленческих решений по ликвидации ЧС (происшествий), принятие экстренных мер и необходимых решений (в пределах установленных вышестоящими органами полномочий);</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оповещение руководящего состава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 органов управления и сил РСЧС муниципального уровня, ДДС об угрозе возникновения или возникновении ЧС (происшествий);</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доведение до руководящего состава </w:t>
      </w:r>
      <w:proofErr w:type="spellStart"/>
      <w:r w:rsidR="00635EE5" w:rsidRPr="00635EE5">
        <w:rPr>
          <w:szCs w:val="28"/>
        </w:rPr>
        <w:t>Звениговского</w:t>
      </w:r>
      <w:proofErr w:type="spellEnd"/>
      <w:r w:rsidR="00635EE5" w:rsidRPr="00635EE5">
        <w:rPr>
          <w:szCs w:val="28"/>
        </w:rPr>
        <w:t xml:space="preserve"> муниципального района</w:t>
      </w:r>
      <w:r w:rsidRPr="002902F7">
        <w:rPr>
          <w:szCs w:val="28"/>
        </w:rPr>
        <w:t>, ДДС экстренных предупреждений об угрозе возникновения или о возникновении ЧС (происшествий);</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доведение до руководящего состава </w:t>
      </w:r>
      <w:proofErr w:type="spellStart"/>
      <w:r w:rsidR="00635EE5" w:rsidRPr="00635EE5">
        <w:rPr>
          <w:szCs w:val="28"/>
        </w:rPr>
        <w:t>Звениговского</w:t>
      </w:r>
      <w:proofErr w:type="spellEnd"/>
      <w:r w:rsidR="00635EE5" w:rsidRPr="00635EE5">
        <w:rPr>
          <w:szCs w:val="28"/>
        </w:rPr>
        <w:t xml:space="preserve"> муниципального района </w:t>
      </w:r>
      <w:r w:rsidRPr="002902F7">
        <w:rPr>
          <w:szCs w:val="28"/>
        </w:rPr>
        <w:t>разработанных ЦУКС моделей развития ЧС;</w:t>
      </w:r>
    </w:p>
    <w:p w:rsidR="002902F7" w:rsidRPr="002902F7" w:rsidRDefault="002902F7" w:rsidP="002902F7">
      <w:pPr>
        <w:widowControl w:val="0"/>
        <w:autoSpaceDE w:val="0"/>
        <w:autoSpaceDN w:val="0"/>
        <w:adjustRightInd w:val="0"/>
        <w:ind w:firstLine="540"/>
        <w:jc w:val="both"/>
        <w:rPr>
          <w:szCs w:val="28"/>
        </w:rPr>
      </w:pPr>
      <w:r w:rsidRPr="002902F7">
        <w:rPr>
          <w:szCs w:val="28"/>
        </w:rPr>
        <w:t>обеспечение надежного, устойчивого, непрерывного и круглосуточного функционирования системы управления, средств автоматизации, муниципальной системы оповещения;</w:t>
      </w:r>
    </w:p>
    <w:p w:rsidR="002902F7" w:rsidRPr="002902F7" w:rsidRDefault="002902F7" w:rsidP="002902F7">
      <w:pPr>
        <w:widowControl w:val="0"/>
        <w:autoSpaceDE w:val="0"/>
        <w:autoSpaceDN w:val="0"/>
        <w:adjustRightInd w:val="0"/>
        <w:ind w:firstLine="540"/>
        <w:jc w:val="both"/>
        <w:rPr>
          <w:szCs w:val="28"/>
        </w:rPr>
      </w:pPr>
      <w:r w:rsidRPr="002902F7">
        <w:rPr>
          <w:szCs w:val="28"/>
        </w:rPr>
        <w:t>информирование ДДС и сил ТП РСЧС, привлекаемых к ликвидации ЧС (происшествия), об обстановке, принятых и рекомендуемых мерах;</w:t>
      </w:r>
    </w:p>
    <w:p w:rsidR="002902F7" w:rsidRPr="002902F7" w:rsidRDefault="002902F7" w:rsidP="002902F7">
      <w:pPr>
        <w:widowControl w:val="0"/>
        <w:ind w:firstLine="740"/>
        <w:jc w:val="both"/>
        <w:rPr>
          <w:szCs w:val="28"/>
          <w:shd w:val="clear" w:color="auto" w:fill="FFFFFF"/>
        </w:rPr>
      </w:pPr>
      <w:r w:rsidRPr="002902F7">
        <w:rPr>
          <w:szCs w:val="28"/>
        </w:rPr>
        <w:t>доведение задач, поставленных органами вышестоящего уровня, до ДДС, сил и средств ТП РСЧС, привлекаемых к ликвидации ЧС (происшествий), контроль их выполнения и организация взаимодействия</w:t>
      </w:r>
      <w:r w:rsidRPr="002902F7">
        <w:rPr>
          <w:szCs w:val="28"/>
          <w:shd w:val="clear" w:color="auto" w:fill="FFFFFF"/>
        </w:rPr>
        <w:t>;</w:t>
      </w:r>
    </w:p>
    <w:p w:rsidR="002902F7" w:rsidRPr="002902F7" w:rsidRDefault="002902F7" w:rsidP="002902F7">
      <w:pPr>
        <w:widowControl w:val="0"/>
        <w:tabs>
          <w:tab w:val="left" w:pos="1050"/>
        </w:tabs>
        <w:spacing w:line="322" w:lineRule="exact"/>
        <w:ind w:firstLine="740"/>
        <w:jc w:val="both"/>
        <w:rPr>
          <w:szCs w:val="28"/>
        </w:rPr>
      </w:pPr>
      <w:r w:rsidRPr="002902F7">
        <w:rPr>
          <w:szCs w:val="28"/>
          <w:lang w:bidi="ru-RU"/>
        </w:rPr>
        <w:t>обеспечение координация деятельности органов повседневного управления РСЧС и гражданской обороны (далее - ГО) (в том числе управления силами и средствами РСЧС силами и средствами ГО) (далее - обеспечение координации деятельности);</w:t>
      </w:r>
    </w:p>
    <w:p w:rsidR="002902F7" w:rsidRPr="002902F7" w:rsidRDefault="002902F7" w:rsidP="002902F7">
      <w:pPr>
        <w:widowControl w:val="0"/>
        <w:tabs>
          <w:tab w:val="left" w:pos="1219"/>
        </w:tabs>
        <w:spacing w:line="322" w:lineRule="exact"/>
        <w:ind w:firstLine="740"/>
        <w:jc w:val="both"/>
        <w:rPr>
          <w:szCs w:val="28"/>
        </w:rPr>
      </w:pPr>
      <w:proofErr w:type="gramStart"/>
      <w:r w:rsidRPr="002902F7">
        <w:rPr>
          <w:szCs w:val="28"/>
          <w:lang w:bidi="ru-RU"/>
        </w:rPr>
        <w:t xml:space="preserve">организация информационного взаимодействия с органами повседневного управления территориальных органов федеральных органов исполнительной власти, органов исполнительной власти Республики Марий Эл, органов местного самоуправления и организаций на территории </w:t>
      </w:r>
      <w:proofErr w:type="spellStart"/>
      <w:r w:rsidR="001050E7" w:rsidRPr="001050E7">
        <w:rPr>
          <w:szCs w:val="28"/>
          <w:lang w:bidi="ru-RU"/>
        </w:rPr>
        <w:t>Звениговского</w:t>
      </w:r>
      <w:proofErr w:type="spellEnd"/>
      <w:r w:rsidR="001050E7" w:rsidRPr="001050E7">
        <w:rPr>
          <w:szCs w:val="28"/>
          <w:lang w:bidi="ru-RU"/>
        </w:rPr>
        <w:t xml:space="preserve"> муниципального района </w:t>
      </w:r>
      <w:r w:rsidRPr="002902F7">
        <w:rPr>
          <w:szCs w:val="28"/>
          <w:lang w:bidi="ru-RU"/>
        </w:rPr>
        <w:t>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w:t>
      </w:r>
      <w:proofErr w:type="gramEnd"/>
      <w:r w:rsidRPr="002902F7">
        <w:rPr>
          <w:szCs w:val="28"/>
          <w:lang w:bidi="ru-RU"/>
        </w:rPr>
        <w:t xml:space="preserve"> ГО (далее - информационное взаимодействие);</w:t>
      </w:r>
    </w:p>
    <w:p w:rsidR="002902F7" w:rsidRPr="002902F7" w:rsidRDefault="002902F7" w:rsidP="002902F7">
      <w:pPr>
        <w:widowControl w:val="0"/>
        <w:autoSpaceDE w:val="0"/>
        <w:autoSpaceDN w:val="0"/>
        <w:adjustRightInd w:val="0"/>
        <w:ind w:firstLine="540"/>
        <w:jc w:val="both"/>
        <w:rPr>
          <w:szCs w:val="28"/>
        </w:rPr>
      </w:pPr>
      <w:r w:rsidRPr="002902F7">
        <w:rPr>
          <w:szCs w:val="28"/>
        </w:rPr>
        <w:t>осуществление информирования населения об угрозе возникновения или о возникновении чрезвычайных ситуаций, мерах и способах защиты от поражающих факторов источника чрезвычайной ситуации;</w:t>
      </w:r>
    </w:p>
    <w:p w:rsidR="002902F7" w:rsidRPr="002902F7" w:rsidRDefault="002902F7" w:rsidP="002902F7">
      <w:pPr>
        <w:widowControl w:val="0"/>
        <w:autoSpaceDE w:val="0"/>
        <w:autoSpaceDN w:val="0"/>
        <w:adjustRightInd w:val="0"/>
        <w:ind w:firstLine="540"/>
        <w:jc w:val="both"/>
        <w:rPr>
          <w:szCs w:val="28"/>
        </w:rPr>
      </w:pPr>
      <w:r w:rsidRPr="002902F7">
        <w:rPr>
          <w:szCs w:val="28"/>
        </w:rPr>
        <w:t>своевременное оповещение населения об угрозе возникновения или о возникновении чрезвычайных ситуаций;</w:t>
      </w:r>
    </w:p>
    <w:p w:rsidR="002902F7" w:rsidRPr="002902F7" w:rsidRDefault="002902F7" w:rsidP="002902F7">
      <w:pPr>
        <w:widowControl w:val="0"/>
        <w:autoSpaceDE w:val="0"/>
        <w:autoSpaceDN w:val="0"/>
        <w:adjustRightInd w:val="0"/>
        <w:ind w:firstLine="540"/>
        <w:jc w:val="both"/>
        <w:rPr>
          <w:szCs w:val="28"/>
        </w:rPr>
      </w:pPr>
      <w:r w:rsidRPr="002902F7">
        <w:rPr>
          <w:szCs w:val="28"/>
        </w:rPr>
        <w:t>мониторинг, анализ, прогнозирование, оценка и контроль сложившейся обстановки на основе информации, поступающей от различных автоматизированных информационных систем и оконечных устройств;</w:t>
      </w:r>
    </w:p>
    <w:p w:rsidR="002902F7" w:rsidRPr="002902F7" w:rsidRDefault="002902F7" w:rsidP="002902F7">
      <w:pPr>
        <w:widowControl w:val="0"/>
        <w:shd w:val="clear" w:color="auto" w:fill="FFFFFF"/>
        <w:autoSpaceDE w:val="0"/>
        <w:autoSpaceDN w:val="0"/>
        <w:adjustRightInd w:val="0"/>
        <w:ind w:firstLine="696"/>
        <w:jc w:val="both"/>
        <w:rPr>
          <w:szCs w:val="28"/>
        </w:rPr>
      </w:pPr>
      <w:r w:rsidRPr="002902F7">
        <w:rPr>
          <w:spacing w:val="-9"/>
          <w:szCs w:val="28"/>
        </w:rPr>
        <w:t>представление докладов (донесений) об угрозе возникновения или воз</w:t>
      </w:r>
      <w:r w:rsidRPr="002902F7">
        <w:rPr>
          <w:spacing w:val="-10"/>
          <w:szCs w:val="28"/>
        </w:rPr>
        <w:t xml:space="preserve">никновении ЧС (происшествий), сложившейся обстановке, возможных вариантах решений и действиях по ликвидации ЧС (происшествий) на основе ранее </w:t>
      </w:r>
      <w:r w:rsidRPr="002902F7">
        <w:rPr>
          <w:spacing w:val="-11"/>
          <w:szCs w:val="28"/>
        </w:rPr>
        <w:t>подготовленных и согласованных планов с вышестоящим органом управления планов</w:t>
      </w:r>
      <w:r w:rsidRPr="002902F7">
        <w:rPr>
          <w:szCs w:val="28"/>
        </w:rPr>
        <w:t>;</w:t>
      </w:r>
    </w:p>
    <w:p w:rsidR="002902F7" w:rsidRPr="002902F7" w:rsidRDefault="002902F7" w:rsidP="002902F7">
      <w:pPr>
        <w:widowControl w:val="0"/>
        <w:autoSpaceDE w:val="0"/>
        <w:autoSpaceDN w:val="0"/>
        <w:adjustRightInd w:val="0"/>
        <w:ind w:firstLine="540"/>
        <w:jc w:val="both"/>
        <w:rPr>
          <w:szCs w:val="28"/>
        </w:rPr>
      </w:pPr>
      <w:r w:rsidRPr="002902F7">
        <w:rPr>
          <w:szCs w:val="28"/>
        </w:rPr>
        <w:t>предоставление оперативной информации о произошедших ЧС (происшествиях), ходе работ по их ликвидации и представление соответствующих докладов по подчиненности;</w:t>
      </w:r>
    </w:p>
    <w:p w:rsidR="002902F7" w:rsidRPr="002902F7" w:rsidRDefault="002902F7" w:rsidP="002902F7">
      <w:pPr>
        <w:widowControl w:val="0"/>
        <w:autoSpaceDE w:val="0"/>
        <w:autoSpaceDN w:val="0"/>
        <w:adjustRightInd w:val="0"/>
        <w:ind w:firstLine="540"/>
        <w:jc w:val="both"/>
        <w:rPr>
          <w:szCs w:val="28"/>
        </w:rPr>
      </w:pPr>
      <w:r w:rsidRPr="002902F7">
        <w:rPr>
          <w:szCs w:val="28"/>
        </w:rPr>
        <w:t>организация взаимодействия с ЕДДС соседних муниципальных образований по вопросам обеспечения защиты населения и территорий от ЧС (происшествий);</w:t>
      </w:r>
    </w:p>
    <w:p w:rsidR="002902F7" w:rsidRPr="002902F7" w:rsidRDefault="002902F7" w:rsidP="002902F7">
      <w:pPr>
        <w:widowControl w:val="0"/>
        <w:autoSpaceDE w:val="0"/>
        <w:autoSpaceDN w:val="0"/>
        <w:adjustRightInd w:val="0"/>
        <w:ind w:firstLine="540"/>
        <w:jc w:val="both"/>
        <w:rPr>
          <w:szCs w:val="28"/>
        </w:rPr>
      </w:pPr>
      <w:r w:rsidRPr="002902F7">
        <w:rPr>
          <w:szCs w:val="28"/>
        </w:rPr>
        <w:t>уточнение и корректировка действий, привлеченных ДДС по реагированию на вызовы (сообщения о происшествиях), поступающие по единому номеру «112»;</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контроль результатов реагирования на вызовы (сообщения о происшествиях), поступившие по единому номеру «112» с территории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w:t>
      </w:r>
    </w:p>
    <w:p w:rsidR="002902F7" w:rsidRPr="002902F7" w:rsidRDefault="002902F7" w:rsidP="002902F7">
      <w:pPr>
        <w:ind w:firstLine="709"/>
        <w:jc w:val="both"/>
        <w:rPr>
          <w:szCs w:val="28"/>
        </w:rPr>
      </w:pPr>
      <w:r w:rsidRPr="002902F7">
        <w:rPr>
          <w:szCs w:val="28"/>
        </w:rPr>
        <w:t>анализ и ввод в базу данных системы-112 информации, полученной по результатам реагирования;</w:t>
      </w:r>
    </w:p>
    <w:p w:rsidR="002902F7" w:rsidRPr="002902F7" w:rsidRDefault="002902F7" w:rsidP="002902F7">
      <w:pPr>
        <w:widowControl w:val="0"/>
        <w:autoSpaceDE w:val="0"/>
        <w:autoSpaceDN w:val="0"/>
        <w:adjustRightInd w:val="0"/>
        <w:ind w:firstLine="540"/>
        <w:jc w:val="both"/>
        <w:rPr>
          <w:szCs w:val="28"/>
        </w:rPr>
      </w:pPr>
      <w:proofErr w:type="gramStart"/>
      <w:r w:rsidRPr="002902F7">
        <w:rPr>
          <w:szCs w:val="28"/>
        </w:rPr>
        <w:t xml:space="preserve">накопление и обновление социально-экономических, природно-географических, демографических и других данных о </w:t>
      </w:r>
      <w:proofErr w:type="spellStart"/>
      <w:r w:rsidR="008C7B8B" w:rsidRPr="008C7B8B">
        <w:rPr>
          <w:szCs w:val="28"/>
        </w:rPr>
        <w:t>Звениговско</w:t>
      </w:r>
      <w:r w:rsidR="008C7B8B">
        <w:rPr>
          <w:szCs w:val="28"/>
        </w:rPr>
        <w:t>м</w:t>
      </w:r>
      <w:proofErr w:type="spellEnd"/>
      <w:r w:rsidR="008C7B8B" w:rsidRPr="008C7B8B">
        <w:rPr>
          <w:szCs w:val="28"/>
        </w:rPr>
        <w:t xml:space="preserve"> муниципально</w:t>
      </w:r>
      <w:r w:rsidR="008C7B8B">
        <w:rPr>
          <w:szCs w:val="28"/>
        </w:rPr>
        <w:t>м</w:t>
      </w:r>
      <w:r w:rsidR="008C7B8B" w:rsidRPr="008C7B8B">
        <w:rPr>
          <w:szCs w:val="28"/>
        </w:rPr>
        <w:t xml:space="preserve"> район</w:t>
      </w:r>
      <w:r w:rsidR="008C7B8B">
        <w:rPr>
          <w:szCs w:val="28"/>
        </w:rPr>
        <w:t>е</w:t>
      </w:r>
      <w:r w:rsidRPr="002902F7">
        <w:rPr>
          <w:szCs w:val="28"/>
        </w:rPr>
        <w:t xml:space="preserve">, органах управления (в том числе их дежурно-диспетчерских службах), силах и средствах РСЧС на территории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 (происшествий);</w:t>
      </w:r>
      <w:proofErr w:type="gramEnd"/>
    </w:p>
    <w:p w:rsidR="002902F7" w:rsidRPr="002902F7" w:rsidRDefault="002902F7" w:rsidP="002902F7">
      <w:pPr>
        <w:widowControl w:val="0"/>
        <w:shd w:val="clear" w:color="auto" w:fill="FFFFFF"/>
        <w:autoSpaceDE w:val="0"/>
        <w:autoSpaceDN w:val="0"/>
        <w:adjustRightInd w:val="0"/>
        <w:ind w:firstLine="696"/>
        <w:jc w:val="both"/>
        <w:rPr>
          <w:szCs w:val="28"/>
        </w:rPr>
      </w:pPr>
      <w:r w:rsidRPr="002902F7">
        <w:rPr>
          <w:spacing w:val="-9"/>
          <w:szCs w:val="28"/>
        </w:rPr>
        <w:t xml:space="preserve">мониторинг состояния комплексной безопасности объектов социального </w:t>
      </w:r>
      <w:r w:rsidRPr="002902F7">
        <w:rPr>
          <w:spacing w:val="-10"/>
          <w:szCs w:val="28"/>
        </w:rPr>
        <w:t>назначения и здравоохранения с круглосуточным пребыванием людей и объек</w:t>
      </w:r>
      <w:r w:rsidRPr="002902F7">
        <w:rPr>
          <w:szCs w:val="28"/>
        </w:rPr>
        <w:t>тов образования;</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обеспечение надежного, устойчивого, непрерывного и круглосуточного функционирования системы управления, средств автоматизации, </w:t>
      </w:r>
      <w:r w:rsidR="008C7B8B">
        <w:rPr>
          <w:szCs w:val="28"/>
        </w:rPr>
        <w:t>муниц</w:t>
      </w:r>
      <w:r w:rsidR="00C05758">
        <w:rPr>
          <w:szCs w:val="28"/>
        </w:rPr>
        <w:t>и</w:t>
      </w:r>
      <w:r w:rsidR="008C7B8B">
        <w:rPr>
          <w:szCs w:val="28"/>
        </w:rPr>
        <w:t>пальной</w:t>
      </w:r>
      <w:r w:rsidRPr="002902F7">
        <w:rPr>
          <w:szCs w:val="28"/>
        </w:rPr>
        <w:t xml:space="preserve"> системы оповещения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540"/>
        <w:jc w:val="both"/>
        <w:rPr>
          <w:szCs w:val="28"/>
        </w:rPr>
      </w:pPr>
      <w:r w:rsidRPr="002902F7">
        <w:rPr>
          <w:szCs w:val="28"/>
        </w:rPr>
        <w:t>участие в разработке и корректировке паспортов территорий на муниципальном уровне в соответствии с утвержденными МЧС России методическими рекомендациями;</w:t>
      </w:r>
    </w:p>
    <w:p w:rsidR="002902F7" w:rsidRPr="002902F7" w:rsidRDefault="002902F7" w:rsidP="002902F7">
      <w:pPr>
        <w:widowControl w:val="0"/>
        <w:shd w:val="clear" w:color="auto" w:fill="FFFFFF"/>
        <w:autoSpaceDE w:val="0"/>
        <w:autoSpaceDN w:val="0"/>
        <w:adjustRightInd w:val="0"/>
        <w:ind w:firstLine="540"/>
        <w:jc w:val="both"/>
        <w:rPr>
          <w:szCs w:val="28"/>
        </w:rPr>
      </w:pPr>
      <w:r w:rsidRPr="002902F7">
        <w:rPr>
          <w:szCs w:val="28"/>
        </w:rPr>
        <w:t>участие в организации профессиональной подготовки, переподготовки и повышения квалификации специалистов для несения дежурства на муниципальном и объектовом уровнях РСЧС.</w:t>
      </w:r>
    </w:p>
    <w:p w:rsidR="002902F7" w:rsidRPr="002902F7" w:rsidRDefault="002902F7" w:rsidP="002902F7">
      <w:pPr>
        <w:ind w:firstLine="709"/>
        <w:jc w:val="both"/>
        <w:rPr>
          <w:szCs w:val="28"/>
        </w:rPr>
      </w:pPr>
      <w:r w:rsidRPr="002902F7">
        <w:rPr>
          <w:szCs w:val="28"/>
        </w:rPr>
        <w:t>1.3.3. Прием в ЕДДС информации (сообщений) об угрозе или факте возникновения ЧС (происшествий) от населения, организаций и ДДС проводится по всем имеющимся видам и каналам связи, в том числе по номеру телефона ЕДДС и номеру «112», а также от сигнальных систем, систем мониторинга и других технических систем. Использование единого номера вызова экстренных оперативных служб «112» не отменяет ранее принятого порядка приема от населения сообщения о происшествиях (по телефонам 101.102,103.104 и др.).</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1.3.4. ЕДДС функционирует круглосуточно и при этом </w:t>
      </w:r>
      <w:proofErr w:type="gramStart"/>
      <w:r w:rsidRPr="002902F7">
        <w:rPr>
          <w:szCs w:val="28"/>
        </w:rPr>
        <w:t>должна</w:t>
      </w:r>
      <w:proofErr w:type="gramEnd"/>
      <w:r w:rsidRPr="002902F7">
        <w:rPr>
          <w:szCs w:val="28"/>
        </w:rPr>
        <w:t>:</w:t>
      </w:r>
    </w:p>
    <w:p w:rsidR="002902F7" w:rsidRPr="002902F7" w:rsidRDefault="002902F7" w:rsidP="002902F7">
      <w:pPr>
        <w:ind w:firstLine="709"/>
        <w:jc w:val="both"/>
        <w:rPr>
          <w:szCs w:val="28"/>
        </w:rPr>
      </w:pPr>
      <w:r w:rsidRPr="002902F7">
        <w:rPr>
          <w:szCs w:val="28"/>
        </w:rPr>
        <w:t>обеспечить оповещение руководящего состава и сил РСЧС, в том числе ДДС привлекаемых к ликвидации ЧС (происшествий);</w:t>
      </w:r>
    </w:p>
    <w:p w:rsidR="002902F7" w:rsidRPr="002902F7" w:rsidRDefault="002902F7" w:rsidP="002902F7">
      <w:pPr>
        <w:ind w:firstLine="709"/>
        <w:jc w:val="both"/>
        <w:rPr>
          <w:szCs w:val="28"/>
        </w:rPr>
      </w:pPr>
      <w:r w:rsidRPr="002902F7">
        <w:rPr>
          <w:szCs w:val="28"/>
        </w:rPr>
        <w:t>обеспечить взаимодействие с руководителями соответствующих служб с целью немедленного направления к месту ЧС (происшествия) сил и средств РСЧС;</w:t>
      </w:r>
    </w:p>
    <w:p w:rsidR="002902F7" w:rsidRPr="002902F7" w:rsidRDefault="002902F7" w:rsidP="002902F7">
      <w:pPr>
        <w:ind w:firstLine="709"/>
        <w:jc w:val="both"/>
        <w:rPr>
          <w:szCs w:val="28"/>
        </w:rPr>
      </w:pPr>
      <w:r w:rsidRPr="002902F7">
        <w:rPr>
          <w:szCs w:val="28"/>
        </w:rPr>
        <w:t>обеспечить координацию действий сил и сре</w:t>
      </w:r>
      <w:proofErr w:type="gramStart"/>
      <w:r w:rsidRPr="002902F7">
        <w:rPr>
          <w:szCs w:val="28"/>
        </w:rPr>
        <w:t>дств зв</w:t>
      </w:r>
      <w:proofErr w:type="gramEnd"/>
      <w:r w:rsidRPr="002902F7">
        <w:rPr>
          <w:szCs w:val="28"/>
        </w:rPr>
        <w:t>ена ТП РСЧС, ДДС по предотвращению и ликвидации ЧС (происшествий);</w:t>
      </w:r>
    </w:p>
    <w:p w:rsidR="002902F7" w:rsidRPr="002902F7" w:rsidRDefault="008C7B8B" w:rsidP="002902F7">
      <w:pPr>
        <w:ind w:firstLine="709"/>
        <w:jc w:val="both"/>
        <w:rPr>
          <w:szCs w:val="28"/>
        </w:rPr>
      </w:pPr>
      <w:r>
        <w:rPr>
          <w:szCs w:val="28"/>
        </w:rPr>
        <w:t>по решению главы А</w:t>
      </w:r>
      <w:r w:rsidR="002902F7" w:rsidRPr="002902F7">
        <w:rPr>
          <w:szCs w:val="28"/>
        </w:rPr>
        <w:t xml:space="preserve">дминистрации </w:t>
      </w:r>
      <w:proofErr w:type="spellStart"/>
      <w:r w:rsidRPr="008C7B8B">
        <w:rPr>
          <w:szCs w:val="28"/>
        </w:rPr>
        <w:t>Звениговского</w:t>
      </w:r>
      <w:proofErr w:type="spellEnd"/>
      <w:r w:rsidRPr="008C7B8B">
        <w:rPr>
          <w:szCs w:val="28"/>
        </w:rPr>
        <w:t xml:space="preserve"> муниципального района </w:t>
      </w:r>
      <w:r w:rsidR="002902F7" w:rsidRPr="002902F7">
        <w:rPr>
          <w:szCs w:val="28"/>
        </w:rPr>
        <w:t>(председателя КЧС и ОПБ) обеспечить своевременное оповещение населения об угрозе возникновения или возникновении ЧС.</w:t>
      </w:r>
    </w:p>
    <w:p w:rsidR="002902F7" w:rsidRPr="002902F7" w:rsidRDefault="002902F7" w:rsidP="002902F7">
      <w:pPr>
        <w:ind w:firstLine="709"/>
        <w:jc w:val="both"/>
        <w:rPr>
          <w:szCs w:val="28"/>
        </w:rPr>
      </w:pPr>
      <w:r w:rsidRPr="002902F7">
        <w:rPr>
          <w:szCs w:val="28"/>
        </w:rPr>
        <w:t>самостоятельно принимать необходимые решения по защите и спасению людей (в рамках своих полномочий), если возникшая обстановка не дает возможности для согласования экстренных действии с вышестоящими органами управления.</w:t>
      </w:r>
    </w:p>
    <w:p w:rsidR="002902F7" w:rsidRPr="002902F7" w:rsidRDefault="002902F7" w:rsidP="002902F7">
      <w:pPr>
        <w:ind w:firstLine="709"/>
        <w:jc w:val="center"/>
        <w:rPr>
          <w:b/>
          <w:szCs w:val="28"/>
        </w:rPr>
      </w:pPr>
    </w:p>
    <w:p w:rsidR="002902F7" w:rsidRPr="002902F7" w:rsidRDefault="002902F7" w:rsidP="002902F7">
      <w:pPr>
        <w:ind w:firstLine="709"/>
        <w:jc w:val="center"/>
        <w:rPr>
          <w:b/>
          <w:szCs w:val="28"/>
        </w:rPr>
      </w:pPr>
      <w:r w:rsidRPr="002902F7">
        <w:rPr>
          <w:b/>
          <w:szCs w:val="28"/>
        </w:rPr>
        <w:t>1.4. Обеспечение координации деятельности и организации информационного взаимодействия в ЕДДС.</w:t>
      </w:r>
    </w:p>
    <w:p w:rsidR="002902F7" w:rsidRPr="002902F7" w:rsidRDefault="002902F7" w:rsidP="002902F7">
      <w:pPr>
        <w:widowControl w:val="0"/>
        <w:tabs>
          <w:tab w:val="left" w:pos="1411"/>
        </w:tabs>
        <w:spacing w:line="320" w:lineRule="exact"/>
        <w:ind w:firstLine="709"/>
        <w:jc w:val="both"/>
        <w:rPr>
          <w:szCs w:val="28"/>
          <w:lang w:bidi="ru-RU"/>
        </w:rPr>
      </w:pPr>
      <w:r w:rsidRPr="002902F7">
        <w:rPr>
          <w:szCs w:val="28"/>
        </w:rPr>
        <w:t>1.4.1.</w:t>
      </w:r>
      <w:r w:rsidRPr="002902F7">
        <w:rPr>
          <w:szCs w:val="28"/>
          <w:lang w:bidi="ru-RU"/>
        </w:rPr>
        <w:t xml:space="preserve"> Обеспечение координации деятельности и организации информационного взаимодействия осуществляется в целях:</w:t>
      </w:r>
    </w:p>
    <w:p w:rsidR="002902F7" w:rsidRPr="002902F7" w:rsidRDefault="002902F7" w:rsidP="002902F7">
      <w:pPr>
        <w:widowControl w:val="0"/>
        <w:tabs>
          <w:tab w:val="left" w:pos="1219"/>
        </w:tabs>
        <w:spacing w:line="322" w:lineRule="exact"/>
        <w:ind w:firstLine="740"/>
        <w:jc w:val="both"/>
        <w:rPr>
          <w:szCs w:val="28"/>
        </w:rPr>
      </w:pPr>
      <w:r w:rsidRPr="002902F7">
        <w:rPr>
          <w:szCs w:val="28"/>
          <w:lang w:bidi="ru-RU"/>
        </w:rPr>
        <w:t>снижения рисков и смягчения последствий ЧС природного и техногенного характера, заблаговременной подготовки к ведению ГО;</w:t>
      </w:r>
    </w:p>
    <w:p w:rsidR="002902F7" w:rsidRPr="002902F7" w:rsidRDefault="002902F7" w:rsidP="002902F7">
      <w:pPr>
        <w:widowControl w:val="0"/>
        <w:tabs>
          <w:tab w:val="left" w:pos="1219"/>
        </w:tabs>
        <w:spacing w:line="322" w:lineRule="exact"/>
        <w:ind w:firstLine="740"/>
        <w:jc w:val="both"/>
        <w:rPr>
          <w:szCs w:val="28"/>
        </w:rPr>
      </w:pPr>
      <w:r w:rsidRPr="002902F7">
        <w:rPr>
          <w:szCs w:val="28"/>
          <w:lang w:bidi="ru-RU"/>
        </w:rPr>
        <w:t>поддержания в готовности к действиям органов повседневного управления РСЧС и органов управления ГО;</w:t>
      </w:r>
    </w:p>
    <w:p w:rsidR="002902F7" w:rsidRPr="002902F7" w:rsidRDefault="002902F7" w:rsidP="002902F7">
      <w:pPr>
        <w:widowControl w:val="0"/>
        <w:tabs>
          <w:tab w:val="left" w:pos="1071"/>
        </w:tabs>
        <w:spacing w:line="322" w:lineRule="exact"/>
        <w:ind w:firstLine="740"/>
        <w:jc w:val="both"/>
        <w:rPr>
          <w:szCs w:val="28"/>
        </w:rPr>
      </w:pPr>
      <w:r w:rsidRPr="002902F7">
        <w:rPr>
          <w:szCs w:val="28"/>
          <w:lang w:bidi="ru-RU"/>
        </w:rPr>
        <w:t>достижения согласованных действий органов повседневного управления РСЧС при выполнении мероприятий по предупреждению и ликвидации ЧС природного и техногенного характера и органов управления ГО при подготовке к ведению и ведении ГО;</w:t>
      </w:r>
    </w:p>
    <w:p w:rsidR="002902F7" w:rsidRPr="002902F7" w:rsidRDefault="002902F7" w:rsidP="002902F7">
      <w:pPr>
        <w:widowControl w:val="0"/>
        <w:tabs>
          <w:tab w:val="left" w:pos="1064"/>
        </w:tabs>
        <w:spacing w:line="322" w:lineRule="exact"/>
        <w:ind w:firstLine="740"/>
        <w:jc w:val="both"/>
        <w:rPr>
          <w:szCs w:val="28"/>
        </w:rPr>
      </w:pPr>
      <w:r w:rsidRPr="002902F7">
        <w:rPr>
          <w:szCs w:val="28"/>
          <w:lang w:bidi="ru-RU"/>
        </w:rPr>
        <w:t>осуществления мониторинга опасных природных явлений и техногенных процессов, способных привести к возникновению ЧС, прогнозирования ЧС, а также оценки их социально-экономических последствий;</w:t>
      </w:r>
    </w:p>
    <w:p w:rsidR="002902F7" w:rsidRPr="002902F7" w:rsidRDefault="002902F7" w:rsidP="002902F7">
      <w:pPr>
        <w:widowControl w:val="0"/>
        <w:tabs>
          <w:tab w:val="left" w:pos="1071"/>
        </w:tabs>
        <w:spacing w:line="322" w:lineRule="exact"/>
        <w:ind w:firstLine="740"/>
        <w:jc w:val="both"/>
        <w:rPr>
          <w:szCs w:val="28"/>
        </w:rPr>
      </w:pPr>
      <w:r w:rsidRPr="002902F7">
        <w:rPr>
          <w:szCs w:val="28"/>
          <w:lang w:bidi="ru-RU"/>
        </w:rPr>
        <w:t>своевременного информирования органов повседневного управления РСЧС, органов управления ГО о прогнозируемых и возникших ЧС;</w:t>
      </w:r>
    </w:p>
    <w:p w:rsidR="002902F7" w:rsidRPr="002902F7" w:rsidRDefault="002902F7" w:rsidP="002902F7">
      <w:pPr>
        <w:widowControl w:val="0"/>
        <w:tabs>
          <w:tab w:val="left" w:pos="1106"/>
        </w:tabs>
        <w:spacing w:line="322" w:lineRule="exact"/>
        <w:ind w:firstLine="740"/>
        <w:jc w:val="both"/>
        <w:rPr>
          <w:szCs w:val="28"/>
        </w:rPr>
      </w:pPr>
      <w:r w:rsidRPr="002902F7">
        <w:rPr>
          <w:szCs w:val="28"/>
          <w:lang w:bidi="ru-RU"/>
        </w:rPr>
        <w:t>информационного обмена в рамках РСЧС;</w:t>
      </w:r>
    </w:p>
    <w:p w:rsidR="002902F7" w:rsidRPr="002902F7" w:rsidRDefault="002902F7" w:rsidP="002902F7">
      <w:pPr>
        <w:widowControl w:val="0"/>
        <w:tabs>
          <w:tab w:val="left" w:pos="1163"/>
        </w:tabs>
        <w:spacing w:line="322" w:lineRule="exact"/>
        <w:ind w:firstLine="740"/>
        <w:jc w:val="both"/>
        <w:rPr>
          <w:szCs w:val="28"/>
          <w:lang w:bidi="ru-RU"/>
        </w:rPr>
      </w:pPr>
      <w:r w:rsidRPr="002902F7">
        <w:rPr>
          <w:szCs w:val="28"/>
          <w:lang w:bidi="ru-RU"/>
        </w:rPr>
        <w:t>сбора и обмена информацией в области ГО.</w:t>
      </w:r>
    </w:p>
    <w:p w:rsidR="002902F7" w:rsidRPr="002902F7" w:rsidRDefault="002902F7" w:rsidP="002902F7">
      <w:pPr>
        <w:widowControl w:val="0"/>
        <w:tabs>
          <w:tab w:val="left" w:pos="1411"/>
        </w:tabs>
        <w:spacing w:line="320" w:lineRule="exact"/>
        <w:ind w:firstLine="709"/>
        <w:jc w:val="both"/>
        <w:rPr>
          <w:szCs w:val="28"/>
        </w:rPr>
      </w:pPr>
      <w:r w:rsidRPr="002902F7">
        <w:rPr>
          <w:szCs w:val="28"/>
          <w:lang w:bidi="ru-RU"/>
        </w:rPr>
        <w:t>1.4.2. Обеспечение координации деятельности и организации информационного взаимодействия осуществляется в следующих формах:</w:t>
      </w:r>
    </w:p>
    <w:p w:rsidR="002902F7" w:rsidRPr="002902F7" w:rsidRDefault="002902F7" w:rsidP="002902F7">
      <w:pPr>
        <w:widowControl w:val="0"/>
        <w:tabs>
          <w:tab w:val="left" w:pos="1071"/>
        </w:tabs>
        <w:spacing w:line="322" w:lineRule="exact"/>
        <w:ind w:firstLine="740"/>
        <w:jc w:val="both"/>
        <w:rPr>
          <w:szCs w:val="28"/>
        </w:rPr>
      </w:pPr>
      <w:r w:rsidRPr="002902F7">
        <w:rPr>
          <w:szCs w:val="28"/>
          <w:lang w:bidi="ru-RU"/>
        </w:rPr>
        <w:t>сбор сведений о выполнении органами повседневного управления РСЧС и органами управления ГО мероприятий, проводимых при угрозе возникновения или возникновении ЧС, а также при подготовке к ведению и ведении ГО;</w:t>
      </w:r>
    </w:p>
    <w:p w:rsidR="002902F7" w:rsidRPr="002902F7" w:rsidRDefault="002902F7" w:rsidP="002902F7">
      <w:pPr>
        <w:widowControl w:val="0"/>
        <w:tabs>
          <w:tab w:val="left" w:pos="1086"/>
        </w:tabs>
        <w:spacing w:line="322" w:lineRule="exact"/>
        <w:ind w:firstLine="740"/>
        <w:jc w:val="both"/>
        <w:rPr>
          <w:szCs w:val="28"/>
        </w:rPr>
      </w:pPr>
      <w:r w:rsidRPr="002902F7">
        <w:rPr>
          <w:szCs w:val="28"/>
          <w:lang w:bidi="ru-RU"/>
        </w:rPr>
        <w:t>сбор, обработка и обмен между органами повседневного управления РСЧС и органами управления ГО информацией в области защиты населения и территорий от ЧС и ГО;</w:t>
      </w:r>
    </w:p>
    <w:p w:rsidR="002902F7" w:rsidRPr="002902F7" w:rsidRDefault="002902F7" w:rsidP="002902F7">
      <w:pPr>
        <w:widowControl w:val="0"/>
        <w:tabs>
          <w:tab w:val="left" w:pos="1056"/>
        </w:tabs>
        <w:spacing w:line="322" w:lineRule="exact"/>
        <w:ind w:firstLine="740"/>
        <w:jc w:val="both"/>
        <w:rPr>
          <w:szCs w:val="28"/>
        </w:rPr>
      </w:pPr>
      <w:r w:rsidRPr="002902F7">
        <w:rPr>
          <w:szCs w:val="28"/>
          <w:lang w:bidi="ru-RU"/>
        </w:rPr>
        <w:t>взаимное использование имеющихся информационных систем и ресурсов, в том числе паспортов территорий, характеризующих риски возникновения ЧС и происшествий на территории муниципального образования;</w:t>
      </w:r>
    </w:p>
    <w:p w:rsidR="002902F7" w:rsidRPr="002902F7" w:rsidRDefault="002902F7" w:rsidP="002902F7">
      <w:pPr>
        <w:widowControl w:val="0"/>
        <w:tabs>
          <w:tab w:val="left" w:pos="1049"/>
        </w:tabs>
        <w:spacing w:line="322" w:lineRule="exact"/>
        <w:ind w:firstLine="740"/>
        <w:jc w:val="both"/>
        <w:rPr>
          <w:szCs w:val="28"/>
        </w:rPr>
      </w:pPr>
      <w:r w:rsidRPr="002902F7">
        <w:rPr>
          <w:szCs w:val="28"/>
          <w:lang w:bidi="ru-RU"/>
        </w:rPr>
        <w:t>заключение и своевременная корректировка соглашений и регламентов о реагировании на ЧС (происшествия) и информационном взаимодействии с дежурно-диспетчерскими службами (далее - ДДС) экстренных оперативных служб;</w:t>
      </w:r>
    </w:p>
    <w:p w:rsidR="002902F7" w:rsidRPr="002902F7" w:rsidRDefault="002902F7" w:rsidP="002902F7">
      <w:pPr>
        <w:widowControl w:val="0"/>
        <w:tabs>
          <w:tab w:val="left" w:pos="1078"/>
        </w:tabs>
        <w:spacing w:line="322" w:lineRule="exact"/>
        <w:ind w:firstLine="740"/>
        <w:jc w:val="both"/>
        <w:rPr>
          <w:szCs w:val="28"/>
        </w:rPr>
      </w:pPr>
      <w:r w:rsidRPr="002902F7">
        <w:rPr>
          <w:szCs w:val="28"/>
          <w:lang w:bidi="ru-RU"/>
        </w:rPr>
        <w:t>участие в проведении учений и тренировок с органами повседневного управления РСЧС и органами управления ГО по выполнению возложенных на них задач.</w:t>
      </w:r>
    </w:p>
    <w:p w:rsidR="002902F7" w:rsidRPr="002902F7" w:rsidRDefault="002902F7" w:rsidP="002902F7">
      <w:pPr>
        <w:widowControl w:val="0"/>
        <w:tabs>
          <w:tab w:val="left" w:pos="1163"/>
        </w:tabs>
        <w:spacing w:line="322" w:lineRule="exact"/>
        <w:ind w:firstLine="740"/>
        <w:jc w:val="both"/>
        <w:rPr>
          <w:szCs w:val="28"/>
        </w:rPr>
      </w:pPr>
    </w:p>
    <w:p w:rsidR="002902F7" w:rsidRPr="002902F7" w:rsidRDefault="002902F7" w:rsidP="002902F7">
      <w:pPr>
        <w:widowControl w:val="0"/>
        <w:shd w:val="clear" w:color="auto" w:fill="FFFFFF"/>
        <w:autoSpaceDE w:val="0"/>
        <w:autoSpaceDN w:val="0"/>
        <w:adjustRightInd w:val="0"/>
        <w:jc w:val="center"/>
        <w:rPr>
          <w:b/>
          <w:bCs/>
          <w:szCs w:val="28"/>
        </w:rPr>
      </w:pPr>
      <w:r w:rsidRPr="002902F7">
        <w:rPr>
          <w:b/>
          <w:bCs/>
          <w:szCs w:val="28"/>
          <w:lang w:val="en-US"/>
        </w:rPr>
        <w:t>II</w:t>
      </w:r>
      <w:r w:rsidRPr="002902F7">
        <w:rPr>
          <w:b/>
          <w:bCs/>
          <w:szCs w:val="28"/>
        </w:rPr>
        <w:t>. ОРГАНИЗАЦИЯ РАБОТЫ ЕДДС</w:t>
      </w:r>
    </w:p>
    <w:p w:rsidR="002902F7" w:rsidRPr="002902F7" w:rsidRDefault="002902F7" w:rsidP="002902F7">
      <w:pPr>
        <w:widowControl w:val="0"/>
        <w:shd w:val="clear" w:color="auto" w:fill="FFFFFF"/>
        <w:autoSpaceDE w:val="0"/>
        <w:autoSpaceDN w:val="0"/>
        <w:adjustRightInd w:val="0"/>
        <w:jc w:val="center"/>
        <w:rPr>
          <w:b/>
          <w:szCs w:val="28"/>
        </w:rPr>
      </w:pPr>
    </w:p>
    <w:p w:rsidR="002902F7" w:rsidRPr="002902F7" w:rsidRDefault="002902F7" w:rsidP="002902F7">
      <w:pPr>
        <w:widowControl w:val="0"/>
        <w:autoSpaceDE w:val="0"/>
        <w:autoSpaceDN w:val="0"/>
        <w:adjustRightInd w:val="0"/>
        <w:jc w:val="center"/>
        <w:rPr>
          <w:b/>
          <w:szCs w:val="28"/>
        </w:rPr>
      </w:pPr>
      <w:r w:rsidRPr="002902F7">
        <w:rPr>
          <w:b/>
          <w:szCs w:val="28"/>
        </w:rPr>
        <w:t>2.1. Режимы функционирования ЕДДС</w:t>
      </w:r>
    </w:p>
    <w:p w:rsidR="002902F7" w:rsidRPr="002902F7" w:rsidRDefault="002902F7" w:rsidP="002902F7">
      <w:pPr>
        <w:widowControl w:val="0"/>
        <w:autoSpaceDE w:val="0"/>
        <w:autoSpaceDN w:val="0"/>
        <w:adjustRightInd w:val="0"/>
        <w:ind w:firstLine="709"/>
        <w:jc w:val="both"/>
        <w:rPr>
          <w:rFonts w:ascii="Arial" w:hAnsi="Arial" w:cs="Arial"/>
          <w:sz w:val="21"/>
          <w:szCs w:val="21"/>
        </w:rPr>
      </w:pPr>
      <w:r w:rsidRPr="002902F7">
        <w:rPr>
          <w:szCs w:val="28"/>
        </w:rPr>
        <w:t>2.1.1. ЕДДС как орган повседневного управления РСЧС муниципального уровня функционирует в режимах, повседневной деятельности - при отсутствии угрозы возникновения чрезвычайной ситуации; повышенной готовности - при угрозе возникновения чрезвычайной ситуации; чрезвычайной ситуации - при возникновении и ликвидации чрезвычайной ситуации.</w:t>
      </w:r>
    </w:p>
    <w:p w:rsidR="002902F7" w:rsidRPr="002902F7" w:rsidRDefault="002902F7" w:rsidP="002902F7">
      <w:pPr>
        <w:widowControl w:val="0"/>
        <w:autoSpaceDE w:val="0"/>
        <w:autoSpaceDN w:val="0"/>
        <w:adjustRightInd w:val="0"/>
        <w:ind w:firstLine="709"/>
        <w:jc w:val="both"/>
        <w:rPr>
          <w:szCs w:val="28"/>
        </w:rPr>
      </w:pPr>
      <w:r w:rsidRPr="002902F7">
        <w:rPr>
          <w:szCs w:val="28"/>
        </w:rPr>
        <w:t>2.1.2. В режиме повседневной деятельности ЕДДС осуществляет круглосуточное дежурство, находясь в готовности к экстренному реагированию на угрозу или возникновение ЧС. В этом режиме ЕДДС осуществляет:</w:t>
      </w:r>
    </w:p>
    <w:p w:rsidR="002902F7" w:rsidRPr="002902F7" w:rsidRDefault="002902F7" w:rsidP="002902F7">
      <w:pPr>
        <w:widowControl w:val="0"/>
        <w:spacing w:line="322" w:lineRule="exact"/>
        <w:ind w:firstLine="740"/>
        <w:jc w:val="both"/>
        <w:rPr>
          <w:szCs w:val="28"/>
          <w:lang w:bidi="ru-RU"/>
        </w:rPr>
      </w:pPr>
      <w:r w:rsidRPr="002902F7">
        <w:rPr>
          <w:szCs w:val="28"/>
          <w:lang w:bidi="ru-RU"/>
        </w:rPr>
        <w:t>координацию деятельности органов повседневного управления РСЧС в пределах соответствующего муниципального образования;</w:t>
      </w:r>
    </w:p>
    <w:p w:rsidR="002902F7" w:rsidRPr="002902F7" w:rsidRDefault="002902F7" w:rsidP="002902F7">
      <w:pPr>
        <w:ind w:firstLine="709"/>
        <w:jc w:val="both"/>
        <w:rPr>
          <w:szCs w:val="28"/>
        </w:rPr>
      </w:pPr>
      <w:r w:rsidRPr="002902F7">
        <w:rPr>
          <w:szCs w:val="28"/>
        </w:rPr>
        <w:t>прием от населения, организаций и ДДС информации (сообщений) об угрозе или факте возникновения ЧС (происшествия);</w:t>
      </w:r>
    </w:p>
    <w:p w:rsidR="002902F7" w:rsidRPr="002902F7" w:rsidRDefault="002902F7" w:rsidP="002902F7">
      <w:pPr>
        <w:ind w:firstLine="709"/>
        <w:jc w:val="both"/>
        <w:rPr>
          <w:szCs w:val="28"/>
        </w:rPr>
      </w:pPr>
      <w:r w:rsidRPr="002902F7">
        <w:rPr>
          <w:szCs w:val="28"/>
        </w:rPr>
        <w:t>сбор, обработку и обмен информацией в области защиты населения и территорий от ЧС (происшествий) и обеспечения пожарной безопасности;</w:t>
      </w:r>
    </w:p>
    <w:p w:rsidR="002902F7" w:rsidRPr="002902F7" w:rsidRDefault="002902F7" w:rsidP="002902F7">
      <w:pPr>
        <w:ind w:firstLine="709"/>
        <w:jc w:val="both"/>
        <w:rPr>
          <w:szCs w:val="28"/>
        </w:rPr>
      </w:pPr>
      <w:r w:rsidRPr="002902F7">
        <w:rPr>
          <w:szCs w:val="28"/>
        </w:rPr>
        <w:t>обобщение и анализ информации о ЧС (происшествиях) за сутки дежурства и представление соответствующих докладов по подчиненности;</w:t>
      </w:r>
    </w:p>
    <w:p w:rsidR="002902F7" w:rsidRPr="002902F7" w:rsidRDefault="002902F7" w:rsidP="002902F7">
      <w:pPr>
        <w:ind w:firstLine="709"/>
        <w:jc w:val="both"/>
        <w:rPr>
          <w:szCs w:val="28"/>
        </w:rPr>
      </w:pPr>
      <w:r w:rsidRPr="002902F7">
        <w:rPr>
          <w:szCs w:val="28"/>
        </w:rPr>
        <w:t>поддержание в готовности к применению программно-технических средств ЕДДС. систем связи и оповещения;</w:t>
      </w:r>
    </w:p>
    <w:p w:rsidR="002902F7" w:rsidRPr="002902F7" w:rsidRDefault="002902F7" w:rsidP="002902F7">
      <w:pPr>
        <w:ind w:firstLine="709"/>
        <w:jc w:val="both"/>
        <w:rPr>
          <w:szCs w:val="28"/>
        </w:rPr>
      </w:pPr>
      <w:r w:rsidRPr="002902F7">
        <w:rPr>
          <w:szCs w:val="28"/>
        </w:rPr>
        <w:t>передачу информации об угрозе возникновения или возникновении ЧС (происшествия) по подчиненности, в первоочередном</w:t>
      </w:r>
      <w:r w:rsidR="008C7B8B">
        <w:rPr>
          <w:szCs w:val="28"/>
        </w:rPr>
        <w:t xml:space="preserve"> порядке главы Администрации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008C7B8B">
        <w:rPr>
          <w:szCs w:val="28"/>
        </w:rPr>
        <w:t>, председателю КЧС и ОПБ,</w:t>
      </w:r>
      <w:r w:rsidRPr="002902F7">
        <w:rPr>
          <w:szCs w:val="28"/>
        </w:rPr>
        <w:t xml:space="preserve"> руководителю органа, уполномоченного на решение задач в области ГО и ЧС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 в ДДС которые необходимо направить к месту ЧС (происшествия), в ЦУКС;</w:t>
      </w:r>
    </w:p>
    <w:p w:rsidR="002902F7" w:rsidRPr="002902F7" w:rsidRDefault="002902F7" w:rsidP="002902F7">
      <w:pPr>
        <w:ind w:firstLine="709"/>
        <w:jc w:val="both"/>
        <w:rPr>
          <w:szCs w:val="28"/>
        </w:rPr>
      </w:pPr>
      <w:r w:rsidRPr="002902F7">
        <w:rPr>
          <w:szCs w:val="28"/>
        </w:rPr>
        <w:t xml:space="preserve">по решению главы </w:t>
      </w:r>
      <w:r w:rsidR="008C7B8B">
        <w:rPr>
          <w:szCs w:val="28"/>
        </w:rPr>
        <w:t xml:space="preserve">Администрации </w:t>
      </w:r>
      <w:proofErr w:type="spellStart"/>
      <w:r w:rsidR="008C7B8B" w:rsidRPr="008C7B8B">
        <w:rPr>
          <w:szCs w:val="28"/>
        </w:rPr>
        <w:t>Звениговского</w:t>
      </w:r>
      <w:proofErr w:type="spellEnd"/>
      <w:r w:rsidR="008C7B8B" w:rsidRPr="008C7B8B">
        <w:rPr>
          <w:szCs w:val="28"/>
        </w:rPr>
        <w:t xml:space="preserve"> муниципального района </w:t>
      </w:r>
      <w:r w:rsidRPr="002902F7">
        <w:rPr>
          <w:szCs w:val="28"/>
        </w:rPr>
        <w:t xml:space="preserve">(председателя КЧС и ОПБ), с пульта управления ЕДДС или </w:t>
      </w:r>
      <w:r w:rsidRPr="002902F7">
        <w:rPr>
          <w:szCs w:val="28"/>
          <w:lang w:eastAsia="x-none"/>
        </w:rPr>
        <w:t>Информационного центра Республики Марий Эл</w:t>
      </w:r>
      <w:r w:rsidRPr="002902F7">
        <w:rPr>
          <w:szCs w:val="28"/>
        </w:rPr>
        <w:t xml:space="preserve"> проводит информирование населения об угрозе возникновения чрезвычайной ситуации, о порядке действий;</w:t>
      </w:r>
    </w:p>
    <w:p w:rsidR="002902F7" w:rsidRPr="002902F7" w:rsidRDefault="002902F7" w:rsidP="002902F7">
      <w:pPr>
        <w:ind w:firstLine="709"/>
        <w:jc w:val="both"/>
        <w:rPr>
          <w:szCs w:val="28"/>
        </w:rPr>
      </w:pPr>
      <w:r w:rsidRPr="002902F7">
        <w:rPr>
          <w:szCs w:val="28"/>
        </w:rPr>
        <w:t xml:space="preserve">получение и анализ данных от систем мониторинга, систем наблюдения и </w:t>
      </w:r>
      <w:proofErr w:type="gramStart"/>
      <w:r w:rsidRPr="002902F7">
        <w:rPr>
          <w:szCs w:val="28"/>
        </w:rPr>
        <w:t>контроля за</w:t>
      </w:r>
      <w:proofErr w:type="gramEnd"/>
      <w:r w:rsidRPr="002902F7">
        <w:rPr>
          <w:szCs w:val="28"/>
        </w:rPr>
        <w:t xml:space="preserve"> обстановкой в муниципальном образовании, состоянием потенциально опасных объектов, опасных производственных объектов, а также за состоянием окружающей среды, в том числе от </w:t>
      </w:r>
      <w:r w:rsidR="008C7B8B">
        <w:rPr>
          <w:szCs w:val="28"/>
        </w:rPr>
        <w:t>АПК</w:t>
      </w:r>
      <w:r w:rsidR="0025674F">
        <w:rPr>
          <w:szCs w:val="28"/>
        </w:rPr>
        <w:t xml:space="preserve"> </w:t>
      </w:r>
      <w:r w:rsidRPr="002902F7">
        <w:rPr>
          <w:szCs w:val="28"/>
        </w:rPr>
        <w:t>«Безопасный город»;</w:t>
      </w:r>
    </w:p>
    <w:p w:rsidR="002902F7" w:rsidRPr="002902F7" w:rsidRDefault="002902F7" w:rsidP="002902F7">
      <w:pPr>
        <w:ind w:firstLine="709"/>
        <w:jc w:val="both"/>
        <w:rPr>
          <w:szCs w:val="28"/>
        </w:rPr>
      </w:pPr>
      <w:r w:rsidRPr="002902F7">
        <w:rPr>
          <w:szCs w:val="28"/>
        </w:rPr>
        <w:t>внесение необходимых изменений в базу данных, а также в структуру и содержание оперативных документов по реагированию ЕДДС на ЧС (происшествия);</w:t>
      </w:r>
    </w:p>
    <w:p w:rsidR="002902F7" w:rsidRPr="002902F7" w:rsidRDefault="002902F7" w:rsidP="002902F7">
      <w:pPr>
        <w:ind w:firstLine="709"/>
        <w:jc w:val="both"/>
        <w:rPr>
          <w:szCs w:val="28"/>
        </w:rPr>
      </w:pPr>
      <w:r w:rsidRPr="002902F7">
        <w:rPr>
          <w:szCs w:val="28"/>
        </w:rPr>
        <w:t>разработку корректировку и согласование с ДДС регламентов и соглашений о реагировании на ЧС (происшествия) и информационном взаимодействии;</w:t>
      </w:r>
    </w:p>
    <w:p w:rsidR="002902F7" w:rsidRPr="002902F7" w:rsidRDefault="002902F7" w:rsidP="002902F7">
      <w:pPr>
        <w:ind w:firstLine="709"/>
        <w:jc w:val="both"/>
        <w:rPr>
          <w:szCs w:val="28"/>
        </w:rPr>
      </w:pPr>
      <w:proofErr w:type="gramStart"/>
      <w:r w:rsidRPr="002902F7">
        <w:rPr>
          <w:szCs w:val="28"/>
        </w:rPr>
        <w:t>контроль за</w:t>
      </w:r>
      <w:proofErr w:type="gramEnd"/>
      <w:r w:rsidRPr="002902F7">
        <w:rPr>
          <w:szCs w:val="28"/>
        </w:rPr>
        <w:t xml:space="preserve"> своевременным устранением неисправностей и аварий на системах жизнеобеспечения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w:t>
      </w:r>
    </w:p>
    <w:p w:rsidR="002902F7" w:rsidRPr="002902F7" w:rsidRDefault="002902F7" w:rsidP="002902F7">
      <w:pPr>
        <w:ind w:firstLine="709"/>
        <w:jc w:val="both"/>
        <w:rPr>
          <w:szCs w:val="28"/>
        </w:rPr>
      </w:pPr>
      <w:r w:rsidRPr="002902F7">
        <w:rPr>
          <w:szCs w:val="28"/>
        </w:rPr>
        <w:t>уточнение и корректировку действий ДДС привлеченных к реагированию на вызовы (сообщения о происшествиях), поступающие по единому номеру «112»;</w:t>
      </w:r>
    </w:p>
    <w:p w:rsidR="002902F7" w:rsidRPr="002902F7" w:rsidRDefault="002902F7" w:rsidP="002902F7">
      <w:pPr>
        <w:ind w:firstLine="709"/>
        <w:jc w:val="both"/>
        <w:rPr>
          <w:szCs w:val="28"/>
        </w:rPr>
      </w:pPr>
      <w:r w:rsidRPr="002902F7">
        <w:rPr>
          <w:szCs w:val="28"/>
        </w:rPr>
        <w:t xml:space="preserve">контроль результатов реагирования на вызовы (сообщения о происшествиях), поступившие по единому номеру «112» с территории </w:t>
      </w:r>
      <w:proofErr w:type="spellStart"/>
      <w:r w:rsidR="008C7B8B" w:rsidRPr="008C7B8B">
        <w:rPr>
          <w:szCs w:val="28"/>
        </w:rPr>
        <w:t>Звениговского</w:t>
      </w:r>
      <w:proofErr w:type="spellEnd"/>
      <w:r w:rsidR="008C7B8B" w:rsidRPr="008C7B8B">
        <w:rPr>
          <w:szCs w:val="28"/>
        </w:rPr>
        <w:t xml:space="preserve"> муниципального района</w:t>
      </w:r>
      <w:r w:rsidRPr="002902F7">
        <w:rPr>
          <w:szCs w:val="28"/>
        </w:rPr>
        <w:t>;</w:t>
      </w:r>
    </w:p>
    <w:p w:rsidR="002902F7" w:rsidRPr="002902F7" w:rsidRDefault="002902F7" w:rsidP="002902F7">
      <w:pPr>
        <w:widowControl w:val="0"/>
        <w:spacing w:line="322" w:lineRule="exact"/>
        <w:ind w:firstLine="740"/>
        <w:jc w:val="both"/>
        <w:rPr>
          <w:szCs w:val="28"/>
        </w:rPr>
      </w:pPr>
      <w:r w:rsidRPr="002902F7">
        <w:rPr>
          <w:szCs w:val="28"/>
          <w:lang w:bidi="ru-RU"/>
        </w:rPr>
        <w:t xml:space="preserve">направляют полученные от ЦУКС прогнозы об угрозах возникновения ЧС и модели развития обстановки по неблагоприятному прогнозу в пределах </w:t>
      </w:r>
      <w:proofErr w:type="spellStart"/>
      <w:r w:rsidR="008C7B8B" w:rsidRPr="008C7B8B">
        <w:rPr>
          <w:szCs w:val="28"/>
          <w:lang w:bidi="ru-RU"/>
        </w:rPr>
        <w:t>Звениговского</w:t>
      </w:r>
      <w:proofErr w:type="spellEnd"/>
      <w:r w:rsidR="008C7B8B" w:rsidRPr="008C7B8B">
        <w:rPr>
          <w:szCs w:val="28"/>
          <w:lang w:bidi="ru-RU"/>
        </w:rPr>
        <w:t xml:space="preserve"> муниципального района</w:t>
      </w:r>
      <w:r w:rsidR="008C7B8B">
        <w:rPr>
          <w:szCs w:val="28"/>
          <w:lang w:bidi="ru-RU"/>
        </w:rPr>
        <w:t xml:space="preserve"> </w:t>
      </w:r>
      <w:r w:rsidRPr="002902F7">
        <w:rPr>
          <w:szCs w:val="28"/>
          <w:lang w:bidi="ru-RU"/>
        </w:rPr>
        <w:t>в органы повседневного управления РСЧС по принадлежности;</w:t>
      </w:r>
    </w:p>
    <w:p w:rsidR="002902F7" w:rsidRPr="002902F7" w:rsidRDefault="002902F7" w:rsidP="002902F7">
      <w:pPr>
        <w:widowControl w:val="0"/>
        <w:spacing w:line="322" w:lineRule="exact"/>
        <w:ind w:firstLine="740"/>
        <w:jc w:val="both"/>
        <w:rPr>
          <w:szCs w:val="28"/>
          <w:lang w:bidi="ru-RU"/>
        </w:rPr>
      </w:pPr>
      <w:r w:rsidRPr="002902F7">
        <w:rPr>
          <w:szCs w:val="28"/>
          <w:lang w:bidi="ru-RU"/>
        </w:rPr>
        <w:t>корректируют ежедневно паспорта территорий (объектов) согласно разработанному графику плановой проверки и корректировки паспортов территорий Республики Марий Эл.</w:t>
      </w:r>
    </w:p>
    <w:p w:rsidR="002902F7" w:rsidRPr="002902F7" w:rsidRDefault="002902F7" w:rsidP="002902F7">
      <w:pPr>
        <w:ind w:firstLine="709"/>
        <w:jc w:val="both"/>
        <w:rPr>
          <w:szCs w:val="28"/>
        </w:rPr>
      </w:pPr>
      <w:r w:rsidRPr="002902F7">
        <w:rPr>
          <w:szCs w:val="28"/>
        </w:rPr>
        <w:t>2.1.3. Дополнительно, при создании на базе ЕДДС центра обработки вызовов системы-112, осуществляет прием и обработку вызовов (сообщений о происшествиях), поступающих по единому номеру «112» с территории муниципального образования, а также анализ и ввод в базу данных системы-112 информации, полученной по результатам реагирования.</w:t>
      </w:r>
    </w:p>
    <w:p w:rsidR="002902F7" w:rsidRPr="002902F7" w:rsidRDefault="002902F7" w:rsidP="002902F7">
      <w:pPr>
        <w:ind w:firstLine="709"/>
        <w:jc w:val="both"/>
        <w:rPr>
          <w:szCs w:val="28"/>
        </w:rPr>
      </w:pPr>
      <w:r w:rsidRPr="002902F7">
        <w:rPr>
          <w:szCs w:val="28"/>
        </w:rPr>
        <w:t>Дополнительно, при создании на базе ЕДДС КСА ЕЦОР АПК «Безопасный город», обеспечивает эффективное и незамедлительное взаимодействие всех служб и ведомств, ответственных за обеспечение общественной безопасности</w:t>
      </w:r>
      <w:r w:rsidRPr="002902F7">
        <w:rPr>
          <w:color w:val="FF6600"/>
          <w:szCs w:val="28"/>
        </w:rPr>
        <w:t>,</w:t>
      </w:r>
      <w:r w:rsidRPr="002902F7">
        <w:rPr>
          <w:szCs w:val="28"/>
        </w:rPr>
        <w:t xml:space="preserve"> правопорядка и безопасности среды обитания.</w:t>
      </w:r>
    </w:p>
    <w:p w:rsidR="002902F7" w:rsidRPr="002902F7" w:rsidRDefault="002902F7" w:rsidP="002902F7">
      <w:pPr>
        <w:ind w:firstLine="709"/>
        <w:jc w:val="both"/>
        <w:rPr>
          <w:szCs w:val="28"/>
        </w:rPr>
      </w:pPr>
      <w:r w:rsidRPr="002902F7">
        <w:rPr>
          <w:szCs w:val="28"/>
        </w:rPr>
        <w:t>2.1.4. ДДС в режиме повседневной деятельности действуют в соответствии со своими ведомственными инструкциями, заключенными с ЕДДС соглашениями о взаимодействии и своевременно представляют в ЕДДС оперативную информацию о текущей обстановке, об угрозе возникновения или возникновении ЧС (происшествия), а также о ходе и об окончании проведения работ по ликвидации ЧС (происшествия).</w:t>
      </w:r>
    </w:p>
    <w:p w:rsidR="002902F7" w:rsidRPr="002902F7" w:rsidRDefault="002902F7" w:rsidP="002902F7">
      <w:pPr>
        <w:ind w:firstLine="709"/>
        <w:jc w:val="both"/>
        <w:rPr>
          <w:szCs w:val="28"/>
        </w:rPr>
      </w:pPr>
      <w:r w:rsidRPr="002902F7">
        <w:rPr>
          <w:szCs w:val="28"/>
        </w:rPr>
        <w:t>2.1.5. Сообщения, поступившие в ДДС и идентифицированные как сообщения об угрозе возникновения или возникновении ЧС (происшествия), в первоочередном порядке передаются в ЕДДС. Сообщения о чрезвычайных ситуациях (происшествиях), которые не относятся к сфере ответственности принявшей их дежурно-диспетчерской службы, незамедлительно передаются соответствующей ДДС по предназначению.</w:t>
      </w:r>
    </w:p>
    <w:p w:rsidR="002902F7" w:rsidRPr="002902F7" w:rsidRDefault="002902F7" w:rsidP="002902F7">
      <w:pPr>
        <w:ind w:firstLine="709"/>
        <w:jc w:val="both"/>
        <w:rPr>
          <w:szCs w:val="28"/>
        </w:rPr>
      </w:pPr>
      <w:r w:rsidRPr="002902F7">
        <w:rPr>
          <w:szCs w:val="28"/>
        </w:rPr>
        <w:t>2.1.6. В режим повышенной готовности ЕДДС и привлекаемые ДДС переводятся при угрозе возникновения ЧС. В режим повышенной готовности и режим чрезвычайной ситуации ЕДДС и ДДС переводятся решением главы</w:t>
      </w:r>
      <w:r w:rsidR="008C7B8B">
        <w:rPr>
          <w:szCs w:val="28"/>
        </w:rPr>
        <w:t xml:space="preserve"> Администрации </w:t>
      </w:r>
      <w:proofErr w:type="spellStart"/>
      <w:r w:rsidR="008C7B8B" w:rsidRPr="008C7B8B">
        <w:rPr>
          <w:szCs w:val="28"/>
        </w:rPr>
        <w:t>Звениговского</w:t>
      </w:r>
      <w:proofErr w:type="spellEnd"/>
      <w:r w:rsidR="008C7B8B" w:rsidRPr="008C7B8B">
        <w:rPr>
          <w:szCs w:val="28"/>
        </w:rPr>
        <w:t xml:space="preserve"> муниципального района </w:t>
      </w:r>
      <w:r w:rsidRPr="002902F7">
        <w:rPr>
          <w:szCs w:val="28"/>
        </w:rPr>
        <w:t>(председателем КЧС и ОПБ). В режиме повышенной готовности ЕДДС дополнительно осуществляет:</w:t>
      </w:r>
    </w:p>
    <w:p w:rsidR="002902F7" w:rsidRPr="002902F7" w:rsidRDefault="002902F7" w:rsidP="002902F7">
      <w:pPr>
        <w:ind w:firstLine="709"/>
        <w:jc w:val="both"/>
        <w:rPr>
          <w:szCs w:val="28"/>
        </w:rPr>
      </w:pPr>
      <w:r w:rsidRPr="002902F7">
        <w:rPr>
          <w:szCs w:val="28"/>
        </w:rPr>
        <w:t>взаимодействие с руководителями соответствующих служб по вопросам подготовки сил и средств ТП РСЧС. ДДС к действиям в случае возникновения ЧС;</w:t>
      </w:r>
    </w:p>
    <w:p w:rsidR="002902F7" w:rsidRPr="002902F7" w:rsidRDefault="002902F7" w:rsidP="002902F7">
      <w:pPr>
        <w:ind w:firstLine="709"/>
        <w:jc w:val="both"/>
        <w:rPr>
          <w:szCs w:val="28"/>
        </w:rPr>
      </w:pPr>
      <w:r w:rsidRPr="002902F7">
        <w:rPr>
          <w:szCs w:val="28"/>
        </w:rPr>
        <w:t>оповещение и персональный вызов должностных лиц КЧС и ОПБ, органа, специально уполномоченного на решение задач в области защиты населения и территорий от чрезвычайных ситуаций;</w:t>
      </w:r>
    </w:p>
    <w:p w:rsidR="002902F7" w:rsidRPr="002902F7" w:rsidRDefault="002902F7" w:rsidP="002902F7">
      <w:pPr>
        <w:ind w:firstLine="709"/>
        <w:jc w:val="both"/>
        <w:rPr>
          <w:szCs w:val="28"/>
        </w:rPr>
      </w:pPr>
      <w:r w:rsidRPr="002902F7">
        <w:rPr>
          <w:szCs w:val="28"/>
        </w:rPr>
        <w:t xml:space="preserve">передачу информации об угрозе возникновения ЧС (происшествия) по подчиненности, в первоочередном порядке председателю КЧС и ОПБ, руководителю органа, уполномоченного на решение задач в области ГО и ЧС </w:t>
      </w:r>
      <w:proofErr w:type="spellStart"/>
      <w:r w:rsidR="007A6323" w:rsidRPr="007A6323">
        <w:rPr>
          <w:szCs w:val="28"/>
        </w:rPr>
        <w:t>Звениговского</w:t>
      </w:r>
      <w:proofErr w:type="spellEnd"/>
      <w:r w:rsidR="007A6323" w:rsidRPr="007A6323">
        <w:rPr>
          <w:szCs w:val="28"/>
        </w:rPr>
        <w:t xml:space="preserve"> муниципального района</w:t>
      </w:r>
      <w:r w:rsidRPr="002902F7">
        <w:rPr>
          <w:szCs w:val="28"/>
        </w:rPr>
        <w:t>, в ДДС которые необходимо направить к месту ЧС (происшествия), в ЦУКС;</w:t>
      </w:r>
    </w:p>
    <w:p w:rsidR="002902F7" w:rsidRPr="002902F7" w:rsidRDefault="002902F7" w:rsidP="002902F7">
      <w:pPr>
        <w:ind w:firstLine="709"/>
        <w:jc w:val="both"/>
        <w:rPr>
          <w:szCs w:val="28"/>
        </w:rPr>
      </w:pPr>
      <w:r w:rsidRPr="002902F7">
        <w:rPr>
          <w:szCs w:val="28"/>
        </w:rPr>
        <w:t xml:space="preserve">получение и анализ данных наблюдения и </w:t>
      </w:r>
      <w:proofErr w:type="gramStart"/>
      <w:r w:rsidRPr="002902F7">
        <w:rPr>
          <w:szCs w:val="28"/>
        </w:rPr>
        <w:t>контроля за</w:t>
      </w:r>
      <w:proofErr w:type="gramEnd"/>
      <w:r w:rsidRPr="002902F7">
        <w:rPr>
          <w:szCs w:val="28"/>
        </w:rPr>
        <w:t xml:space="preserve"> обстановкой на территории </w:t>
      </w:r>
      <w:proofErr w:type="spellStart"/>
      <w:r w:rsidR="007A6323" w:rsidRPr="007A6323">
        <w:rPr>
          <w:szCs w:val="28"/>
        </w:rPr>
        <w:t>Звениговского</w:t>
      </w:r>
      <w:proofErr w:type="spellEnd"/>
      <w:r w:rsidR="007A6323" w:rsidRPr="007A6323">
        <w:rPr>
          <w:szCs w:val="28"/>
        </w:rPr>
        <w:t xml:space="preserve"> муниципального района</w:t>
      </w:r>
      <w:r w:rsidRPr="002902F7">
        <w:rPr>
          <w:szCs w:val="28"/>
        </w:rPr>
        <w:t>, на потенциально опасных объектах, опасных производственных объектах, а также за состоянием окружающей среды;</w:t>
      </w:r>
    </w:p>
    <w:p w:rsidR="002902F7" w:rsidRPr="002902F7" w:rsidRDefault="002902F7" w:rsidP="002902F7">
      <w:pPr>
        <w:ind w:firstLine="709"/>
        <w:jc w:val="both"/>
        <w:rPr>
          <w:szCs w:val="28"/>
        </w:rPr>
      </w:pPr>
      <w:r w:rsidRPr="002902F7">
        <w:rPr>
          <w:szCs w:val="28"/>
        </w:rPr>
        <w:t>прогнозирование возможной обстановки, подготовку предложени</w:t>
      </w:r>
      <w:r w:rsidRPr="007A6323">
        <w:rPr>
          <w:szCs w:val="28"/>
        </w:rPr>
        <w:t>й</w:t>
      </w:r>
      <w:r w:rsidRPr="002902F7">
        <w:rPr>
          <w:szCs w:val="28"/>
        </w:rPr>
        <w:t xml:space="preserve"> по действиям привлекаемых ДДС, сил и средств ТП РСЧС;</w:t>
      </w:r>
    </w:p>
    <w:p w:rsidR="002902F7" w:rsidRPr="002902F7" w:rsidRDefault="002902F7" w:rsidP="002902F7">
      <w:pPr>
        <w:ind w:firstLine="709"/>
        <w:jc w:val="both"/>
        <w:rPr>
          <w:szCs w:val="28"/>
        </w:rPr>
      </w:pPr>
      <w:r w:rsidRPr="002902F7">
        <w:rPr>
          <w:szCs w:val="28"/>
        </w:rPr>
        <w:t xml:space="preserve">корректировку планов реагирования ЕДДС на угрозу возникновения ЧС и планов взаимодействия с соответствующими ДДС, силами и средствами ТП РСЧС, действующими на территории </w:t>
      </w:r>
      <w:proofErr w:type="spellStart"/>
      <w:r w:rsidR="007A6323" w:rsidRPr="007A6323">
        <w:rPr>
          <w:szCs w:val="28"/>
        </w:rPr>
        <w:t>Звениговского</w:t>
      </w:r>
      <w:proofErr w:type="spellEnd"/>
      <w:r w:rsidR="007A6323" w:rsidRPr="007A6323">
        <w:rPr>
          <w:szCs w:val="28"/>
        </w:rPr>
        <w:t xml:space="preserve"> муниципального района </w:t>
      </w:r>
      <w:r w:rsidRPr="002902F7">
        <w:rPr>
          <w:szCs w:val="28"/>
        </w:rPr>
        <w:t>в целях предотвращения ЧС;</w:t>
      </w:r>
    </w:p>
    <w:p w:rsidR="002902F7" w:rsidRPr="002902F7" w:rsidRDefault="002902F7" w:rsidP="002902F7">
      <w:pPr>
        <w:ind w:firstLine="709"/>
        <w:jc w:val="both"/>
        <w:rPr>
          <w:szCs w:val="28"/>
        </w:rPr>
      </w:pPr>
      <w:r w:rsidRPr="002902F7">
        <w:rPr>
          <w:szCs w:val="28"/>
        </w:rPr>
        <w:t>координацию действий ДДС, сил и средств ТП РСЧС при принятии ими экстренных мер по предотвращению ЧС или смягчению ее последствий;</w:t>
      </w:r>
    </w:p>
    <w:p w:rsidR="002902F7" w:rsidRPr="002902F7" w:rsidRDefault="002902F7" w:rsidP="002902F7">
      <w:pPr>
        <w:ind w:firstLine="709"/>
        <w:jc w:val="both"/>
        <w:rPr>
          <w:szCs w:val="28"/>
        </w:rPr>
      </w:pPr>
      <w:r w:rsidRPr="002902F7">
        <w:rPr>
          <w:szCs w:val="28"/>
        </w:rPr>
        <w:t>информирование населения об угрозе возникновения или о возникновении чрезвычайных ситуаций,</w:t>
      </w:r>
    </w:p>
    <w:p w:rsidR="002902F7" w:rsidRPr="002902F7" w:rsidRDefault="002902F7" w:rsidP="002902F7">
      <w:pPr>
        <w:ind w:firstLine="709"/>
        <w:jc w:val="both"/>
        <w:rPr>
          <w:szCs w:val="28"/>
        </w:rPr>
      </w:pPr>
      <w:r w:rsidRPr="002902F7">
        <w:rPr>
          <w:szCs w:val="28"/>
        </w:rPr>
        <w:t xml:space="preserve">по решению главы </w:t>
      </w:r>
      <w:r w:rsidR="007A6323">
        <w:rPr>
          <w:szCs w:val="28"/>
        </w:rPr>
        <w:t xml:space="preserve">Администрации </w:t>
      </w:r>
      <w:proofErr w:type="spellStart"/>
      <w:r w:rsidR="007A6323" w:rsidRPr="007A6323">
        <w:rPr>
          <w:szCs w:val="28"/>
        </w:rPr>
        <w:t>Звениговского</w:t>
      </w:r>
      <w:proofErr w:type="spellEnd"/>
      <w:r w:rsidR="007A6323" w:rsidRPr="007A6323">
        <w:rPr>
          <w:szCs w:val="28"/>
        </w:rPr>
        <w:t xml:space="preserve"> муниципального района </w:t>
      </w:r>
      <w:r w:rsidRPr="002902F7">
        <w:rPr>
          <w:szCs w:val="28"/>
        </w:rPr>
        <w:t xml:space="preserve">(председателя КЧС и ОПБ), с пульта управления ЕДДС или </w:t>
      </w:r>
      <w:r w:rsidRPr="002902F7">
        <w:rPr>
          <w:szCs w:val="28"/>
          <w:lang w:eastAsia="x-none"/>
        </w:rPr>
        <w:t xml:space="preserve">Информационного центра Республики Марий Эл </w:t>
      </w:r>
      <w:r w:rsidRPr="002902F7">
        <w:rPr>
          <w:szCs w:val="28"/>
        </w:rPr>
        <w:t>проводит оповещение населения об угрозе возникновения чрезвычайной ситуации, информирует о принимаемых мерах и порядке действий;</w:t>
      </w:r>
    </w:p>
    <w:p w:rsidR="002902F7" w:rsidRPr="002902F7" w:rsidRDefault="002902F7" w:rsidP="002902F7">
      <w:pPr>
        <w:ind w:firstLine="709"/>
        <w:jc w:val="both"/>
        <w:rPr>
          <w:szCs w:val="28"/>
        </w:rPr>
      </w:pPr>
      <w:r w:rsidRPr="002902F7">
        <w:rPr>
          <w:szCs w:val="28"/>
        </w:rPr>
        <w:t>обобщение и анализ информации о чрезвычайных ситуациях (происшествиях) за сутки дежурства и представление соответствующих докладов вышестоящим органам управления по подчиненности,</w:t>
      </w:r>
    </w:p>
    <w:p w:rsidR="002902F7" w:rsidRPr="002902F7" w:rsidRDefault="002902F7" w:rsidP="002902F7">
      <w:pPr>
        <w:ind w:firstLine="709"/>
        <w:jc w:val="both"/>
        <w:rPr>
          <w:szCs w:val="28"/>
        </w:rPr>
      </w:pPr>
      <w:r w:rsidRPr="002902F7">
        <w:rPr>
          <w:szCs w:val="28"/>
        </w:rPr>
        <w:t>представление докладов вышестоящим органам управления по подчиненности в соответствии с установленной формой.</w:t>
      </w:r>
    </w:p>
    <w:p w:rsidR="002902F7" w:rsidRPr="002902F7" w:rsidRDefault="002902F7" w:rsidP="002902F7">
      <w:pPr>
        <w:widowControl w:val="0"/>
        <w:numPr>
          <w:ilvl w:val="2"/>
          <w:numId w:val="18"/>
        </w:numPr>
        <w:autoSpaceDE w:val="0"/>
        <w:autoSpaceDN w:val="0"/>
        <w:adjustRightInd w:val="0"/>
        <w:ind w:left="0" w:firstLine="709"/>
        <w:jc w:val="both"/>
        <w:rPr>
          <w:szCs w:val="28"/>
        </w:rPr>
      </w:pPr>
      <w:r w:rsidRPr="002902F7">
        <w:rPr>
          <w:szCs w:val="28"/>
        </w:rPr>
        <w:t xml:space="preserve">В режиме повышенной готовности (при угрозе возникновения ЧС) ЕДДС действуют в соответствии с положением о местной подсистеме РСЧС, положениями о ЕДДС </w:t>
      </w:r>
      <w:proofErr w:type="spellStart"/>
      <w:r w:rsidR="007A6323" w:rsidRPr="007A6323">
        <w:rPr>
          <w:szCs w:val="28"/>
          <w:lang w:bidi="ru-RU"/>
        </w:rPr>
        <w:t>Звениговского</w:t>
      </w:r>
      <w:proofErr w:type="spellEnd"/>
      <w:r w:rsidR="007A6323" w:rsidRPr="007A6323">
        <w:rPr>
          <w:szCs w:val="28"/>
          <w:lang w:bidi="ru-RU"/>
        </w:rPr>
        <w:t xml:space="preserve"> муниципального района</w:t>
      </w:r>
      <w:r w:rsidR="007A6323" w:rsidRPr="007A6323">
        <w:rPr>
          <w:szCs w:val="28"/>
        </w:rPr>
        <w:t xml:space="preserve"> </w:t>
      </w:r>
      <w:r w:rsidRPr="002902F7">
        <w:rPr>
          <w:szCs w:val="28"/>
        </w:rPr>
        <w:t>и соглашениями (регламентами) об информационном взаимодействии.</w:t>
      </w:r>
    </w:p>
    <w:p w:rsidR="002902F7" w:rsidRPr="002902F7" w:rsidRDefault="002902F7" w:rsidP="002902F7">
      <w:pPr>
        <w:widowControl w:val="0"/>
        <w:numPr>
          <w:ilvl w:val="2"/>
          <w:numId w:val="18"/>
        </w:numPr>
        <w:autoSpaceDE w:val="0"/>
        <w:autoSpaceDN w:val="0"/>
        <w:adjustRightInd w:val="0"/>
        <w:ind w:left="0" w:firstLine="709"/>
        <w:jc w:val="both"/>
        <w:rPr>
          <w:szCs w:val="28"/>
        </w:rPr>
      </w:pPr>
      <w:r w:rsidRPr="002902F7">
        <w:rPr>
          <w:szCs w:val="28"/>
        </w:rPr>
        <w:t>В режиме повышенной готовности (при угрозе возникновения ЧС) ЕДДС дополнительно осуществляет выполнение следующих задач:</w:t>
      </w:r>
    </w:p>
    <w:p w:rsidR="002902F7" w:rsidRPr="002902F7" w:rsidRDefault="002902F7" w:rsidP="002902F7">
      <w:pPr>
        <w:widowControl w:val="0"/>
        <w:spacing w:line="322" w:lineRule="exact"/>
        <w:ind w:firstLine="709"/>
        <w:jc w:val="both"/>
        <w:rPr>
          <w:szCs w:val="28"/>
        </w:rPr>
      </w:pPr>
      <w:r w:rsidRPr="002902F7">
        <w:rPr>
          <w:szCs w:val="28"/>
        </w:rPr>
        <w:t>осуществляют взаимодействие с руководителями соответствующих служб по вопросам подготовки сил и средств РСЧС, ДДС экстренных оперативных служб и ДДС организаций к действиям в случае возникновения ЧС;</w:t>
      </w:r>
    </w:p>
    <w:p w:rsidR="002902F7" w:rsidRPr="002902F7" w:rsidRDefault="002902F7" w:rsidP="002902F7">
      <w:pPr>
        <w:widowControl w:val="0"/>
        <w:spacing w:line="322" w:lineRule="exact"/>
        <w:ind w:firstLine="709"/>
        <w:jc w:val="both"/>
        <w:rPr>
          <w:szCs w:val="28"/>
        </w:rPr>
      </w:pPr>
      <w:r w:rsidRPr="002902F7">
        <w:rPr>
          <w:szCs w:val="28"/>
        </w:rPr>
        <w:t>организуют передачу информации об угрозе возникновения ЧС (происшествия) в ДДС экстренных оперативных служб, которые в обязательном порядке направляются к месту ЧС (происшествия), в ЦУКС;</w:t>
      </w:r>
    </w:p>
    <w:p w:rsidR="002902F7" w:rsidRPr="002902F7" w:rsidRDefault="002902F7" w:rsidP="002902F7">
      <w:pPr>
        <w:widowControl w:val="0"/>
        <w:spacing w:line="322" w:lineRule="exact"/>
        <w:ind w:firstLine="709"/>
        <w:jc w:val="both"/>
        <w:rPr>
          <w:szCs w:val="28"/>
        </w:rPr>
      </w:pPr>
      <w:r w:rsidRPr="002902F7">
        <w:rPr>
          <w:szCs w:val="28"/>
        </w:rPr>
        <w:t xml:space="preserve">принимают участие в корректировке планов взаимодействия с соответствующими ДДС экстренных оперативных служб, силами и средствами РСЧС, действующими на территории </w:t>
      </w:r>
      <w:proofErr w:type="spellStart"/>
      <w:r w:rsidR="007A6323" w:rsidRPr="007A6323">
        <w:rPr>
          <w:szCs w:val="28"/>
        </w:rPr>
        <w:t>Звениговского</w:t>
      </w:r>
      <w:proofErr w:type="spellEnd"/>
      <w:r w:rsidR="007A6323" w:rsidRPr="007A6323">
        <w:rPr>
          <w:szCs w:val="28"/>
        </w:rPr>
        <w:t xml:space="preserve"> муниципального района </w:t>
      </w:r>
      <w:r w:rsidRPr="002902F7">
        <w:rPr>
          <w:szCs w:val="28"/>
        </w:rPr>
        <w:t>в целях предотвращения ЧС;</w:t>
      </w:r>
    </w:p>
    <w:p w:rsidR="002902F7" w:rsidRPr="002902F7" w:rsidRDefault="002902F7" w:rsidP="002902F7">
      <w:pPr>
        <w:widowControl w:val="0"/>
        <w:spacing w:line="322" w:lineRule="exact"/>
        <w:ind w:firstLine="709"/>
        <w:jc w:val="both"/>
        <w:rPr>
          <w:szCs w:val="28"/>
        </w:rPr>
      </w:pPr>
      <w:r w:rsidRPr="002902F7">
        <w:rPr>
          <w:szCs w:val="28"/>
        </w:rPr>
        <w:t>координируют действия ДДС экстренных оперативных служб и ДДС организаций, сил и средств РСЧС при принятии ими экстренных мер по предотвращению ЧС или смягчению ее последствий;</w:t>
      </w:r>
    </w:p>
    <w:p w:rsidR="002902F7" w:rsidRPr="002902F7" w:rsidRDefault="002902F7" w:rsidP="002902F7">
      <w:pPr>
        <w:widowControl w:val="0"/>
        <w:spacing w:line="322" w:lineRule="exact"/>
        <w:ind w:firstLine="709"/>
        <w:jc w:val="both"/>
        <w:rPr>
          <w:szCs w:val="28"/>
        </w:rPr>
      </w:pPr>
      <w:r w:rsidRPr="002902F7">
        <w:rPr>
          <w:szCs w:val="28"/>
        </w:rPr>
        <w:t>осуществляют корректировку электронных паспортов территорий (объектов) и представляют их в ЦУКС;</w:t>
      </w:r>
    </w:p>
    <w:p w:rsidR="002902F7" w:rsidRPr="002902F7" w:rsidRDefault="002902F7" w:rsidP="002902F7">
      <w:pPr>
        <w:widowControl w:val="0"/>
        <w:spacing w:line="322" w:lineRule="exact"/>
        <w:ind w:firstLine="709"/>
        <w:jc w:val="both"/>
        <w:rPr>
          <w:szCs w:val="28"/>
        </w:rPr>
      </w:pPr>
      <w:r w:rsidRPr="002902F7">
        <w:rPr>
          <w:szCs w:val="28"/>
        </w:rPr>
        <w:t>направляют в ЦУКС сведения о проведённых превентивных мероприятиях в соответствии с полученным прогнозом возможных ЧС;</w:t>
      </w:r>
    </w:p>
    <w:p w:rsidR="002902F7" w:rsidRPr="002902F7" w:rsidRDefault="002902F7" w:rsidP="002902F7">
      <w:pPr>
        <w:widowControl w:val="0"/>
        <w:numPr>
          <w:ilvl w:val="2"/>
          <w:numId w:val="20"/>
        </w:numPr>
        <w:autoSpaceDE w:val="0"/>
        <w:autoSpaceDN w:val="0"/>
        <w:adjustRightInd w:val="0"/>
        <w:ind w:left="0" w:firstLine="709"/>
        <w:jc w:val="both"/>
        <w:rPr>
          <w:szCs w:val="28"/>
        </w:rPr>
      </w:pPr>
      <w:r w:rsidRPr="002902F7">
        <w:rPr>
          <w:szCs w:val="28"/>
        </w:rPr>
        <w:t xml:space="preserve">При возникновении чрезвычайной ситуации муниципального, межмуниципального или более масштабного характера старший дежурный оперативный (дежурный оперативный) ЕДДС немедленно оповещает главу </w:t>
      </w:r>
      <w:r w:rsidR="007A6323">
        <w:rPr>
          <w:szCs w:val="28"/>
        </w:rPr>
        <w:t xml:space="preserve">Администрации </w:t>
      </w:r>
      <w:proofErr w:type="spellStart"/>
      <w:r w:rsidR="007A6323" w:rsidRPr="007A6323">
        <w:rPr>
          <w:szCs w:val="28"/>
          <w:lang w:bidi="ru-RU"/>
        </w:rPr>
        <w:t>Звениговского</w:t>
      </w:r>
      <w:proofErr w:type="spellEnd"/>
      <w:r w:rsidR="007A6323" w:rsidRPr="007A6323">
        <w:rPr>
          <w:szCs w:val="28"/>
          <w:lang w:bidi="ru-RU"/>
        </w:rPr>
        <w:t xml:space="preserve"> муниципального района</w:t>
      </w:r>
      <w:r w:rsidR="007A6323" w:rsidRPr="007A6323">
        <w:rPr>
          <w:szCs w:val="28"/>
        </w:rPr>
        <w:t xml:space="preserve"> </w:t>
      </w:r>
      <w:r w:rsidRPr="002902F7">
        <w:rPr>
          <w:szCs w:val="28"/>
        </w:rPr>
        <w:t xml:space="preserve">(председателя КЧС и ОПБ), старшего оперативного дежурного ЦУКС, осуществляет вызов членов КЧС и ОПБ, которые берут на себя управление дальнейшими действиями по ликвидации ЧС. До прибытия главы </w:t>
      </w:r>
      <w:r w:rsidR="007A6323">
        <w:rPr>
          <w:szCs w:val="28"/>
        </w:rPr>
        <w:t xml:space="preserve">Администрации </w:t>
      </w:r>
      <w:proofErr w:type="spellStart"/>
      <w:r w:rsidR="007A6323" w:rsidRPr="007A6323">
        <w:rPr>
          <w:szCs w:val="28"/>
          <w:lang w:bidi="ru-RU"/>
        </w:rPr>
        <w:t>Звениговского</w:t>
      </w:r>
      <w:proofErr w:type="spellEnd"/>
      <w:r w:rsidR="007A6323" w:rsidRPr="007A6323">
        <w:rPr>
          <w:szCs w:val="28"/>
          <w:lang w:bidi="ru-RU"/>
        </w:rPr>
        <w:t xml:space="preserve"> муниципального района</w:t>
      </w:r>
      <w:r w:rsidR="007A6323" w:rsidRPr="007A6323">
        <w:rPr>
          <w:szCs w:val="28"/>
        </w:rPr>
        <w:t xml:space="preserve"> </w:t>
      </w:r>
      <w:r w:rsidRPr="002902F7">
        <w:rPr>
          <w:szCs w:val="28"/>
        </w:rPr>
        <w:t xml:space="preserve">(председателя КЧС и ОПБ) старший оперативный дежурный (дежурный оперативный) ЕДДС осуществляет оповещение и выдвижение сил и средств муниципального звена РСЧС к месту ЧС (происшествия). По решению главы </w:t>
      </w:r>
      <w:r w:rsidR="007A6323">
        <w:rPr>
          <w:szCs w:val="28"/>
        </w:rPr>
        <w:t xml:space="preserve">Администрации </w:t>
      </w:r>
      <w:proofErr w:type="spellStart"/>
      <w:r w:rsidR="007A6323" w:rsidRPr="007A6323">
        <w:rPr>
          <w:szCs w:val="28"/>
          <w:lang w:bidi="ru-RU"/>
        </w:rPr>
        <w:t>Звениговского</w:t>
      </w:r>
      <w:proofErr w:type="spellEnd"/>
      <w:r w:rsidR="007A6323" w:rsidRPr="007A6323">
        <w:rPr>
          <w:szCs w:val="28"/>
          <w:lang w:bidi="ru-RU"/>
        </w:rPr>
        <w:t xml:space="preserve"> муниципального района</w:t>
      </w:r>
      <w:r w:rsidRPr="002902F7">
        <w:rPr>
          <w:szCs w:val="28"/>
        </w:rPr>
        <w:t xml:space="preserve"> (председателя КЧС и ОПБ) на территории может быть введен режим чрезвычайной ситуации. Решение о введении на территории </w:t>
      </w:r>
      <w:proofErr w:type="spellStart"/>
      <w:r w:rsidR="007A6323" w:rsidRPr="007A6323">
        <w:rPr>
          <w:szCs w:val="28"/>
          <w:lang w:bidi="ru-RU"/>
        </w:rPr>
        <w:t>Звениговского</w:t>
      </w:r>
      <w:proofErr w:type="spellEnd"/>
      <w:r w:rsidR="007A6323" w:rsidRPr="007A6323">
        <w:rPr>
          <w:szCs w:val="28"/>
          <w:lang w:bidi="ru-RU"/>
        </w:rPr>
        <w:t xml:space="preserve"> муниципального района</w:t>
      </w:r>
      <w:r w:rsidR="007A6323" w:rsidRPr="007A6323">
        <w:rPr>
          <w:szCs w:val="28"/>
        </w:rPr>
        <w:t xml:space="preserve"> </w:t>
      </w:r>
      <w:r w:rsidRPr="002902F7">
        <w:rPr>
          <w:szCs w:val="28"/>
        </w:rPr>
        <w:t>режима ЧС доводится до органов управления муниципального звена территориальной подсистемы РСЧС, ДДС привлекаемых к реагированию и ликвидации ЧС и других заинтересованных организаций, ЦУКС.</w:t>
      </w:r>
    </w:p>
    <w:p w:rsidR="002902F7" w:rsidRPr="002902F7" w:rsidRDefault="007A6323" w:rsidP="002902F7">
      <w:pPr>
        <w:widowControl w:val="0"/>
        <w:numPr>
          <w:ilvl w:val="2"/>
          <w:numId w:val="20"/>
        </w:numPr>
        <w:autoSpaceDE w:val="0"/>
        <w:autoSpaceDN w:val="0"/>
        <w:adjustRightInd w:val="0"/>
        <w:ind w:left="0" w:firstLine="709"/>
        <w:jc w:val="both"/>
        <w:rPr>
          <w:szCs w:val="28"/>
        </w:rPr>
      </w:pPr>
      <w:r>
        <w:rPr>
          <w:szCs w:val="28"/>
        </w:rPr>
        <w:t>В</w:t>
      </w:r>
      <w:r w:rsidR="002902F7" w:rsidRPr="002902F7">
        <w:rPr>
          <w:szCs w:val="28"/>
        </w:rPr>
        <w:t xml:space="preserve"> режиме чрезвычайной ситуации ЕДДС дополнительно осуществляет выполнение следующих задач:</w:t>
      </w:r>
    </w:p>
    <w:p w:rsidR="002902F7" w:rsidRPr="002902F7" w:rsidRDefault="002902F7" w:rsidP="002902F7">
      <w:pPr>
        <w:ind w:firstLine="709"/>
        <w:jc w:val="both"/>
        <w:rPr>
          <w:szCs w:val="28"/>
        </w:rPr>
      </w:pPr>
      <w:r w:rsidRPr="002902F7">
        <w:rPr>
          <w:szCs w:val="28"/>
        </w:rPr>
        <w:t>организует немедленное оповещение и направление к месту ЧС сил и средств РСЧ</w:t>
      </w:r>
      <w:r w:rsidR="007A6323">
        <w:rPr>
          <w:szCs w:val="28"/>
        </w:rPr>
        <w:t>С, привлекаемых к ликвидации ЧС</w:t>
      </w:r>
      <w:r w:rsidRPr="002902F7">
        <w:rPr>
          <w:szCs w:val="28"/>
        </w:rPr>
        <w:t xml:space="preserve"> осуществляет координацию их усилий по предотвращению и ликвидации ЧС, а также реагированию на происшествия после получения необходимых данных;</w:t>
      </w:r>
    </w:p>
    <w:p w:rsidR="002902F7" w:rsidRPr="002902F7" w:rsidRDefault="002902F7" w:rsidP="002902F7">
      <w:pPr>
        <w:ind w:firstLine="709"/>
        <w:jc w:val="both"/>
        <w:rPr>
          <w:szCs w:val="28"/>
        </w:rPr>
      </w:pPr>
      <w:r w:rsidRPr="002902F7">
        <w:rPr>
          <w:szCs w:val="28"/>
        </w:rPr>
        <w:t>самостоятельно принимает решения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2902F7" w:rsidRPr="002902F7" w:rsidRDefault="002902F7" w:rsidP="002902F7">
      <w:pPr>
        <w:ind w:firstLine="709"/>
        <w:jc w:val="both"/>
        <w:rPr>
          <w:szCs w:val="28"/>
        </w:rPr>
      </w:pPr>
      <w:r w:rsidRPr="002902F7">
        <w:rPr>
          <w:szCs w:val="28"/>
        </w:rPr>
        <w:t xml:space="preserve">осуществляет сбор, обработку и представление собранной информации, проводит оценку обстановки, дополнительное привлечение к реагированию ДДС действующих на территории </w:t>
      </w:r>
      <w:proofErr w:type="spellStart"/>
      <w:r w:rsidR="007A6323" w:rsidRPr="007A6323">
        <w:rPr>
          <w:szCs w:val="28"/>
        </w:rPr>
        <w:t>Звениговского</w:t>
      </w:r>
      <w:proofErr w:type="spellEnd"/>
      <w:r w:rsidR="007A6323" w:rsidRPr="007A6323">
        <w:rPr>
          <w:szCs w:val="28"/>
        </w:rPr>
        <w:t xml:space="preserve"> муниципального района</w:t>
      </w:r>
      <w:r w:rsidRPr="002902F7">
        <w:rPr>
          <w:szCs w:val="28"/>
        </w:rPr>
        <w:t xml:space="preserve">, проводит оповещение старост населенных пунктов и </w:t>
      </w:r>
      <w:proofErr w:type="gramStart"/>
      <w:r w:rsidRPr="002902F7">
        <w:rPr>
          <w:szCs w:val="28"/>
        </w:rPr>
        <w:t>глав</w:t>
      </w:r>
      <w:proofErr w:type="gramEnd"/>
      <w:r w:rsidRPr="002902F7">
        <w:rPr>
          <w:szCs w:val="28"/>
        </w:rPr>
        <w:t xml:space="preserve"> </w:t>
      </w:r>
      <w:r w:rsidR="007A6323">
        <w:rPr>
          <w:szCs w:val="28"/>
        </w:rPr>
        <w:t xml:space="preserve">городских и </w:t>
      </w:r>
      <w:r w:rsidRPr="002902F7">
        <w:rPr>
          <w:szCs w:val="28"/>
        </w:rPr>
        <w:t xml:space="preserve">сельских </w:t>
      </w:r>
      <w:proofErr w:type="spellStart"/>
      <w:r w:rsidR="007A6323">
        <w:rPr>
          <w:szCs w:val="28"/>
        </w:rPr>
        <w:t>админисраций</w:t>
      </w:r>
      <w:proofErr w:type="spellEnd"/>
      <w:r w:rsidRPr="002902F7">
        <w:rPr>
          <w:szCs w:val="28"/>
        </w:rPr>
        <w:t xml:space="preserve"> в соответствии со схемой оповещения;</w:t>
      </w:r>
    </w:p>
    <w:p w:rsidR="002902F7" w:rsidRPr="002902F7" w:rsidRDefault="002902F7" w:rsidP="002902F7">
      <w:pPr>
        <w:ind w:firstLine="709"/>
        <w:jc w:val="both"/>
        <w:rPr>
          <w:szCs w:val="28"/>
        </w:rPr>
      </w:pPr>
      <w:r w:rsidRPr="002902F7">
        <w:rPr>
          <w:szCs w:val="28"/>
        </w:rPr>
        <w:t xml:space="preserve">по решению главы </w:t>
      </w:r>
      <w:r w:rsidR="007A6323">
        <w:rPr>
          <w:szCs w:val="28"/>
        </w:rPr>
        <w:t xml:space="preserve">Администрации </w:t>
      </w:r>
      <w:proofErr w:type="spellStart"/>
      <w:r w:rsidR="007A6323" w:rsidRPr="007A6323">
        <w:rPr>
          <w:szCs w:val="28"/>
        </w:rPr>
        <w:t>Звениговского</w:t>
      </w:r>
      <w:proofErr w:type="spellEnd"/>
      <w:r w:rsidR="007A6323" w:rsidRPr="007A6323">
        <w:rPr>
          <w:szCs w:val="28"/>
        </w:rPr>
        <w:t xml:space="preserve"> муниципального района </w:t>
      </w:r>
      <w:r w:rsidRPr="002902F7">
        <w:rPr>
          <w:szCs w:val="28"/>
        </w:rPr>
        <w:t xml:space="preserve">(председателя КЧС и ОПБ) с пульта управления ЕДДС или </w:t>
      </w:r>
      <w:r w:rsidRPr="002902F7">
        <w:rPr>
          <w:szCs w:val="28"/>
          <w:lang w:eastAsia="x-none"/>
        </w:rPr>
        <w:t>Информационного центра Республики Марий Эл</w:t>
      </w:r>
      <w:r w:rsidRPr="002902F7">
        <w:rPr>
          <w:szCs w:val="28"/>
        </w:rPr>
        <w:t xml:space="preserve"> проводят оповещение населения о чрезвычайной ситуации, информируют о сложившейся ситуации, принимаемых мерах и порядке действий;</w:t>
      </w:r>
    </w:p>
    <w:p w:rsidR="002902F7" w:rsidRPr="002902F7" w:rsidRDefault="002902F7" w:rsidP="002902F7">
      <w:pPr>
        <w:widowControl w:val="0"/>
        <w:spacing w:line="322" w:lineRule="exact"/>
        <w:ind w:firstLine="760"/>
        <w:jc w:val="both"/>
        <w:rPr>
          <w:szCs w:val="28"/>
        </w:rPr>
      </w:pPr>
      <w:r w:rsidRPr="002902F7">
        <w:rPr>
          <w:szCs w:val="28"/>
        </w:rPr>
        <w:t>осуществляют сбор, обработку, уточнение и представление оперативной информации о развитии ЧС, а также оперативное управление действиями ДДС экстренных оперативных служб и ДДС организаций, привлекаемых к ликвидации ЧС, сил и средств РСЧС;</w:t>
      </w:r>
    </w:p>
    <w:p w:rsidR="002902F7" w:rsidRPr="002902F7" w:rsidRDefault="002902F7" w:rsidP="002902F7">
      <w:pPr>
        <w:ind w:firstLine="709"/>
        <w:jc w:val="both"/>
        <w:rPr>
          <w:szCs w:val="28"/>
        </w:rPr>
      </w:pPr>
      <w:proofErr w:type="gramStart"/>
      <w:r w:rsidRPr="002902F7">
        <w:rPr>
          <w:szCs w:val="28"/>
        </w:rPr>
        <w:t xml:space="preserve">осуществляет постоянное информационное взаимодействие с руководителем ликвидации ЧС, главой </w:t>
      </w:r>
      <w:r w:rsidR="007A6323">
        <w:rPr>
          <w:szCs w:val="28"/>
        </w:rPr>
        <w:t xml:space="preserve">Администрации </w:t>
      </w:r>
      <w:proofErr w:type="spellStart"/>
      <w:r w:rsidR="007A6323" w:rsidRPr="007A6323">
        <w:rPr>
          <w:szCs w:val="28"/>
        </w:rPr>
        <w:t>Звениговского</w:t>
      </w:r>
      <w:proofErr w:type="spellEnd"/>
      <w:r w:rsidR="007A6323" w:rsidRPr="007A6323">
        <w:rPr>
          <w:szCs w:val="28"/>
        </w:rPr>
        <w:t xml:space="preserve"> муниципального района</w:t>
      </w:r>
      <w:r w:rsidR="007A6323">
        <w:rPr>
          <w:szCs w:val="28"/>
        </w:rPr>
        <w:t xml:space="preserve"> (п</w:t>
      </w:r>
      <w:r w:rsidRPr="002902F7">
        <w:rPr>
          <w:szCs w:val="28"/>
        </w:rPr>
        <w:t xml:space="preserve">редседателем КЧС и ОПБ), оперативной дежурной сменой ЦУКС, оперативным штабом ликвидации чрезвычайных ситуаций и тушения пожаров, ДДС, а также со старостами населенных пунктов и главами </w:t>
      </w:r>
      <w:r w:rsidR="007A6323">
        <w:rPr>
          <w:szCs w:val="28"/>
        </w:rPr>
        <w:t xml:space="preserve">городских и </w:t>
      </w:r>
      <w:r w:rsidRPr="002902F7">
        <w:rPr>
          <w:szCs w:val="28"/>
        </w:rPr>
        <w:t xml:space="preserve">сельских </w:t>
      </w:r>
      <w:r w:rsidR="007A6323">
        <w:rPr>
          <w:szCs w:val="28"/>
        </w:rPr>
        <w:t>администраций</w:t>
      </w:r>
      <w:r w:rsidRPr="002902F7">
        <w:rPr>
          <w:szCs w:val="28"/>
        </w:rPr>
        <w:t xml:space="preserve"> о ходе реагирования на ЧС и ходе ведения аварийно-восстановительных работ;</w:t>
      </w:r>
      <w:proofErr w:type="gramEnd"/>
    </w:p>
    <w:p w:rsidR="002902F7" w:rsidRPr="002902F7" w:rsidRDefault="002902F7" w:rsidP="002902F7">
      <w:pPr>
        <w:ind w:firstLine="709"/>
        <w:jc w:val="both"/>
        <w:rPr>
          <w:szCs w:val="28"/>
        </w:rPr>
      </w:pPr>
      <w:proofErr w:type="gramStart"/>
      <w:r w:rsidRPr="002902F7">
        <w:rPr>
          <w:szCs w:val="28"/>
        </w:rPr>
        <w:t>осуществляет привлечение аварийно-восстановительных служб, нештатных аварийно-спасательных формировании и иных организаций к мероприятиям по проведению аварийно-восстановительных работ в зоне ЧС, если возникшая обстановка не даст возможности для согласования экстренных действий с вышестоящими органами управления;</w:t>
      </w:r>
      <w:proofErr w:type="gramEnd"/>
    </w:p>
    <w:p w:rsidR="002902F7" w:rsidRPr="002902F7" w:rsidRDefault="002902F7" w:rsidP="002902F7">
      <w:pPr>
        <w:ind w:firstLine="709"/>
        <w:jc w:val="both"/>
        <w:rPr>
          <w:szCs w:val="28"/>
        </w:rPr>
      </w:pPr>
      <w:r w:rsidRPr="002902F7">
        <w:rPr>
          <w:szCs w:val="28"/>
        </w:rPr>
        <w:t>осуществляет контроль проведения аварийно-восстановительных и других неотложных работ;</w:t>
      </w:r>
    </w:p>
    <w:p w:rsidR="002902F7" w:rsidRPr="002902F7" w:rsidRDefault="002902F7" w:rsidP="002902F7">
      <w:pPr>
        <w:ind w:firstLine="709"/>
        <w:jc w:val="both"/>
        <w:rPr>
          <w:szCs w:val="28"/>
        </w:rPr>
      </w:pPr>
      <w:r w:rsidRPr="002902F7">
        <w:rPr>
          <w:szCs w:val="28"/>
        </w:rPr>
        <w:t>готовит и представляет в вышестоящие органы управления по подчиненности, а так же в ЦУКС, доклады и донесения о ЧС в соответствии с установленной формой.</w:t>
      </w:r>
    </w:p>
    <w:p w:rsidR="002902F7" w:rsidRPr="002902F7" w:rsidRDefault="002902F7" w:rsidP="002902F7">
      <w:pPr>
        <w:widowControl w:val="0"/>
        <w:numPr>
          <w:ilvl w:val="2"/>
          <w:numId w:val="20"/>
        </w:numPr>
        <w:autoSpaceDE w:val="0"/>
        <w:autoSpaceDN w:val="0"/>
        <w:adjustRightInd w:val="0"/>
        <w:ind w:left="0" w:firstLine="709"/>
        <w:jc w:val="both"/>
        <w:rPr>
          <w:szCs w:val="28"/>
        </w:rPr>
      </w:pPr>
      <w:r w:rsidRPr="002902F7">
        <w:rPr>
          <w:szCs w:val="28"/>
        </w:rPr>
        <w:t xml:space="preserve">В режимах повышенной готовности и чрезвычайной ситуации информационное взаимодействие между ДДС осуществляется через ЕДДС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00455B09">
        <w:rPr>
          <w:szCs w:val="28"/>
          <w:lang w:bidi="ru-RU"/>
        </w:rPr>
        <w:t>.</w:t>
      </w:r>
      <w:r w:rsidRPr="002902F7">
        <w:rPr>
          <w:szCs w:val="28"/>
        </w:rPr>
        <w:t xml:space="preserve"> </w:t>
      </w:r>
      <w:proofErr w:type="gramStart"/>
      <w:r w:rsidRPr="002902F7">
        <w:rPr>
          <w:szCs w:val="28"/>
        </w:rPr>
        <w:t>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 сложившейся обстановке, принятых мерах, задействованных и требуемых дополнительно силах и средствах.</w:t>
      </w:r>
      <w:proofErr w:type="gramEnd"/>
      <w:r w:rsidRPr="002902F7">
        <w:rPr>
          <w:szCs w:val="28"/>
        </w:rPr>
        <w:t xml:space="preserve"> Поступающая в ЕДДС информация доводится до всех заинтересованных ДДС.</w:t>
      </w:r>
    </w:p>
    <w:p w:rsidR="002902F7" w:rsidRPr="002902F7" w:rsidRDefault="002902F7" w:rsidP="002902F7">
      <w:pPr>
        <w:widowControl w:val="0"/>
        <w:numPr>
          <w:ilvl w:val="2"/>
          <w:numId w:val="20"/>
        </w:numPr>
        <w:shd w:val="clear" w:color="auto" w:fill="FFFFFF"/>
        <w:autoSpaceDE w:val="0"/>
        <w:autoSpaceDN w:val="0"/>
        <w:adjustRightInd w:val="0"/>
        <w:ind w:left="0" w:firstLine="706"/>
        <w:jc w:val="both"/>
        <w:rPr>
          <w:szCs w:val="28"/>
        </w:rPr>
      </w:pPr>
      <w:r w:rsidRPr="002902F7">
        <w:rPr>
          <w:szCs w:val="28"/>
        </w:rPr>
        <w:t xml:space="preserve">В случае если для организации ликвидации ЧС (происшествий) организована работа КЧС и ОПБ или оперативного штаба ликвидации ЧС, либо управление ликвидацией ЧС (происшествий) передано соответствующим подразделениям МЧС России, ЕДДС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00455B09" w:rsidRPr="00455B09">
        <w:rPr>
          <w:szCs w:val="28"/>
        </w:rPr>
        <w:t xml:space="preserve"> </w:t>
      </w:r>
      <w:r w:rsidRPr="002902F7">
        <w:rPr>
          <w:szCs w:val="28"/>
        </w:rPr>
        <w:t xml:space="preserve">в части действий по указанной ЧС (происшествий) выполняет их указания. </w:t>
      </w:r>
    </w:p>
    <w:p w:rsidR="002902F7" w:rsidRPr="002902F7" w:rsidRDefault="002902F7" w:rsidP="002902F7">
      <w:pPr>
        <w:widowControl w:val="0"/>
        <w:numPr>
          <w:ilvl w:val="2"/>
          <w:numId w:val="20"/>
        </w:numPr>
        <w:shd w:val="clear" w:color="auto" w:fill="FFFFFF"/>
        <w:autoSpaceDE w:val="0"/>
        <w:autoSpaceDN w:val="0"/>
        <w:adjustRightInd w:val="0"/>
        <w:ind w:left="0" w:firstLine="706"/>
        <w:jc w:val="both"/>
        <w:rPr>
          <w:szCs w:val="28"/>
        </w:rPr>
      </w:pPr>
      <w:r w:rsidRPr="002902F7">
        <w:rPr>
          <w:szCs w:val="28"/>
        </w:rPr>
        <w:t>При подготовке к ведению и ведении ГО ЕДДС:</w:t>
      </w:r>
    </w:p>
    <w:p w:rsidR="002902F7" w:rsidRPr="002902F7" w:rsidRDefault="002902F7" w:rsidP="002902F7">
      <w:pPr>
        <w:widowControl w:val="0"/>
        <w:spacing w:line="322" w:lineRule="exact"/>
        <w:ind w:firstLine="709"/>
        <w:jc w:val="both"/>
        <w:rPr>
          <w:szCs w:val="28"/>
        </w:rPr>
      </w:pPr>
      <w:r w:rsidRPr="002902F7">
        <w:rPr>
          <w:szCs w:val="28"/>
        </w:rPr>
        <w:t>получает сигналы оповещения и (или) экстренную информацию, подтверждают ее получение;</w:t>
      </w:r>
    </w:p>
    <w:p w:rsidR="002902F7" w:rsidRPr="002902F7" w:rsidRDefault="002902F7" w:rsidP="002902F7">
      <w:pPr>
        <w:widowControl w:val="0"/>
        <w:spacing w:line="322" w:lineRule="exact"/>
        <w:ind w:firstLine="709"/>
        <w:jc w:val="both"/>
        <w:rPr>
          <w:szCs w:val="28"/>
        </w:rPr>
      </w:pPr>
      <w:proofErr w:type="gramStart"/>
      <w:r w:rsidRPr="002902F7">
        <w:rPr>
          <w:szCs w:val="28"/>
        </w:rPr>
        <w:t xml:space="preserve">организует оповещение руководящего состава ГО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 xml:space="preserve">, сил ГО, дежурных служб (руководителей) социально значимых объектов и дежурных (дежурно-диспетчерских) служб организаций, эксплуатирующих опасные производственные объекты I и II классов опасности, особо </w:t>
      </w:r>
      <w:proofErr w:type="spellStart"/>
      <w:r w:rsidRPr="002902F7">
        <w:rPr>
          <w:szCs w:val="28"/>
        </w:rPr>
        <w:t>радиационно</w:t>
      </w:r>
      <w:proofErr w:type="spellEnd"/>
      <w:r w:rsidRPr="002902F7">
        <w:rPr>
          <w:szCs w:val="28"/>
        </w:rPr>
        <w:t xml:space="preserve"> опасные и </w:t>
      </w:r>
      <w:proofErr w:type="spellStart"/>
      <w:r w:rsidRPr="002902F7">
        <w:rPr>
          <w:szCs w:val="28"/>
        </w:rPr>
        <w:t>ядерно</w:t>
      </w:r>
      <w:proofErr w:type="spellEnd"/>
      <w:r w:rsidRPr="002902F7">
        <w:rPr>
          <w:szCs w:val="28"/>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w:t>
      </w:r>
      <w:proofErr w:type="gramEnd"/>
      <w:r w:rsidRPr="002902F7">
        <w:rPr>
          <w:szCs w:val="28"/>
        </w:rPr>
        <w:t xml:space="preserve"> за пределами их территорий, гидротехнические сооружения чрезвычайно высокой опасности и гидротехнические сооружения высокой опасности;</w:t>
      </w:r>
    </w:p>
    <w:p w:rsidR="002902F7" w:rsidRPr="002902F7" w:rsidRDefault="002902F7" w:rsidP="002902F7">
      <w:pPr>
        <w:widowControl w:val="0"/>
        <w:spacing w:line="322" w:lineRule="exact"/>
        <w:ind w:firstLine="709"/>
        <w:jc w:val="both"/>
        <w:rPr>
          <w:szCs w:val="28"/>
        </w:rPr>
      </w:pPr>
      <w:r w:rsidRPr="002902F7">
        <w:rPr>
          <w:szCs w:val="28"/>
        </w:rPr>
        <w:t xml:space="preserve">обеспечивает оповещение населения, находящегося на территории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spacing w:line="322" w:lineRule="exact"/>
        <w:ind w:firstLine="709"/>
        <w:jc w:val="both"/>
        <w:rPr>
          <w:szCs w:val="28"/>
        </w:rPr>
      </w:pPr>
      <w:r w:rsidRPr="002902F7">
        <w:rPr>
          <w:szCs w:val="28"/>
        </w:rPr>
        <w:t xml:space="preserve">организует прием от организаций, расположенных на территории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 xml:space="preserve">, информации по выполнению мероприятий ГО с доведением ее до органа управления ГО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spacing w:line="322" w:lineRule="exact"/>
        <w:ind w:firstLine="709"/>
        <w:jc w:val="both"/>
        <w:rPr>
          <w:szCs w:val="28"/>
        </w:rPr>
      </w:pPr>
      <w:r w:rsidRPr="002902F7">
        <w:rPr>
          <w:szCs w:val="28"/>
        </w:rPr>
        <w:t>ведет учет сил и средств ГО, привлекаемых к выполнению мероприятий ГО.</w:t>
      </w:r>
    </w:p>
    <w:p w:rsidR="002902F7" w:rsidRPr="002902F7" w:rsidRDefault="002902F7" w:rsidP="002902F7">
      <w:pPr>
        <w:widowControl w:val="0"/>
        <w:numPr>
          <w:ilvl w:val="2"/>
          <w:numId w:val="20"/>
        </w:numPr>
        <w:shd w:val="clear" w:color="auto" w:fill="FFFFFF"/>
        <w:autoSpaceDE w:val="0"/>
        <w:autoSpaceDN w:val="0"/>
        <w:adjustRightInd w:val="0"/>
        <w:ind w:left="0" w:firstLine="706"/>
        <w:jc w:val="both"/>
        <w:rPr>
          <w:szCs w:val="28"/>
        </w:rPr>
      </w:pPr>
      <w:r w:rsidRPr="002902F7">
        <w:rPr>
          <w:spacing w:val="-1"/>
          <w:szCs w:val="28"/>
        </w:rPr>
        <w:t>При при</w:t>
      </w:r>
      <w:r w:rsidRPr="002902F7">
        <w:rPr>
          <w:szCs w:val="28"/>
        </w:rPr>
        <w:t xml:space="preserve">ведении в готовность ГО Республики Марий Эл, подготовке и выполнении мероприятий по ГО функционирование </w:t>
      </w:r>
      <w:r w:rsidRPr="002902F7">
        <w:rPr>
          <w:spacing w:val="-1"/>
          <w:szCs w:val="28"/>
        </w:rPr>
        <w:t xml:space="preserve">ЕДДС </w:t>
      </w:r>
      <w:r w:rsidRPr="002902F7">
        <w:rPr>
          <w:szCs w:val="28"/>
        </w:rPr>
        <w:t xml:space="preserve">осуществляется в соответствии с Планом гражданской обороны и защиты населения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numPr>
          <w:ilvl w:val="2"/>
          <w:numId w:val="20"/>
        </w:numPr>
        <w:shd w:val="clear" w:color="auto" w:fill="FFFFFF"/>
        <w:autoSpaceDE w:val="0"/>
        <w:autoSpaceDN w:val="0"/>
        <w:adjustRightInd w:val="0"/>
        <w:ind w:left="0" w:firstLine="709"/>
        <w:jc w:val="both"/>
        <w:rPr>
          <w:szCs w:val="28"/>
        </w:rPr>
      </w:pPr>
      <w:proofErr w:type="gramStart"/>
      <w:r w:rsidRPr="002902F7">
        <w:rPr>
          <w:szCs w:val="28"/>
        </w:rPr>
        <w:t>ЕДДС при обеспечении координации деятельности и организации информационного взаимодействия имеют право запрашивать и получать через органы повседневного управления территориальных органов федеральных органов исполнительной власти и государственных корпораций, органов исполнительной власти Республики Марий Эл, организаций, а также ДДС экстренных оперативных служб, других организаций (подразделений), обеспечивающих деятельность органов местного самоуправления в области защиты населения и территорий от ЧС, управления силами и средствами</w:t>
      </w:r>
      <w:proofErr w:type="gramEnd"/>
      <w:r w:rsidRPr="002902F7">
        <w:rPr>
          <w:szCs w:val="28"/>
        </w:rPr>
        <w:t xml:space="preserve">, предназначенными и привлекаемыми для предупреждения и ликвидации ЧС, осуществления обмена информацией и оповещения населения о ЧС, информацию в области защиты населения и территорий от ЧС и ГО на территории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numPr>
          <w:ilvl w:val="2"/>
          <w:numId w:val="20"/>
        </w:numPr>
        <w:shd w:val="clear" w:color="auto" w:fill="FFFFFF"/>
        <w:autoSpaceDE w:val="0"/>
        <w:autoSpaceDN w:val="0"/>
        <w:adjustRightInd w:val="0"/>
        <w:ind w:left="0" w:firstLine="709"/>
        <w:jc w:val="both"/>
        <w:rPr>
          <w:szCs w:val="28"/>
        </w:rPr>
      </w:pPr>
      <w:proofErr w:type="gramStart"/>
      <w:r w:rsidRPr="002902F7">
        <w:rPr>
          <w:bCs/>
          <w:color w:val="000000"/>
          <w:szCs w:val="28"/>
          <w:lang w:bidi="ru-RU"/>
        </w:rPr>
        <w:t>Органы повседневного управления территориальных органов федеральных</w:t>
      </w:r>
      <w:r w:rsidRPr="002902F7">
        <w:rPr>
          <w:b/>
          <w:bCs/>
          <w:color w:val="000000"/>
          <w:szCs w:val="28"/>
          <w:lang w:bidi="ru-RU"/>
        </w:rPr>
        <w:t xml:space="preserve"> </w:t>
      </w:r>
      <w:r w:rsidRPr="002902F7">
        <w:rPr>
          <w:szCs w:val="28"/>
        </w:rPr>
        <w:t>органов исполнительной власти и государственных корпораций, органов исполнительной власти Республики Марий Эл, ДДС экстренных оперативных служб, организации (подразделения), обеспечивающие деятельность органов местного самоуправления в области защиты населения и территорий от ЧС, управления силами и средствами, предназначенными и привлекаемыми для предупреждения и ликвидации ЧС, осуществления обмена информацией и оповещения населения о ЧС, а также органы</w:t>
      </w:r>
      <w:proofErr w:type="gramEnd"/>
      <w:r w:rsidRPr="002902F7">
        <w:rPr>
          <w:szCs w:val="28"/>
        </w:rPr>
        <w:t xml:space="preserve"> управления ГО на территории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tabs>
          <w:tab w:val="left" w:pos="1069"/>
        </w:tabs>
        <w:spacing w:line="322" w:lineRule="exact"/>
        <w:ind w:firstLine="760"/>
        <w:jc w:val="both"/>
        <w:rPr>
          <w:szCs w:val="28"/>
        </w:rPr>
      </w:pPr>
      <w:proofErr w:type="gramStart"/>
      <w:r w:rsidRPr="002902F7">
        <w:rPr>
          <w:szCs w:val="28"/>
        </w:rPr>
        <w:t>представляют в ЕДДС информацию об угрозах и фактах возникновения ЧС, о принимаемых мерах по защите населения и территорий от ЧС, о проведении аварийно-спасательных и других неотложных работ, о силах и средствах, задействованных в ликвидации ЧС, а также информацию в области защиты населения и территорий от ЧС, ГО и обеспечения пожарной безопасности и безопасности людей на водных объектах с учетом требований</w:t>
      </w:r>
      <w:proofErr w:type="gramEnd"/>
      <w:r w:rsidRPr="002902F7">
        <w:rPr>
          <w:szCs w:val="28"/>
        </w:rPr>
        <w:t xml:space="preserve"> законодательства Российской Федерации в области защиты информации;</w:t>
      </w:r>
    </w:p>
    <w:p w:rsidR="002902F7" w:rsidRPr="002902F7" w:rsidRDefault="002902F7" w:rsidP="002902F7">
      <w:pPr>
        <w:widowControl w:val="0"/>
        <w:tabs>
          <w:tab w:val="left" w:pos="1076"/>
        </w:tabs>
        <w:spacing w:line="322" w:lineRule="exact"/>
        <w:ind w:firstLine="760"/>
        <w:jc w:val="both"/>
        <w:rPr>
          <w:szCs w:val="28"/>
        </w:rPr>
      </w:pPr>
      <w:r w:rsidRPr="002902F7">
        <w:rPr>
          <w:szCs w:val="28"/>
        </w:rPr>
        <w:t>обеспечивают информационный обмен в соответствии с установленными едиными стандартами обмена информацией в области защиты населения и территорий от ЧС и ГО.</w:t>
      </w:r>
    </w:p>
    <w:p w:rsidR="002902F7" w:rsidRPr="002902F7" w:rsidRDefault="002902F7" w:rsidP="002902F7">
      <w:pPr>
        <w:widowControl w:val="0"/>
        <w:shd w:val="clear" w:color="auto" w:fill="FFFFFF"/>
        <w:autoSpaceDE w:val="0"/>
        <w:autoSpaceDN w:val="0"/>
        <w:adjustRightInd w:val="0"/>
        <w:ind w:firstLine="706"/>
        <w:jc w:val="both"/>
        <w:rPr>
          <w:szCs w:val="28"/>
        </w:rPr>
      </w:pPr>
    </w:p>
    <w:p w:rsidR="002902F7" w:rsidRPr="002902F7" w:rsidRDefault="002902F7" w:rsidP="002902F7">
      <w:pPr>
        <w:widowControl w:val="0"/>
        <w:numPr>
          <w:ilvl w:val="1"/>
          <w:numId w:val="45"/>
        </w:numPr>
        <w:autoSpaceDE w:val="0"/>
        <w:autoSpaceDN w:val="0"/>
        <w:adjustRightInd w:val="0"/>
        <w:jc w:val="center"/>
        <w:rPr>
          <w:b/>
          <w:bCs/>
          <w:szCs w:val="28"/>
        </w:rPr>
      </w:pPr>
      <w:r w:rsidRPr="002902F7">
        <w:rPr>
          <w:b/>
          <w:bCs/>
          <w:szCs w:val="28"/>
        </w:rPr>
        <w:t>Порядок несения оперативного дежурства</w:t>
      </w:r>
    </w:p>
    <w:p w:rsidR="002902F7" w:rsidRPr="002902F7" w:rsidRDefault="002902F7" w:rsidP="002902F7">
      <w:pPr>
        <w:widowControl w:val="0"/>
        <w:numPr>
          <w:ilvl w:val="2"/>
          <w:numId w:val="21"/>
        </w:numPr>
        <w:autoSpaceDE w:val="0"/>
        <w:autoSpaceDN w:val="0"/>
        <w:adjustRightInd w:val="0"/>
        <w:ind w:left="0" w:firstLine="709"/>
        <w:jc w:val="both"/>
        <w:rPr>
          <w:szCs w:val="28"/>
        </w:rPr>
      </w:pPr>
      <w:r w:rsidRPr="002902F7">
        <w:rPr>
          <w:szCs w:val="28"/>
        </w:rPr>
        <w:t>Для обеспечения своевременного и эффективного реагирования на угрозы возникновения и возникновение ЧС (происшествий) в ЕДДС организуется круглосуточное дежурство оперативной дежурной смены.</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2.2.2. Специалисты дежурной смены с момента </w:t>
      </w:r>
      <w:proofErr w:type="spellStart"/>
      <w:r w:rsidRPr="002902F7">
        <w:rPr>
          <w:szCs w:val="28"/>
        </w:rPr>
        <w:t>заступления</w:t>
      </w:r>
      <w:proofErr w:type="spellEnd"/>
      <w:r w:rsidRPr="002902F7">
        <w:rPr>
          <w:szCs w:val="28"/>
        </w:rPr>
        <w:t xml:space="preserve"> на оперативное дежурство и до окончания его несения отвечают за своевременное и точное выполнение задач, определенных инструкциями (алгоритмами, регламентами) и распоряжениями.</w:t>
      </w:r>
    </w:p>
    <w:p w:rsidR="002902F7" w:rsidRPr="002902F7" w:rsidRDefault="002902F7" w:rsidP="002902F7">
      <w:pPr>
        <w:widowControl w:val="0"/>
        <w:autoSpaceDE w:val="0"/>
        <w:autoSpaceDN w:val="0"/>
        <w:adjustRightInd w:val="0"/>
        <w:ind w:firstLine="709"/>
        <w:jc w:val="both"/>
        <w:rPr>
          <w:szCs w:val="28"/>
        </w:rPr>
      </w:pPr>
      <w:r w:rsidRPr="002902F7">
        <w:rPr>
          <w:szCs w:val="28"/>
        </w:rPr>
        <w:t>2.2.3. Привлечение личного состава дежурной смены для решения задач, не связанных с несением оперативного дежурства, запрещается.</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2.2.4. </w:t>
      </w:r>
      <w:proofErr w:type="gramStart"/>
      <w:r w:rsidRPr="002902F7">
        <w:rPr>
          <w:szCs w:val="28"/>
        </w:rPr>
        <w:t>Оперативное дежурство осуществляется в соответствии с инструкциями и порядками действий, в котором отражены основные направления деятельности специалистов дежурной смены.</w:t>
      </w:r>
      <w:proofErr w:type="gramEnd"/>
    </w:p>
    <w:p w:rsidR="002902F7" w:rsidRPr="002902F7" w:rsidRDefault="002902F7" w:rsidP="002902F7">
      <w:pPr>
        <w:widowControl w:val="0"/>
        <w:autoSpaceDE w:val="0"/>
        <w:autoSpaceDN w:val="0"/>
        <w:adjustRightInd w:val="0"/>
        <w:ind w:firstLine="709"/>
        <w:jc w:val="both"/>
        <w:rPr>
          <w:szCs w:val="28"/>
        </w:rPr>
      </w:pPr>
      <w:r w:rsidRPr="002902F7">
        <w:rPr>
          <w:szCs w:val="28"/>
        </w:rPr>
        <w:t>2.2.5. При возникновении ЧС (происшествия) дежурная смена выполняет мероприятия согласно алгоритмам (порядкам) работы на соответствующую ЧС (происшествие).</w:t>
      </w:r>
    </w:p>
    <w:p w:rsidR="002902F7" w:rsidRPr="002902F7" w:rsidRDefault="002902F7" w:rsidP="002902F7">
      <w:pPr>
        <w:widowControl w:val="0"/>
        <w:autoSpaceDE w:val="0"/>
        <w:autoSpaceDN w:val="0"/>
        <w:adjustRightInd w:val="0"/>
        <w:ind w:firstLine="709"/>
        <w:jc w:val="both"/>
        <w:rPr>
          <w:szCs w:val="28"/>
        </w:rPr>
      </w:pPr>
      <w:r w:rsidRPr="002902F7">
        <w:rPr>
          <w:szCs w:val="28"/>
        </w:rPr>
        <w:t>2.2.6. Должностным лицам дежурной смены запрещается:</w:t>
      </w:r>
    </w:p>
    <w:p w:rsidR="002902F7" w:rsidRPr="002902F7" w:rsidRDefault="002902F7" w:rsidP="002902F7">
      <w:pPr>
        <w:widowControl w:val="0"/>
        <w:autoSpaceDE w:val="0"/>
        <w:autoSpaceDN w:val="0"/>
        <w:adjustRightInd w:val="0"/>
        <w:ind w:firstLine="709"/>
        <w:jc w:val="both"/>
        <w:rPr>
          <w:szCs w:val="28"/>
        </w:rPr>
      </w:pPr>
      <w:r w:rsidRPr="002902F7">
        <w:rPr>
          <w:szCs w:val="28"/>
        </w:rPr>
        <w:t>оставлять место несения дежурства без служебной необходимости;</w:t>
      </w:r>
    </w:p>
    <w:p w:rsidR="002902F7" w:rsidRPr="002902F7" w:rsidRDefault="002902F7" w:rsidP="002902F7">
      <w:pPr>
        <w:widowControl w:val="0"/>
        <w:autoSpaceDE w:val="0"/>
        <w:autoSpaceDN w:val="0"/>
        <w:adjustRightInd w:val="0"/>
        <w:ind w:firstLine="709"/>
        <w:jc w:val="both"/>
        <w:rPr>
          <w:szCs w:val="28"/>
        </w:rPr>
      </w:pPr>
      <w:r w:rsidRPr="002902F7">
        <w:rPr>
          <w:szCs w:val="28"/>
        </w:rPr>
        <w:t>разглашать и передавать служебную информацию посторонним лицам;</w:t>
      </w:r>
    </w:p>
    <w:p w:rsidR="002902F7" w:rsidRPr="002902F7" w:rsidRDefault="002902F7" w:rsidP="002902F7">
      <w:pPr>
        <w:widowControl w:val="0"/>
        <w:autoSpaceDE w:val="0"/>
        <w:autoSpaceDN w:val="0"/>
        <w:adjustRightInd w:val="0"/>
        <w:ind w:firstLine="709"/>
        <w:jc w:val="both"/>
        <w:rPr>
          <w:szCs w:val="28"/>
        </w:rPr>
      </w:pPr>
      <w:r w:rsidRPr="002902F7">
        <w:rPr>
          <w:szCs w:val="28"/>
        </w:rPr>
        <w:t>выполнять функции, не предусмотренные должностными обязанностями и инструкциями.</w:t>
      </w:r>
    </w:p>
    <w:p w:rsidR="002902F7" w:rsidRPr="002902F7" w:rsidRDefault="002902F7" w:rsidP="002902F7">
      <w:pPr>
        <w:widowControl w:val="0"/>
        <w:shd w:val="clear" w:color="auto" w:fill="FFFFFF"/>
        <w:autoSpaceDE w:val="0"/>
        <w:autoSpaceDN w:val="0"/>
        <w:adjustRightInd w:val="0"/>
        <w:ind w:firstLine="706"/>
        <w:jc w:val="both"/>
        <w:rPr>
          <w:szCs w:val="28"/>
        </w:rPr>
      </w:pPr>
    </w:p>
    <w:p w:rsidR="002902F7" w:rsidRPr="002902F7" w:rsidRDefault="002902F7" w:rsidP="002902F7">
      <w:pPr>
        <w:widowControl w:val="0"/>
        <w:autoSpaceDE w:val="0"/>
        <w:autoSpaceDN w:val="0"/>
        <w:adjustRightInd w:val="0"/>
        <w:jc w:val="center"/>
        <w:rPr>
          <w:b/>
          <w:szCs w:val="28"/>
        </w:rPr>
      </w:pPr>
      <w:r w:rsidRPr="002902F7">
        <w:rPr>
          <w:b/>
          <w:szCs w:val="28"/>
        </w:rPr>
        <w:t>2.3. П</w:t>
      </w:r>
      <w:r w:rsidRPr="002902F7">
        <w:rPr>
          <w:b/>
          <w:bCs/>
          <w:szCs w:val="28"/>
        </w:rPr>
        <w:t xml:space="preserve">роведение инструктажа, </w:t>
      </w:r>
      <w:proofErr w:type="spellStart"/>
      <w:r w:rsidRPr="002902F7">
        <w:rPr>
          <w:b/>
          <w:bCs/>
          <w:szCs w:val="28"/>
        </w:rPr>
        <w:t>заступление</w:t>
      </w:r>
      <w:proofErr w:type="spellEnd"/>
      <w:r w:rsidRPr="002902F7">
        <w:rPr>
          <w:b/>
          <w:bCs/>
          <w:szCs w:val="28"/>
        </w:rPr>
        <w:t xml:space="preserve"> оперативной дежурной смены на дежурство</w:t>
      </w:r>
    </w:p>
    <w:p w:rsidR="002902F7" w:rsidRPr="002902F7" w:rsidRDefault="002902F7" w:rsidP="002902F7">
      <w:pPr>
        <w:widowControl w:val="0"/>
        <w:autoSpaceDE w:val="0"/>
        <w:autoSpaceDN w:val="0"/>
        <w:adjustRightInd w:val="0"/>
        <w:ind w:firstLine="709"/>
        <w:jc w:val="both"/>
        <w:rPr>
          <w:b/>
          <w:szCs w:val="28"/>
        </w:rPr>
      </w:pPr>
      <w:r w:rsidRPr="002902F7">
        <w:rPr>
          <w:szCs w:val="28"/>
        </w:rPr>
        <w:t xml:space="preserve">2.3.1. Перед </w:t>
      </w:r>
      <w:proofErr w:type="spellStart"/>
      <w:r w:rsidRPr="002902F7">
        <w:rPr>
          <w:szCs w:val="28"/>
        </w:rPr>
        <w:t>заступлением</w:t>
      </w:r>
      <w:proofErr w:type="spellEnd"/>
      <w:r w:rsidRPr="002902F7">
        <w:rPr>
          <w:szCs w:val="28"/>
        </w:rPr>
        <w:t xml:space="preserve"> очередной оперативной дежурной смены на дежурство должен проводиться инструктаж дежурно-диспетчерского персонала ЕДДС, согласно утвержденному плану проведения инструктажа. </w:t>
      </w:r>
    </w:p>
    <w:p w:rsidR="002902F7" w:rsidRPr="002902F7" w:rsidRDefault="002902F7" w:rsidP="002902F7">
      <w:pPr>
        <w:widowControl w:val="0"/>
        <w:autoSpaceDE w:val="0"/>
        <w:autoSpaceDN w:val="0"/>
        <w:adjustRightInd w:val="0"/>
        <w:ind w:firstLine="709"/>
        <w:jc w:val="both"/>
        <w:rPr>
          <w:szCs w:val="28"/>
        </w:rPr>
      </w:pPr>
      <w:r w:rsidRPr="002902F7">
        <w:rPr>
          <w:spacing w:val="-7"/>
          <w:szCs w:val="28"/>
        </w:rPr>
        <w:t>2.3.2. </w:t>
      </w:r>
      <w:r w:rsidRPr="002902F7">
        <w:rPr>
          <w:szCs w:val="28"/>
        </w:rPr>
        <w:t xml:space="preserve">Инструктаж дежурной смены организуется в день </w:t>
      </w:r>
      <w:proofErr w:type="spellStart"/>
      <w:r w:rsidRPr="002902F7">
        <w:rPr>
          <w:szCs w:val="28"/>
        </w:rPr>
        <w:t>заступления</w:t>
      </w:r>
      <w:proofErr w:type="spellEnd"/>
      <w:r w:rsidRPr="002902F7">
        <w:rPr>
          <w:szCs w:val="28"/>
        </w:rPr>
        <w:t xml:space="preserve"> на оперативное дежурство. Инструктаж проводится в полном составе дежурной смены старшим оперативным дежурным ЕДДС, под контролем заведующего сектором </w:t>
      </w:r>
      <w:r w:rsidR="00455B09">
        <w:rPr>
          <w:szCs w:val="28"/>
        </w:rPr>
        <w:t>ГО</w:t>
      </w:r>
      <w:r w:rsidRPr="002902F7">
        <w:rPr>
          <w:szCs w:val="28"/>
        </w:rPr>
        <w:t xml:space="preserve"> ЧС</w:t>
      </w:r>
      <w:r w:rsidR="00455B09">
        <w:rPr>
          <w:szCs w:val="28"/>
        </w:rPr>
        <w:t xml:space="preserve"> и МП Администрации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9"/>
        <w:jc w:val="both"/>
        <w:rPr>
          <w:szCs w:val="28"/>
        </w:rPr>
      </w:pPr>
      <w:r w:rsidRPr="002902F7">
        <w:rPr>
          <w:spacing w:val="-7"/>
          <w:szCs w:val="28"/>
        </w:rPr>
        <w:t>2.3.3. </w:t>
      </w:r>
      <w:r w:rsidRPr="002902F7">
        <w:rPr>
          <w:szCs w:val="28"/>
        </w:rPr>
        <w:t xml:space="preserve">В начале инструктажа проводится проверка личного состава, прибывшего на дежурство, осмотр внешнего вида, опрос по состоянию здоровья, морально-психологическому состоянию. С целью определения готовности личного состава к </w:t>
      </w:r>
      <w:proofErr w:type="spellStart"/>
      <w:r w:rsidRPr="002902F7">
        <w:rPr>
          <w:szCs w:val="28"/>
        </w:rPr>
        <w:t>заступлению</w:t>
      </w:r>
      <w:proofErr w:type="spellEnd"/>
      <w:r w:rsidRPr="002902F7">
        <w:rPr>
          <w:szCs w:val="28"/>
        </w:rPr>
        <w:t xml:space="preserve"> на оперативное дежурство </w:t>
      </w:r>
      <w:proofErr w:type="gramStart"/>
      <w:r w:rsidRPr="002902F7">
        <w:rPr>
          <w:szCs w:val="28"/>
        </w:rPr>
        <w:t>инструктирующий</w:t>
      </w:r>
      <w:proofErr w:type="gramEnd"/>
      <w:r w:rsidRPr="002902F7">
        <w:rPr>
          <w:szCs w:val="28"/>
        </w:rPr>
        <w:t xml:space="preserve">, путем устного опроса проверяет и оценивает знания: </w:t>
      </w:r>
    </w:p>
    <w:p w:rsidR="002902F7" w:rsidRPr="002902F7" w:rsidRDefault="002902F7" w:rsidP="002902F7">
      <w:pPr>
        <w:widowControl w:val="0"/>
        <w:autoSpaceDE w:val="0"/>
        <w:autoSpaceDN w:val="0"/>
        <w:adjustRightInd w:val="0"/>
        <w:ind w:firstLine="709"/>
        <w:jc w:val="both"/>
        <w:rPr>
          <w:szCs w:val="28"/>
        </w:rPr>
      </w:pPr>
      <w:r w:rsidRPr="002902F7">
        <w:rPr>
          <w:szCs w:val="28"/>
        </w:rPr>
        <w:t>функциональных обязанностей и алгоритмов действий по ЧС (происшествию);</w:t>
      </w:r>
    </w:p>
    <w:p w:rsidR="002902F7" w:rsidRPr="002902F7" w:rsidRDefault="002902F7" w:rsidP="002902F7">
      <w:pPr>
        <w:widowControl w:val="0"/>
        <w:autoSpaceDE w:val="0"/>
        <w:autoSpaceDN w:val="0"/>
        <w:adjustRightInd w:val="0"/>
        <w:ind w:firstLine="709"/>
        <w:jc w:val="both"/>
        <w:rPr>
          <w:szCs w:val="28"/>
        </w:rPr>
      </w:pPr>
      <w:r w:rsidRPr="002902F7">
        <w:rPr>
          <w:szCs w:val="28"/>
        </w:rPr>
        <w:t>состава оборудования, порядка эксплуатации и применения программно-технических средств, установленных на АРМ</w:t>
      </w:r>
      <w:r w:rsidRPr="002902F7">
        <w:rPr>
          <w:color w:val="FF6600"/>
          <w:szCs w:val="28"/>
        </w:rPr>
        <w:t>.</w:t>
      </w:r>
    </w:p>
    <w:p w:rsidR="002902F7" w:rsidRPr="002902F7" w:rsidRDefault="002902F7" w:rsidP="002902F7">
      <w:pPr>
        <w:widowControl w:val="0"/>
        <w:numPr>
          <w:ilvl w:val="2"/>
          <w:numId w:val="22"/>
        </w:numPr>
        <w:autoSpaceDE w:val="0"/>
        <w:autoSpaceDN w:val="0"/>
        <w:adjustRightInd w:val="0"/>
        <w:ind w:left="0" w:firstLine="709"/>
        <w:jc w:val="both"/>
        <w:rPr>
          <w:szCs w:val="28"/>
        </w:rPr>
      </w:pPr>
      <w:r w:rsidRPr="002902F7">
        <w:rPr>
          <w:szCs w:val="28"/>
        </w:rPr>
        <w:t>В ходе инструктажа до дежурно-диспетчерского персонала:</w:t>
      </w:r>
    </w:p>
    <w:p w:rsidR="002902F7" w:rsidRPr="002902F7" w:rsidRDefault="002902F7" w:rsidP="002902F7">
      <w:pPr>
        <w:widowControl w:val="0"/>
        <w:autoSpaceDE w:val="0"/>
        <w:autoSpaceDN w:val="0"/>
        <w:adjustRightInd w:val="0"/>
        <w:ind w:firstLine="709"/>
        <w:jc w:val="both"/>
        <w:rPr>
          <w:szCs w:val="28"/>
        </w:rPr>
      </w:pPr>
      <w:r w:rsidRPr="002902F7">
        <w:rPr>
          <w:szCs w:val="28"/>
        </w:rPr>
        <w:t>доводится оперативная обстановка;</w:t>
      </w:r>
    </w:p>
    <w:p w:rsidR="002902F7" w:rsidRPr="002902F7" w:rsidRDefault="002902F7" w:rsidP="002902F7">
      <w:pPr>
        <w:widowControl w:val="0"/>
        <w:autoSpaceDE w:val="0"/>
        <w:autoSpaceDN w:val="0"/>
        <w:adjustRightInd w:val="0"/>
        <w:ind w:firstLine="709"/>
        <w:jc w:val="both"/>
        <w:rPr>
          <w:szCs w:val="28"/>
        </w:rPr>
      </w:pPr>
      <w:r w:rsidRPr="002902F7">
        <w:rPr>
          <w:szCs w:val="28"/>
        </w:rPr>
        <w:t>ставятся задачи на очередное дежурство;</w:t>
      </w:r>
    </w:p>
    <w:p w:rsidR="002902F7" w:rsidRPr="002902F7" w:rsidRDefault="002902F7" w:rsidP="002902F7">
      <w:pPr>
        <w:widowControl w:val="0"/>
        <w:autoSpaceDE w:val="0"/>
        <w:autoSpaceDN w:val="0"/>
        <w:adjustRightInd w:val="0"/>
        <w:ind w:firstLine="709"/>
        <w:jc w:val="both"/>
        <w:rPr>
          <w:szCs w:val="28"/>
        </w:rPr>
      </w:pPr>
      <w:r w:rsidRPr="002902F7">
        <w:rPr>
          <w:szCs w:val="28"/>
        </w:rPr>
        <w:t>доводятся изменения в режимах работы сре</w:t>
      </w:r>
      <w:proofErr w:type="gramStart"/>
      <w:r w:rsidRPr="002902F7">
        <w:rPr>
          <w:szCs w:val="28"/>
        </w:rPr>
        <w:t>дств св</w:t>
      </w:r>
      <w:proofErr w:type="gramEnd"/>
      <w:r w:rsidRPr="002902F7">
        <w:rPr>
          <w:szCs w:val="28"/>
        </w:rPr>
        <w:t>язи, оповещения, оборудования ЕДДС;</w:t>
      </w:r>
    </w:p>
    <w:p w:rsidR="002902F7" w:rsidRPr="002902F7" w:rsidRDefault="002902F7" w:rsidP="002902F7">
      <w:pPr>
        <w:widowControl w:val="0"/>
        <w:autoSpaceDE w:val="0"/>
        <w:autoSpaceDN w:val="0"/>
        <w:adjustRightInd w:val="0"/>
        <w:ind w:firstLine="709"/>
        <w:jc w:val="both"/>
        <w:rPr>
          <w:szCs w:val="28"/>
        </w:rPr>
      </w:pPr>
      <w:r w:rsidRPr="002902F7">
        <w:rPr>
          <w:szCs w:val="28"/>
        </w:rPr>
        <w:t>анализируются характерные недостатки в действиях персонала и указываются меры, исключающие их повторение;</w:t>
      </w:r>
    </w:p>
    <w:p w:rsidR="002902F7" w:rsidRPr="002902F7" w:rsidRDefault="002902F7" w:rsidP="002902F7">
      <w:pPr>
        <w:widowControl w:val="0"/>
        <w:autoSpaceDE w:val="0"/>
        <w:autoSpaceDN w:val="0"/>
        <w:adjustRightInd w:val="0"/>
        <w:ind w:firstLine="709"/>
        <w:jc w:val="both"/>
        <w:rPr>
          <w:szCs w:val="28"/>
        </w:rPr>
      </w:pPr>
      <w:r w:rsidRPr="002902F7">
        <w:rPr>
          <w:szCs w:val="28"/>
        </w:rPr>
        <w:t>проводится инструктаж по требованиям безопасности при работе на АРМ, по охране труда, по правилам пожарной безопасности.</w:t>
      </w:r>
    </w:p>
    <w:p w:rsidR="002902F7" w:rsidRPr="002902F7" w:rsidRDefault="002902F7" w:rsidP="002902F7">
      <w:pPr>
        <w:widowControl w:val="0"/>
        <w:autoSpaceDE w:val="0"/>
        <w:autoSpaceDN w:val="0"/>
        <w:adjustRightInd w:val="0"/>
        <w:ind w:firstLine="709"/>
        <w:jc w:val="both"/>
        <w:rPr>
          <w:szCs w:val="28"/>
        </w:rPr>
      </w:pPr>
    </w:p>
    <w:p w:rsidR="002902F7" w:rsidRPr="002902F7" w:rsidRDefault="002902F7" w:rsidP="002902F7">
      <w:pPr>
        <w:widowControl w:val="0"/>
        <w:autoSpaceDE w:val="0"/>
        <w:autoSpaceDN w:val="0"/>
        <w:adjustRightInd w:val="0"/>
        <w:jc w:val="center"/>
        <w:rPr>
          <w:b/>
          <w:bCs/>
          <w:szCs w:val="28"/>
        </w:rPr>
      </w:pPr>
      <w:r w:rsidRPr="002902F7">
        <w:rPr>
          <w:b/>
          <w:szCs w:val="28"/>
        </w:rPr>
        <w:t>2.4. П</w:t>
      </w:r>
      <w:r w:rsidRPr="002902F7">
        <w:rPr>
          <w:b/>
          <w:bCs/>
          <w:szCs w:val="28"/>
        </w:rPr>
        <w:t>рием-сдача оперативного дежурства</w:t>
      </w:r>
    </w:p>
    <w:p w:rsidR="002902F7" w:rsidRPr="002902F7" w:rsidRDefault="002902F7" w:rsidP="002902F7">
      <w:pPr>
        <w:widowControl w:val="0"/>
        <w:autoSpaceDE w:val="0"/>
        <w:autoSpaceDN w:val="0"/>
        <w:adjustRightInd w:val="0"/>
        <w:ind w:firstLine="709"/>
        <w:jc w:val="both"/>
        <w:rPr>
          <w:szCs w:val="28"/>
        </w:rPr>
      </w:pPr>
      <w:r w:rsidRPr="002902F7">
        <w:rPr>
          <w:szCs w:val="28"/>
        </w:rPr>
        <w:t>2.4.1. Прием-сдача оперативного дежурства осуществляется ежесуточно.</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2.4.2.Непосредственно перед </w:t>
      </w:r>
      <w:proofErr w:type="spellStart"/>
      <w:r w:rsidRPr="002902F7">
        <w:rPr>
          <w:szCs w:val="28"/>
        </w:rPr>
        <w:t>заступлением</w:t>
      </w:r>
      <w:proofErr w:type="spellEnd"/>
      <w:r w:rsidRPr="002902F7">
        <w:rPr>
          <w:szCs w:val="28"/>
        </w:rPr>
        <w:t xml:space="preserve"> на оперативное дежурство, в целях проверки готовности личного состава и техники к выполнению задач в составе дежурной смены, проводится развод.</w:t>
      </w:r>
    </w:p>
    <w:p w:rsidR="002902F7" w:rsidRPr="002902F7" w:rsidRDefault="002902F7" w:rsidP="002902F7">
      <w:pPr>
        <w:widowControl w:val="0"/>
        <w:autoSpaceDE w:val="0"/>
        <w:autoSpaceDN w:val="0"/>
        <w:adjustRightInd w:val="0"/>
        <w:ind w:firstLine="709"/>
        <w:jc w:val="both"/>
        <w:rPr>
          <w:szCs w:val="28"/>
        </w:rPr>
      </w:pPr>
      <w:r w:rsidRPr="002902F7">
        <w:rPr>
          <w:szCs w:val="28"/>
        </w:rPr>
        <w:t>2.4.3. В ходе проведения развода доводятся и уточняются оперативная обстановка, задачи, поставленные и выполненные дежурной сменой, места нахождения руководящего состава и другие вопросы.</w:t>
      </w:r>
    </w:p>
    <w:p w:rsidR="002902F7" w:rsidRPr="002902F7" w:rsidRDefault="002902F7" w:rsidP="002902F7">
      <w:pPr>
        <w:widowControl w:val="0"/>
        <w:autoSpaceDE w:val="0"/>
        <w:autoSpaceDN w:val="0"/>
        <w:adjustRightInd w:val="0"/>
        <w:ind w:firstLine="709"/>
        <w:jc w:val="both"/>
        <w:rPr>
          <w:szCs w:val="28"/>
        </w:rPr>
      </w:pPr>
      <w:r w:rsidRPr="002902F7">
        <w:rPr>
          <w:szCs w:val="28"/>
        </w:rPr>
        <w:t>2.4.4. Смена дежурства проводится под руководством старшего оперативного дежурного ЕДДС</w:t>
      </w:r>
      <w:r w:rsidR="00455B09" w:rsidRPr="00455B09">
        <w:t xml:space="preserve"> </w:t>
      </w:r>
      <w:proofErr w:type="spellStart"/>
      <w:r w:rsidR="00455B09" w:rsidRPr="00455B09">
        <w:rPr>
          <w:szCs w:val="28"/>
        </w:rPr>
        <w:t>Звениговского</w:t>
      </w:r>
      <w:proofErr w:type="spellEnd"/>
      <w:r w:rsidR="00455B09" w:rsidRPr="00455B09">
        <w:rPr>
          <w:szCs w:val="28"/>
        </w:rPr>
        <w:t xml:space="preserve"> муниципального района</w:t>
      </w:r>
      <w:r w:rsidRPr="002902F7">
        <w:rPr>
          <w:szCs w:val="28"/>
        </w:rPr>
        <w:t xml:space="preserve"> и под контролем заведующего сектором</w:t>
      </w:r>
      <w:r w:rsidR="00455B09">
        <w:rPr>
          <w:szCs w:val="28"/>
        </w:rPr>
        <w:t xml:space="preserve"> ГО </w:t>
      </w:r>
      <w:r w:rsidRPr="002902F7">
        <w:rPr>
          <w:szCs w:val="28"/>
        </w:rPr>
        <w:t>ЧС</w:t>
      </w:r>
      <w:r w:rsidR="00455B09">
        <w:rPr>
          <w:szCs w:val="28"/>
        </w:rPr>
        <w:t xml:space="preserve"> и МП Администрации </w:t>
      </w:r>
      <w:proofErr w:type="spellStart"/>
      <w:r w:rsidR="00455B09" w:rsidRPr="00455B09">
        <w:rPr>
          <w:szCs w:val="28"/>
          <w:lang w:bidi="ru-RU"/>
        </w:rPr>
        <w:t>Звениговского</w:t>
      </w:r>
      <w:proofErr w:type="spellEnd"/>
      <w:r w:rsidR="00455B09" w:rsidRPr="00455B09">
        <w:rPr>
          <w:szCs w:val="28"/>
          <w:lang w:bidi="ru-RU"/>
        </w:rPr>
        <w:t xml:space="preserve"> муниципального района</w:t>
      </w:r>
      <w:r w:rsidRPr="002902F7">
        <w:rPr>
          <w:szCs w:val="28"/>
        </w:rPr>
        <w:t>. В ходе приема-сдачи дежурства специалисты заступающей оперативной дежурной смены принимают у специалистов сменяющейся оперативной дежурной смены документацию, средства связи, АРМ и другое оборудование с занесением соответствующих записей в журнале приема-сдачи дежурства.</w:t>
      </w:r>
    </w:p>
    <w:p w:rsidR="002902F7" w:rsidRPr="002902F7" w:rsidRDefault="002902F7" w:rsidP="002902F7">
      <w:pPr>
        <w:widowControl w:val="0"/>
        <w:autoSpaceDE w:val="0"/>
        <w:autoSpaceDN w:val="0"/>
        <w:adjustRightInd w:val="0"/>
        <w:ind w:firstLine="709"/>
        <w:jc w:val="both"/>
        <w:rPr>
          <w:szCs w:val="28"/>
        </w:rPr>
      </w:pPr>
      <w:r w:rsidRPr="002902F7">
        <w:rPr>
          <w:szCs w:val="28"/>
        </w:rPr>
        <w:t>2.4.5. Заступающая на дежурство смена при проведении приема (сдачи) дежурства находится в готовности к выполнению возложенных на них задач. За своевременность и точность приема, а также доведение сигналов управления, оповещения и распоряжений, полученных во время проведения смены, отвечают должностные лица меняющейся дежурной смены.</w:t>
      </w:r>
    </w:p>
    <w:p w:rsidR="002902F7" w:rsidRPr="002902F7" w:rsidRDefault="002902F7" w:rsidP="002902F7">
      <w:pPr>
        <w:widowControl w:val="0"/>
        <w:autoSpaceDE w:val="0"/>
        <w:autoSpaceDN w:val="0"/>
        <w:adjustRightInd w:val="0"/>
        <w:ind w:firstLine="709"/>
        <w:jc w:val="both"/>
        <w:rPr>
          <w:szCs w:val="28"/>
        </w:rPr>
      </w:pPr>
      <w:r w:rsidRPr="002902F7">
        <w:rPr>
          <w:szCs w:val="28"/>
        </w:rPr>
        <w:t>2.4.6. Сменившимся специалистам дежурной смены предоставляется отдых в соответствии с действующими нормативными правовыми актами и документами по организации оперативного дежурства.</w:t>
      </w:r>
    </w:p>
    <w:p w:rsidR="002902F7" w:rsidRPr="002902F7" w:rsidRDefault="002902F7" w:rsidP="002902F7">
      <w:pPr>
        <w:widowControl w:val="0"/>
        <w:autoSpaceDE w:val="0"/>
        <w:autoSpaceDN w:val="0"/>
        <w:adjustRightInd w:val="0"/>
        <w:ind w:firstLine="709"/>
        <w:jc w:val="both"/>
        <w:rPr>
          <w:szCs w:val="28"/>
          <w:highlight w:val="yellow"/>
        </w:rPr>
      </w:pPr>
    </w:p>
    <w:p w:rsidR="002902F7" w:rsidRPr="002902F7" w:rsidRDefault="002902F7" w:rsidP="002902F7">
      <w:pPr>
        <w:widowControl w:val="0"/>
        <w:autoSpaceDE w:val="0"/>
        <w:autoSpaceDN w:val="0"/>
        <w:adjustRightInd w:val="0"/>
        <w:jc w:val="center"/>
        <w:rPr>
          <w:b/>
          <w:bCs/>
          <w:szCs w:val="28"/>
        </w:rPr>
      </w:pPr>
      <w:r w:rsidRPr="002902F7">
        <w:rPr>
          <w:b/>
          <w:szCs w:val="28"/>
        </w:rPr>
        <w:t xml:space="preserve">2.5. </w:t>
      </w:r>
      <w:r w:rsidRPr="002902F7">
        <w:rPr>
          <w:b/>
          <w:bCs/>
          <w:szCs w:val="28"/>
        </w:rPr>
        <w:t>Подведение итогов несения оперативного дежурства</w:t>
      </w:r>
    </w:p>
    <w:p w:rsidR="002902F7" w:rsidRPr="002902F7" w:rsidRDefault="002902F7" w:rsidP="002902F7">
      <w:pPr>
        <w:widowControl w:val="0"/>
        <w:autoSpaceDE w:val="0"/>
        <w:autoSpaceDN w:val="0"/>
        <w:adjustRightInd w:val="0"/>
        <w:jc w:val="center"/>
        <w:rPr>
          <w:b/>
          <w:bCs/>
          <w:szCs w:val="28"/>
        </w:rPr>
      </w:pPr>
      <w:r w:rsidRPr="002902F7">
        <w:rPr>
          <w:b/>
          <w:bCs/>
          <w:szCs w:val="28"/>
        </w:rPr>
        <w:t>дежурной сменой</w:t>
      </w:r>
    </w:p>
    <w:p w:rsidR="002902F7" w:rsidRPr="002902F7" w:rsidRDefault="002902F7" w:rsidP="002902F7">
      <w:pPr>
        <w:widowControl w:val="0"/>
        <w:autoSpaceDE w:val="0"/>
        <w:autoSpaceDN w:val="0"/>
        <w:adjustRightInd w:val="0"/>
        <w:ind w:firstLine="709"/>
        <w:jc w:val="both"/>
        <w:rPr>
          <w:szCs w:val="28"/>
        </w:rPr>
      </w:pPr>
      <w:r w:rsidRPr="002902F7">
        <w:rPr>
          <w:szCs w:val="28"/>
        </w:rPr>
        <w:t>2.5.1. Подведение итогов – составляющая суточного дежурства, на котором доводятся проведенные в течение суток результаты несения оперативного дежурства, а также проверка исполнения поставленных задач, поручений и распоряжений и определение причин, послуживших их невыполнению.</w:t>
      </w:r>
    </w:p>
    <w:p w:rsidR="002902F7" w:rsidRPr="002902F7" w:rsidRDefault="002902F7" w:rsidP="002902F7">
      <w:pPr>
        <w:widowControl w:val="0"/>
        <w:autoSpaceDE w:val="0"/>
        <w:autoSpaceDN w:val="0"/>
        <w:adjustRightInd w:val="0"/>
        <w:ind w:firstLine="720"/>
        <w:jc w:val="both"/>
        <w:rPr>
          <w:szCs w:val="28"/>
        </w:rPr>
      </w:pPr>
      <w:r w:rsidRPr="002902F7">
        <w:rPr>
          <w:szCs w:val="28"/>
        </w:rPr>
        <w:t>2.5.2. Подведение итогов несения оперативного дежурства дежурной сменой ЕДДС проводится ежедневно с оценкой каждого специалиста смены.</w:t>
      </w:r>
    </w:p>
    <w:p w:rsidR="002902F7" w:rsidRPr="002902F7" w:rsidRDefault="002902F7" w:rsidP="002902F7">
      <w:pPr>
        <w:widowControl w:val="0"/>
        <w:autoSpaceDE w:val="0"/>
        <w:autoSpaceDN w:val="0"/>
        <w:adjustRightInd w:val="0"/>
        <w:ind w:firstLine="720"/>
        <w:jc w:val="both"/>
        <w:rPr>
          <w:szCs w:val="28"/>
        </w:rPr>
      </w:pPr>
      <w:r w:rsidRPr="002902F7">
        <w:rPr>
          <w:szCs w:val="28"/>
        </w:rPr>
        <w:t>2.5.3. Должностное лицо, ответственное за организацию оперативного дежурства в ЕДДС проводит:</w:t>
      </w:r>
    </w:p>
    <w:p w:rsidR="002902F7" w:rsidRPr="002902F7" w:rsidRDefault="002902F7" w:rsidP="002902F7">
      <w:pPr>
        <w:widowControl w:val="0"/>
        <w:autoSpaceDE w:val="0"/>
        <w:autoSpaceDN w:val="0"/>
        <w:adjustRightInd w:val="0"/>
        <w:ind w:firstLine="709"/>
        <w:jc w:val="both"/>
        <w:rPr>
          <w:szCs w:val="28"/>
        </w:rPr>
      </w:pPr>
      <w:r w:rsidRPr="002902F7">
        <w:rPr>
          <w:szCs w:val="28"/>
        </w:rPr>
        <w:t>разбор и дает персональную оценку действий каждого специалиста дежурной смены по направлениям деятельности;</w:t>
      </w:r>
    </w:p>
    <w:p w:rsidR="002902F7" w:rsidRPr="002902F7" w:rsidRDefault="002902F7" w:rsidP="002902F7">
      <w:pPr>
        <w:widowControl w:val="0"/>
        <w:autoSpaceDE w:val="0"/>
        <w:autoSpaceDN w:val="0"/>
        <w:adjustRightInd w:val="0"/>
        <w:ind w:firstLine="709"/>
        <w:jc w:val="both"/>
        <w:rPr>
          <w:szCs w:val="28"/>
        </w:rPr>
      </w:pPr>
      <w:r w:rsidRPr="002902F7">
        <w:rPr>
          <w:szCs w:val="28"/>
        </w:rPr>
        <w:t>по результатам реагирования на ЧС (происшествие) анализ, разбор и оценку действий дежурной смены (проблемные вопросы, анализ действий органов управления, сил и средств РСЧС при ликвидации последствий ЧС (происшествий), доводятся основные недостатки и указываются меры, исключающие повторение выявленных недостатков).</w:t>
      </w:r>
    </w:p>
    <w:p w:rsidR="002902F7" w:rsidRPr="002902F7" w:rsidRDefault="002902F7" w:rsidP="002902F7">
      <w:pPr>
        <w:widowControl w:val="0"/>
        <w:autoSpaceDE w:val="0"/>
        <w:autoSpaceDN w:val="0"/>
        <w:adjustRightInd w:val="0"/>
        <w:ind w:firstLine="708"/>
        <w:jc w:val="center"/>
        <w:rPr>
          <w:b/>
          <w:szCs w:val="28"/>
        </w:rPr>
      </w:pPr>
    </w:p>
    <w:p w:rsidR="002902F7" w:rsidRPr="002902F7" w:rsidRDefault="002902F7" w:rsidP="002902F7">
      <w:pPr>
        <w:widowControl w:val="0"/>
        <w:autoSpaceDE w:val="0"/>
        <w:autoSpaceDN w:val="0"/>
        <w:adjustRightInd w:val="0"/>
        <w:jc w:val="center"/>
        <w:rPr>
          <w:b/>
          <w:szCs w:val="28"/>
        </w:rPr>
      </w:pPr>
      <w:r w:rsidRPr="002902F7">
        <w:rPr>
          <w:b/>
          <w:szCs w:val="28"/>
        </w:rPr>
        <w:t xml:space="preserve">2.6. Порядок уточнения параметров оперативной обстановки </w:t>
      </w:r>
      <w:r w:rsidRPr="002902F7">
        <w:rPr>
          <w:b/>
          <w:szCs w:val="28"/>
        </w:rPr>
        <w:br/>
        <w:t>на территории муниципального образования</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2.6.1. Уточнение параметров оперативной обстановки проводится ежедневно на селекторных совещаниях в режиме ВКС (АКС) под руководством старшего оперативного дежурного ЦУКС и старшего оперативного дежурного Информационного центра Республики Марий Эл. </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2.6.2. При подготовке к селекторному совещанию диспетчер ЕДДС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00610AD7" w:rsidRPr="00610AD7">
        <w:rPr>
          <w:szCs w:val="28"/>
        </w:rPr>
        <w:t xml:space="preserve"> </w:t>
      </w:r>
      <w:r w:rsidRPr="002902F7">
        <w:rPr>
          <w:szCs w:val="28"/>
        </w:rPr>
        <w:t>должен подготовить доклад, в котором необходимо отразить следующие вопросы:</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а) ход выполнения превентивных мероприятий по реагированию на прогноз наиболее вероятных ЧС (происшествий) на территории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Pr="002902F7">
        <w:rPr>
          <w:szCs w:val="28"/>
        </w:rPr>
        <w:t>, в том числе по циклическим рискам (природные пожары, паводки, неблагоприятные погодные условия, нарушения жизнедеятельности населения и т.д.), уточнение параметров обстановки и основных показателей реагирования по циклическим рискам;</w:t>
      </w:r>
    </w:p>
    <w:p w:rsidR="002902F7" w:rsidRPr="002902F7" w:rsidRDefault="002902F7" w:rsidP="002902F7">
      <w:pPr>
        <w:widowControl w:val="0"/>
        <w:autoSpaceDE w:val="0"/>
        <w:autoSpaceDN w:val="0"/>
        <w:adjustRightInd w:val="0"/>
        <w:ind w:firstLine="709"/>
        <w:jc w:val="both"/>
        <w:rPr>
          <w:szCs w:val="28"/>
        </w:rPr>
      </w:pPr>
      <w:r w:rsidRPr="002902F7">
        <w:rPr>
          <w:szCs w:val="28"/>
        </w:rPr>
        <w:t>б) организация реагирования на ЧС (происшествия) за сутки, выявленные недостатки, причины их возникновения и меры, принимаемые к их устранению;</w:t>
      </w:r>
    </w:p>
    <w:p w:rsidR="002902F7" w:rsidRPr="002902F7" w:rsidRDefault="002902F7" w:rsidP="002902F7">
      <w:pPr>
        <w:widowControl w:val="0"/>
        <w:autoSpaceDE w:val="0"/>
        <w:autoSpaceDN w:val="0"/>
        <w:adjustRightInd w:val="0"/>
        <w:ind w:firstLine="709"/>
        <w:jc w:val="both"/>
        <w:rPr>
          <w:szCs w:val="28"/>
        </w:rPr>
      </w:pPr>
      <w:r w:rsidRPr="002902F7">
        <w:rPr>
          <w:szCs w:val="28"/>
        </w:rPr>
        <w:t>в) недостатки при прохождении оперативной информации, докладов и организации взаимодействия, а также по оповещению и информированию населения и организации связи, их причины;</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г) обстановка по ЧС (происшествиям), находящимся на контроле на территории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9"/>
        <w:jc w:val="both"/>
        <w:rPr>
          <w:szCs w:val="28"/>
        </w:rPr>
      </w:pPr>
      <w:r w:rsidRPr="002902F7">
        <w:rPr>
          <w:szCs w:val="28"/>
        </w:rPr>
        <w:t>д) корректировки, проведенные в паспорте территории муниципального образования.</w:t>
      </w:r>
    </w:p>
    <w:p w:rsidR="002902F7" w:rsidRPr="002902F7" w:rsidRDefault="002902F7" w:rsidP="002902F7">
      <w:pPr>
        <w:widowControl w:val="0"/>
        <w:autoSpaceDE w:val="0"/>
        <w:autoSpaceDN w:val="0"/>
        <w:adjustRightInd w:val="0"/>
        <w:ind w:firstLine="709"/>
        <w:jc w:val="both"/>
        <w:rPr>
          <w:szCs w:val="28"/>
        </w:rPr>
      </w:pPr>
    </w:p>
    <w:p w:rsidR="002902F7" w:rsidRPr="002902F7" w:rsidRDefault="002902F7" w:rsidP="002902F7">
      <w:pPr>
        <w:widowControl w:val="0"/>
        <w:autoSpaceDE w:val="0"/>
        <w:autoSpaceDN w:val="0"/>
        <w:adjustRightInd w:val="0"/>
        <w:jc w:val="center"/>
        <w:rPr>
          <w:b/>
          <w:szCs w:val="28"/>
        </w:rPr>
      </w:pPr>
      <w:r w:rsidRPr="002902F7">
        <w:rPr>
          <w:b/>
          <w:szCs w:val="28"/>
        </w:rPr>
        <w:t>2.7. Порядок работы ЕДДС</w:t>
      </w:r>
    </w:p>
    <w:p w:rsidR="002902F7" w:rsidRPr="002902F7" w:rsidRDefault="002902F7" w:rsidP="002902F7">
      <w:pPr>
        <w:widowControl w:val="0"/>
        <w:shd w:val="clear" w:color="auto" w:fill="FFFFFF"/>
        <w:tabs>
          <w:tab w:val="left" w:pos="1488"/>
        </w:tabs>
        <w:autoSpaceDE w:val="0"/>
        <w:autoSpaceDN w:val="0"/>
        <w:adjustRightInd w:val="0"/>
        <w:ind w:firstLine="706"/>
        <w:jc w:val="both"/>
        <w:rPr>
          <w:szCs w:val="28"/>
        </w:rPr>
      </w:pPr>
      <w:r w:rsidRPr="002902F7">
        <w:rPr>
          <w:spacing w:val="-7"/>
          <w:szCs w:val="28"/>
        </w:rPr>
        <w:t>2.7.1. </w:t>
      </w:r>
      <w:r w:rsidRPr="002902F7">
        <w:rPr>
          <w:szCs w:val="28"/>
        </w:rPr>
        <w:t xml:space="preserve">Вызовы (сообщения) о ЧС (происшествиях) могут поступать в </w:t>
      </w:r>
      <w:r w:rsidRPr="002902F7">
        <w:rPr>
          <w:spacing w:val="-1"/>
          <w:szCs w:val="28"/>
        </w:rPr>
        <w:t xml:space="preserve">ЕДДС </w:t>
      </w:r>
      <w:proofErr w:type="spellStart"/>
      <w:r w:rsidR="00610AD7" w:rsidRPr="00610AD7">
        <w:rPr>
          <w:spacing w:val="-1"/>
          <w:szCs w:val="28"/>
          <w:lang w:bidi="ru-RU"/>
        </w:rPr>
        <w:t>Звениговского</w:t>
      </w:r>
      <w:proofErr w:type="spellEnd"/>
      <w:r w:rsidR="00610AD7" w:rsidRPr="00610AD7">
        <w:rPr>
          <w:spacing w:val="-1"/>
          <w:szCs w:val="28"/>
          <w:lang w:bidi="ru-RU"/>
        </w:rPr>
        <w:t xml:space="preserve"> муниципального района</w:t>
      </w:r>
      <w:r w:rsidR="00610AD7" w:rsidRPr="00610AD7">
        <w:rPr>
          <w:spacing w:val="-1"/>
          <w:szCs w:val="28"/>
        </w:rPr>
        <w:t xml:space="preserve"> </w:t>
      </w:r>
      <w:r w:rsidRPr="002902F7">
        <w:rPr>
          <w:spacing w:val="-1"/>
          <w:szCs w:val="28"/>
        </w:rPr>
        <w:t xml:space="preserve">от населения по всем имеющимся видам и </w:t>
      </w:r>
      <w:r w:rsidRPr="002902F7">
        <w:rPr>
          <w:szCs w:val="28"/>
        </w:rPr>
        <w:t>каналам связи, включая сообщения через систему-112, сигнальных систем и систем мониторинга, от ДДС</w:t>
      </w:r>
      <w:r w:rsidRPr="002902F7">
        <w:rPr>
          <w:spacing w:val="-1"/>
          <w:szCs w:val="28"/>
        </w:rPr>
        <w:t xml:space="preserve">, вышестоящих и </w:t>
      </w:r>
      <w:r w:rsidRPr="002902F7">
        <w:rPr>
          <w:szCs w:val="28"/>
        </w:rPr>
        <w:t xml:space="preserve">взаимодействующих органов управления РСЧС по прямым каналам и линиям связи. </w:t>
      </w:r>
    </w:p>
    <w:p w:rsidR="002902F7" w:rsidRPr="002902F7" w:rsidRDefault="002902F7" w:rsidP="002902F7">
      <w:pPr>
        <w:widowControl w:val="0"/>
        <w:shd w:val="clear" w:color="auto" w:fill="FFFFFF"/>
        <w:tabs>
          <w:tab w:val="left" w:pos="1488"/>
        </w:tabs>
        <w:autoSpaceDE w:val="0"/>
        <w:autoSpaceDN w:val="0"/>
        <w:adjustRightInd w:val="0"/>
        <w:ind w:firstLine="706"/>
        <w:jc w:val="both"/>
        <w:rPr>
          <w:szCs w:val="28"/>
        </w:rPr>
      </w:pPr>
      <w:r w:rsidRPr="002902F7">
        <w:rPr>
          <w:szCs w:val="28"/>
        </w:rPr>
        <w:t>Вызовы (сообщения) о ЧС (происшествиях) принимаются, регистрируются и обрабатываются дежурно-диспетчерским персоналом дежурной смены ЕДДС.</w:t>
      </w:r>
    </w:p>
    <w:p w:rsidR="002902F7" w:rsidRPr="002902F7" w:rsidRDefault="002902F7" w:rsidP="002902F7">
      <w:pPr>
        <w:widowControl w:val="0"/>
        <w:shd w:val="clear" w:color="auto" w:fill="FFFFFF"/>
        <w:autoSpaceDE w:val="0"/>
        <w:autoSpaceDN w:val="0"/>
        <w:adjustRightInd w:val="0"/>
        <w:ind w:firstLine="701"/>
        <w:jc w:val="both"/>
        <w:rPr>
          <w:spacing w:val="-1"/>
          <w:szCs w:val="28"/>
        </w:rPr>
      </w:pPr>
      <w:r w:rsidRPr="002902F7">
        <w:rPr>
          <w:spacing w:val="-2"/>
          <w:szCs w:val="28"/>
        </w:rPr>
        <w:t xml:space="preserve">2.7.2. При классификации сложившейся ситуации (происшествия) как ЧС, </w:t>
      </w:r>
      <w:r w:rsidRPr="002902F7">
        <w:rPr>
          <w:szCs w:val="28"/>
        </w:rPr>
        <w:t xml:space="preserve">ЕДДС доводит информацию и отдает необходимые распоряжения </w:t>
      </w:r>
      <w:r w:rsidRPr="002902F7">
        <w:rPr>
          <w:spacing w:val="-1"/>
          <w:szCs w:val="28"/>
        </w:rPr>
        <w:t xml:space="preserve">соответствующим ДДС </w:t>
      </w:r>
      <w:r w:rsidRPr="002902F7">
        <w:rPr>
          <w:szCs w:val="28"/>
        </w:rPr>
        <w:t>и силам ТП РСЧС, в компетенции которых находится реагиро</w:t>
      </w:r>
      <w:r w:rsidRPr="002902F7">
        <w:rPr>
          <w:spacing w:val="-1"/>
          <w:szCs w:val="28"/>
        </w:rPr>
        <w:t xml:space="preserve">вание на случившуюся ЧС (происшествие), на приведение в готовность и </w:t>
      </w:r>
      <w:r w:rsidRPr="002902F7">
        <w:rPr>
          <w:szCs w:val="28"/>
        </w:rPr>
        <w:t xml:space="preserve">проведение аварийно-спасательных работ по ликвидации ЧС </w:t>
      </w:r>
      <w:r w:rsidRPr="002902F7">
        <w:rPr>
          <w:spacing w:val="-1"/>
          <w:szCs w:val="28"/>
        </w:rPr>
        <w:t>(происшествия).</w:t>
      </w:r>
    </w:p>
    <w:p w:rsidR="002902F7" w:rsidRPr="002902F7" w:rsidRDefault="002902F7" w:rsidP="002902F7">
      <w:pPr>
        <w:widowControl w:val="0"/>
        <w:shd w:val="clear" w:color="auto" w:fill="FFFFFF"/>
        <w:autoSpaceDE w:val="0"/>
        <w:autoSpaceDN w:val="0"/>
        <w:adjustRightInd w:val="0"/>
        <w:ind w:firstLine="701"/>
        <w:jc w:val="both"/>
        <w:rPr>
          <w:sz w:val="20"/>
        </w:rPr>
      </w:pPr>
      <w:r w:rsidRPr="002902F7">
        <w:rPr>
          <w:spacing w:val="-1"/>
          <w:szCs w:val="28"/>
        </w:rPr>
        <w:t>2.7.3. </w:t>
      </w:r>
      <w:proofErr w:type="gramStart"/>
      <w:r w:rsidRPr="002902F7">
        <w:rPr>
          <w:spacing w:val="-1"/>
          <w:szCs w:val="28"/>
        </w:rPr>
        <w:t>При классификации сложившейся ситуации как ЧС</w:t>
      </w:r>
      <w:r w:rsidRPr="002902F7">
        <w:rPr>
          <w:color w:val="FF6600"/>
          <w:spacing w:val="-1"/>
          <w:szCs w:val="28"/>
        </w:rPr>
        <w:t xml:space="preserve"> </w:t>
      </w:r>
      <w:r w:rsidRPr="002902F7">
        <w:rPr>
          <w:szCs w:val="28"/>
        </w:rPr>
        <w:t xml:space="preserve">дежурный оперативный ЕДДС немедленно докладывает о факте ЧС главе </w:t>
      </w:r>
      <w:r w:rsidR="00610AD7">
        <w:rPr>
          <w:szCs w:val="28"/>
        </w:rPr>
        <w:t>А</w:t>
      </w:r>
      <w:r w:rsidRPr="002902F7">
        <w:rPr>
          <w:szCs w:val="28"/>
        </w:rPr>
        <w:t>дминистрации</w:t>
      </w:r>
      <w:r w:rsidR="00610AD7" w:rsidRPr="00610AD7">
        <w:rPr>
          <w:szCs w:val="28"/>
          <w:lang w:bidi="ru-RU"/>
        </w:rPr>
        <w:t xml:space="preserve">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Pr="002902F7">
        <w:rPr>
          <w:szCs w:val="28"/>
        </w:rPr>
        <w:t xml:space="preserve"> (заместителю главы </w:t>
      </w:r>
      <w:r w:rsidR="00610AD7">
        <w:rPr>
          <w:szCs w:val="28"/>
        </w:rPr>
        <w:t>А</w:t>
      </w:r>
      <w:r w:rsidRPr="002902F7">
        <w:rPr>
          <w:szCs w:val="28"/>
        </w:rPr>
        <w:t>дминистрации</w:t>
      </w:r>
      <w:r w:rsidR="00610AD7" w:rsidRPr="00610AD7">
        <w:rPr>
          <w:szCs w:val="28"/>
          <w:lang w:bidi="ru-RU"/>
        </w:rPr>
        <w:t xml:space="preserve">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Pr="002902F7">
        <w:rPr>
          <w:szCs w:val="28"/>
        </w:rPr>
        <w:t>), в ЦУКС и в Информационный центр Республики Марий Эл, оценивает обстановку, уточняет состав при</w:t>
      </w:r>
      <w:r w:rsidRPr="002902F7">
        <w:rPr>
          <w:spacing w:val="-1"/>
          <w:szCs w:val="28"/>
        </w:rPr>
        <w:t>влекаемых сил и средств, проводит их оповещение, отдает распоряжения на не</w:t>
      </w:r>
      <w:r w:rsidRPr="002902F7">
        <w:rPr>
          <w:szCs w:val="28"/>
        </w:rPr>
        <w:t>обходимые действия и контролирует их выполнение.</w:t>
      </w:r>
      <w:proofErr w:type="gramEnd"/>
      <w:r w:rsidRPr="002902F7">
        <w:rPr>
          <w:szCs w:val="28"/>
        </w:rPr>
        <w:t xml:space="preserve"> Одновременно готовятся формализованные документы о факте ЧС (происшествии) для последующей передачи в вышестоящие органы управления РСЧС и задействованные ДДС.</w:t>
      </w:r>
    </w:p>
    <w:p w:rsidR="002902F7" w:rsidRPr="002902F7" w:rsidRDefault="002902F7" w:rsidP="002902F7">
      <w:pPr>
        <w:widowControl w:val="0"/>
        <w:shd w:val="clear" w:color="auto" w:fill="FFFFFF"/>
        <w:autoSpaceDE w:val="0"/>
        <w:autoSpaceDN w:val="0"/>
        <w:adjustRightInd w:val="0"/>
        <w:ind w:firstLine="701"/>
        <w:jc w:val="both"/>
        <w:rPr>
          <w:spacing w:val="-7"/>
          <w:szCs w:val="28"/>
        </w:rPr>
      </w:pPr>
      <w:r w:rsidRPr="002902F7">
        <w:rPr>
          <w:szCs w:val="28"/>
        </w:rPr>
        <w:t>2.7.4. При выявлении угрозы жизни или здоровью людей</w:t>
      </w:r>
      <w:r w:rsidR="00610AD7">
        <w:rPr>
          <w:szCs w:val="28"/>
        </w:rPr>
        <w:t xml:space="preserve"> </w:t>
      </w:r>
      <w:r w:rsidRPr="002902F7">
        <w:rPr>
          <w:szCs w:val="28"/>
        </w:rPr>
        <w:t xml:space="preserve">до населения доводится информация о способах защиты. Организуется необходимый обмен информацией об обстановке и действиях привлеченных сил и средств между ДДС, сопоставление и обобщение полученных данных, готовятся донесения и доклады вышестоящим органам управления РСЧС, обеспечивается информационная поддержка </w:t>
      </w:r>
      <w:r w:rsidRPr="002902F7">
        <w:rPr>
          <w:spacing w:val="-1"/>
          <w:szCs w:val="28"/>
        </w:rPr>
        <w:t xml:space="preserve">деятельности администраций всех уровней и их взаимодействие со службами, </w:t>
      </w:r>
      <w:r w:rsidRPr="002902F7">
        <w:rPr>
          <w:szCs w:val="28"/>
        </w:rPr>
        <w:t>привлекаемыми для ликвидации ЧС (происшествия).</w:t>
      </w:r>
    </w:p>
    <w:p w:rsidR="002902F7" w:rsidRPr="002902F7" w:rsidRDefault="002902F7" w:rsidP="002902F7">
      <w:pPr>
        <w:widowControl w:val="0"/>
        <w:shd w:val="clear" w:color="auto" w:fill="FFFFFF"/>
        <w:autoSpaceDE w:val="0"/>
        <w:autoSpaceDN w:val="0"/>
        <w:adjustRightInd w:val="0"/>
        <w:ind w:firstLine="701"/>
        <w:jc w:val="both"/>
        <w:rPr>
          <w:spacing w:val="-1"/>
          <w:szCs w:val="28"/>
        </w:rPr>
      </w:pPr>
      <w:r w:rsidRPr="002902F7">
        <w:rPr>
          <w:szCs w:val="28"/>
        </w:rPr>
        <w:t xml:space="preserve">2.7.5. Ежемесячно проводится анализ функционирования ЕДДС (ДДС) </w:t>
      </w:r>
      <w:r w:rsidRPr="002902F7">
        <w:rPr>
          <w:spacing w:val="-1"/>
          <w:szCs w:val="28"/>
        </w:rPr>
        <w:t>который доводится до подчиненных ДДС и ежеквартально рассматривается на заседании КЧС и ОПБ соответствующего уровня.</w:t>
      </w:r>
    </w:p>
    <w:p w:rsidR="002902F7" w:rsidRPr="002902F7" w:rsidRDefault="002902F7" w:rsidP="002902F7">
      <w:pPr>
        <w:widowControl w:val="0"/>
        <w:shd w:val="clear" w:color="auto" w:fill="FFFFFF"/>
        <w:autoSpaceDE w:val="0"/>
        <w:autoSpaceDN w:val="0"/>
        <w:adjustRightInd w:val="0"/>
        <w:ind w:firstLine="701"/>
        <w:jc w:val="both"/>
        <w:rPr>
          <w:spacing w:val="-8"/>
          <w:szCs w:val="28"/>
        </w:rPr>
      </w:pPr>
    </w:p>
    <w:p w:rsidR="002902F7" w:rsidRPr="002902F7" w:rsidRDefault="002902F7" w:rsidP="002902F7">
      <w:pPr>
        <w:widowControl w:val="0"/>
        <w:shd w:val="clear" w:color="auto" w:fill="FFFFFF"/>
        <w:autoSpaceDE w:val="0"/>
        <w:autoSpaceDN w:val="0"/>
        <w:adjustRightInd w:val="0"/>
        <w:jc w:val="center"/>
        <w:rPr>
          <w:b/>
          <w:bCs/>
          <w:spacing w:val="-2"/>
          <w:szCs w:val="28"/>
        </w:rPr>
      </w:pPr>
      <w:r w:rsidRPr="002902F7">
        <w:rPr>
          <w:b/>
          <w:bCs/>
          <w:spacing w:val="-1"/>
          <w:szCs w:val="28"/>
        </w:rPr>
        <w:t xml:space="preserve">2.8. Порядок взаимодействия ЕДДС </w:t>
      </w:r>
      <w:r w:rsidRPr="002902F7">
        <w:rPr>
          <w:b/>
          <w:bCs/>
          <w:spacing w:val="-2"/>
          <w:szCs w:val="28"/>
        </w:rPr>
        <w:t xml:space="preserve">с ДДС </w:t>
      </w:r>
    </w:p>
    <w:p w:rsidR="002902F7" w:rsidRPr="002902F7" w:rsidRDefault="002902F7" w:rsidP="002902F7">
      <w:pPr>
        <w:widowControl w:val="0"/>
        <w:shd w:val="clear" w:color="auto" w:fill="FFFFFF"/>
        <w:autoSpaceDE w:val="0"/>
        <w:autoSpaceDN w:val="0"/>
        <w:adjustRightInd w:val="0"/>
        <w:jc w:val="center"/>
        <w:rPr>
          <w:b/>
          <w:bCs/>
          <w:spacing w:val="-2"/>
          <w:szCs w:val="28"/>
        </w:rPr>
      </w:pPr>
      <w:r w:rsidRPr="002902F7">
        <w:rPr>
          <w:b/>
          <w:bCs/>
          <w:spacing w:val="-2"/>
          <w:szCs w:val="28"/>
        </w:rPr>
        <w:t>экстренных оперативных служб и организаций (объектов)</w:t>
      </w:r>
    </w:p>
    <w:p w:rsidR="002902F7" w:rsidRPr="002902F7" w:rsidRDefault="002902F7" w:rsidP="002902F7">
      <w:pPr>
        <w:widowControl w:val="0"/>
        <w:shd w:val="clear" w:color="auto" w:fill="FFFFFF"/>
        <w:autoSpaceDE w:val="0"/>
        <w:autoSpaceDN w:val="0"/>
        <w:adjustRightInd w:val="0"/>
        <w:ind w:firstLine="701"/>
        <w:jc w:val="both"/>
        <w:rPr>
          <w:sz w:val="20"/>
        </w:rPr>
      </w:pPr>
      <w:r w:rsidRPr="002902F7">
        <w:rPr>
          <w:spacing w:val="-2"/>
          <w:szCs w:val="28"/>
        </w:rPr>
        <w:t>2.8.1.</w:t>
      </w:r>
      <w:r w:rsidRPr="002902F7">
        <w:rPr>
          <w:spacing w:val="-2"/>
          <w:szCs w:val="28"/>
          <w:lang w:val="en-US"/>
        </w:rPr>
        <w:t> </w:t>
      </w:r>
      <w:r w:rsidRPr="002902F7">
        <w:rPr>
          <w:spacing w:val="-2"/>
          <w:szCs w:val="28"/>
        </w:rPr>
        <w:t xml:space="preserve">Порядок взаимодействия ЕДДС и ДДС </w:t>
      </w:r>
      <w:r w:rsidRPr="002902F7">
        <w:rPr>
          <w:szCs w:val="28"/>
        </w:rPr>
        <w:t>определяется межве</w:t>
      </w:r>
      <w:r w:rsidRPr="002902F7">
        <w:rPr>
          <w:spacing w:val="-1"/>
          <w:szCs w:val="28"/>
        </w:rPr>
        <w:t>домственными нормативными правовыми актами, нормативными правовыми актами Республики Марий Эл и в соответствии с заключенными соглашениями о взаимодействии (регламентами обмена информацией).</w:t>
      </w:r>
    </w:p>
    <w:p w:rsidR="002902F7" w:rsidRPr="002902F7" w:rsidRDefault="002902F7" w:rsidP="002902F7">
      <w:pPr>
        <w:widowControl w:val="0"/>
        <w:autoSpaceDE w:val="0"/>
        <w:autoSpaceDN w:val="0"/>
        <w:adjustRightInd w:val="0"/>
        <w:ind w:firstLine="709"/>
        <w:jc w:val="both"/>
        <w:rPr>
          <w:strike/>
          <w:szCs w:val="28"/>
        </w:rPr>
      </w:pPr>
    </w:p>
    <w:p w:rsidR="002902F7" w:rsidRPr="002902F7" w:rsidRDefault="002902F7" w:rsidP="002902F7">
      <w:pPr>
        <w:widowControl w:val="0"/>
        <w:autoSpaceDE w:val="0"/>
        <w:autoSpaceDN w:val="0"/>
        <w:adjustRightInd w:val="0"/>
        <w:jc w:val="center"/>
        <w:rPr>
          <w:b/>
          <w:szCs w:val="28"/>
        </w:rPr>
      </w:pPr>
      <w:r w:rsidRPr="002902F7">
        <w:rPr>
          <w:b/>
          <w:szCs w:val="28"/>
          <w:lang w:val="en-US"/>
        </w:rPr>
        <w:t>III</w:t>
      </w:r>
      <w:r w:rsidRPr="002902F7">
        <w:rPr>
          <w:b/>
          <w:szCs w:val="28"/>
        </w:rPr>
        <w:t>. СОСТАВ И СТРУКТУРА ЕДДС</w:t>
      </w:r>
    </w:p>
    <w:p w:rsidR="002902F7" w:rsidRPr="002902F7" w:rsidRDefault="002902F7" w:rsidP="002902F7">
      <w:pPr>
        <w:widowControl w:val="0"/>
        <w:autoSpaceDE w:val="0"/>
        <w:autoSpaceDN w:val="0"/>
        <w:adjustRightInd w:val="0"/>
        <w:jc w:val="center"/>
        <w:rPr>
          <w:b/>
          <w:szCs w:val="28"/>
        </w:rPr>
      </w:pPr>
    </w:p>
    <w:p w:rsidR="002902F7" w:rsidRPr="002902F7" w:rsidRDefault="002902F7" w:rsidP="002902F7">
      <w:pPr>
        <w:widowControl w:val="0"/>
        <w:autoSpaceDE w:val="0"/>
        <w:autoSpaceDN w:val="0"/>
        <w:adjustRightInd w:val="0"/>
        <w:jc w:val="center"/>
        <w:rPr>
          <w:b/>
          <w:szCs w:val="28"/>
        </w:rPr>
      </w:pPr>
      <w:r w:rsidRPr="002902F7">
        <w:rPr>
          <w:b/>
          <w:szCs w:val="28"/>
        </w:rPr>
        <w:t>3.1. Состав ЕДДС</w:t>
      </w:r>
    </w:p>
    <w:p w:rsidR="002902F7" w:rsidRPr="002902F7" w:rsidRDefault="002902F7" w:rsidP="002902F7">
      <w:pPr>
        <w:widowControl w:val="0"/>
        <w:autoSpaceDE w:val="0"/>
        <w:autoSpaceDN w:val="0"/>
        <w:adjustRightInd w:val="0"/>
        <w:ind w:firstLine="709"/>
        <w:jc w:val="both"/>
        <w:rPr>
          <w:spacing w:val="-10"/>
          <w:szCs w:val="28"/>
        </w:rPr>
      </w:pPr>
      <w:r w:rsidRPr="002902F7">
        <w:rPr>
          <w:szCs w:val="28"/>
        </w:rPr>
        <w:t xml:space="preserve">3.1.1. ЕДДС создается на штатной основе. Численность специалистов в составе оперативной дежурной смены зависит от категории ЕДДС, а также характеристик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00610AD7" w:rsidRPr="00610AD7">
        <w:rPr>
          <w:szCs w:val="28"/>
        </w:rPr>
        <w:t xml:space="preserve"> </w:t>
      </w:r>
      <w:r w:rsidRPr="002902F7">
        <w:rPr>
          <w:szCs w:val="28"/>
        </w:rPr>
        <w:t>(наличия потенциально опасных объектов, состояния транспортной инфраструктуры, наличия других рисков на территории и т. п.).</w:t>
      </w:r>
      <w:r w:rsidRPr="002902F7">
        <w:rPr>
          <w:spacing w:val="-10"/>
          <w:szCs w:val="28"/>
        </w:rPr>
        <w:t xml:space="preserve"> </w:t>
      </w:r>
    </w:p>
    <w:p w:rsidR="002902F7" w:rsidRPr="002902F7" w:rsidRDefault="002902F7" w:rsidP="002902F7">
      <w:pPr>
        <w:widowControl w:val="0"/>
        <w:autoSpaceDE w:val="0"/>
        <w:autoSpaceDN w:val="0"/>
        <w:adjustRightInd w:val="0"/>
        <w:ind w:firstLine="709"/>
        <w:jc w:val="both"/>
        <w:rPr>
          <w:szCs w:val="28"/>
        </w:rPr>
      </w:pPr>
      <w:r w:rsidRPr="002902F7">
        <w:rPr>
          <w:szCs w:val="28"/>
        </w:rPr>
        <w:t xml:space="preserve">3.1.2. Организационная структура ЕДДС и численность персонала, в соответствии с категорией ЕДДС, определяется распорядительным актом главы </w:t>
      </w:r>
      <w:r w:rsidR="00610AD7">
        <w:rPr>
          <w:szCs w:val="28"/>
        </w:rPr>
        <w:t xml:space="preserve">Администрации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00610AD7" w:rsidRPr="00610AD7">
        <w:rPr>
          <w:szCs w:val="28"/>
        </w:rPr>
        <w:t xml:space="preserve"> </w:t>
      </w:r>
      <w:r w:rsidRPr="002902F7">
        <w:rPr>
          <w:szCs w:val="28"/>
        </w:rPr>
        <w:t>(председателем КЧС и ОПБ).</w:t>
      </w:r>
    </w:p>
    <w:p w:rsidR="002902F7" w:rsidRPr="002902F7" w:rsidRDefault="002902F7" w:rsidP="002902F7">
      <w:pPr>
        <w:widowControl w:val="0"/>
        <w:tabs>
          <w:tab w:val="left" w:pos="1277"/>
        </w:tabs>
        <w:ind w:firstLine="709"/>
        <w:jc w:val="both"/>
        <w:rPr>
          <w:szCs w:val="28"/>
        </w:rPr>
      </w:pPr>
      <w:r w:rsidRPr="002902F7">
        <w:rPr>
          <w:spacing w:val="-10"/>
          <w:szCs w:val="28"/>
        </w:rPr>
        <w:t xml:space="preserve">3.1.3. </w:t>
      </w:r>
      <w:r w:rsidRPr="002902F7">
        <w:rPr>
          <w:szCs w:val="28"/>
        </w:rPr>
        <w:t>Организационная (штатная) структура ЕДДС I—</w:t>
      </w:r>
      <w:r w:rsidRPr="002902F7">
        <w:rPr>
          <w:szCs w:val="28"/>
          <w:lang w:val="en-US" w:eastAsia="en-US"/>
        </w:rPr>
        <w:t>III</w:t>
      </w:r>
      <w:r w:rsidRPr="002902F7">
        <w:rPr>
          <w:szCs w:val="28"/>
          <w:lang w:eastAsia="en-US"/>
        </w:rPr>
        <w:t xml:space="preserve"> </w:t>
      </w:r>
      <w:r w:rsidRPr="002902F7">
        <w:rPr>
          <w:szCs w:val="28"/>
        </w:rPr>
        <w:t>категории должна включать следующих специалистов:</w:t>
      </w:r>
    </w:p>
    <w:p w:rsidR="002902F7" w:rsidRPr="002902F7" w:rsidRDefault="002902F7" w:rsidP="002902F7">
      <w:pPr>
        <w:widowControl w:val="0"/>
        <w:tabs>
          <w:tab w:val="left" w:pos="870"/>
        </w:tabs>
        <w:ind w:firstLine="709"/>
        <w:jc w:val="both"/>
        <w:rPr>
          <w:szCs w:val="28"/>
        </w:rPr>
      </w:pPr>
      <w:r w:rsidRPr="002902F7">
        <w:rPr>
          <w:szCs w:val="28"/>
        </w:rPr>
        <w:t>начальник ЕДДС;</w:t>
      </w:r>
    </w:p>
    <w:p w:rsidR="002902F7" w:rsidRPr="002902F7" w:rsidRDefault="002902F7" w:rsidP="002902F7">
      <w:pPr>
        <w:widowControl w:val="0"/>
        <w:tabs>
          <w:tab w:val="left" w:pos="880"/>
        </w:tabs>
        <w:ind w:firstLine="709"/>
        <w:jc w:val="both"/>
        <w:rPr>
          <w:szCs w:val="28"/>
        </w:rPr>
      </w:pPr>
      <w:r w:rsidRPr="002902F7">
        <w:rPr>
          <w:szCs w:val="28"/>
        </w:rPr>
        <w:t>заместитель начальника ЕДДС;</w:t>
      </w:r>
    </w:p>
    <w:p w:rsidR="002902F7" w:rsidRPr="002902F7" w:rsidRDefault="002902F7" w:rsidP="002902F7">
      <w:pPr>
        <w:widowControl w:val="0"/>
        <w:tabs>
          <w:tab w:val="left" w:pos="880"/>
        </w:tabs>
        <w:ind w:firstLine="709"/>
        <w:jc w:val="both"/>
        <w:rPr>
          <w:szCs w:val="28"/>
        </w:rPr>
      </w:pPr>
      <w:r w:rsidRPr="002902F7">
        <w:rPr>
          <w:szCs w:val="28"/>
        </w:rPr>
        <w:t>старший оперативный дежурный;</w:t>
      </w:r>
    </w:p>
    <w:p w:rsidR="002902F7" w:rsidRPr="002902F7" w:rsidRDefault="002902F7" w:rsidP="002902F7">
      <w:pPr>
        <w:widowControl w:val="0"/>
        <w:tabs>
          <w:tab w:val="left" w:pos="875"/>
        </w:tabs>
        <w:ind w:firstLine="709"/>
        <w:jc w:val="both"/>
        <w:rPr>
          <w:szCs w:val="28"/>
        </w:rPr>
      </w:pPr>
      <w:r w:rsidRPr="002902F7">
        <w:rPr>
          <w:szCs w:val="28"/>
        </w:rPr>
        <w:t>дежурные оперативные;</w:t>
      </w:r>
    </w:p>
    <w:p w:rsidR="002902F7" w:rsidRPr="002902F7" w:rsidRDefault="002902F7" w:rsidP="002902F7">
      <w:pPr>
        <w:widowControl w:val="0"/>
        <w:tabs>
          <w:tab w:val="left" w:pos="820"/>
        </w:tabs>
        <w:ind w:firstLine="709"/>
        <w:jc w:val="both"/>
        <w:rPr>
          <w:szCs w:val="28"/>
        </w:rPr>
      </w:pPr>
      <w:r w:rsidRPr="002902F7">
        <w:rPr>
          <w:szCs w:val="28"/>
        </w:rPr>
        <w:t>диспетчер системы - 112;</w:t>
      </w:r>
    </w:p>
    <w:p w:rsidR="002902F7" w:rsidRPr="002902F7" w:rsidRDefault="002902F7" w:rsidP="002902F7">
      <w:pPr>
        <w:widowControl w:val="0"/>
        <w:tabs>
          <w:tab w:val="left" w:pos="880"/>
        </w:tabs>
        <w:ind w:firstLine="709"/>
        <w:jc w:val="both"/>
        <w:rPr>
          <w:szCs w:val="28"/>
        </w:rPr>
      </w:pPr>
      <w:r w:rsidRPr="002902F7">
        <w:rPr>
          <w:szCs w:val="28"/>
        </w:rPr>
        <w:t>аналитик;</w:t>
      </w:r>
    </w:p>
    <w:p w:rsidR="002902F7" w:rsidRPr="002902F7" w:rsidRDefault="002902F7" w:rsidP="002902F7">
      <w:pPr>
        <w:widowControl w:val="0"/>
        <w:tabs>
          <w:tab w:val="left" w:pos="880"/>
        </w:tabs>
        <w:ind w:firstLine="709"/>
        <w:jc w:val="both"/>
        <w:rPr>
          <w:szCs w:val="28"/>
        </w:rPr>
      </w:pPr>
      <w:r w:rsidRPr="002902F7">
        <w:rPr>
          <w:szCs w:val="28"/>
        </w:rPr>
        <w:t>специалист службы технической поддержки.</w:t>
      </w:r>
    </w:p>
    <w:p w:rsidR="002902F7" w:rsidRPr="002902F7" w:rsidRDefault="002902F7" w:rsidP="002902F7">
      <w:pPr>
        <w:widowControl w:val="0"/>
        <w:ind w:firstLine="709"/>
        <w:jc w:val="both"/>
        <w:rPr>
          <w:szCs w:val="28"/>
        </w:rPr>
      </w:pPr>
      <w:r w:rsidRPr="002902F7">
        <w:rPr>
          <w:szCs w:val="28"/>
        </w:rPr>
        <w:t>Организационная (штатная) структура ЕДДС IV—V категорий должна включать следующих специалистов:</w:t>
      </w:r>
    </w:p>
    <w:p w:rsidR="002902F7" w:rsidRPr="002902F7" w:rsidRDefault="002902F7" w:rsidP="002902F7">
      <w:pPr>
        <w:widowControl w:val="0"/>
        <w:tabs>
          <w:tab w:val="left" w:pos="880"/>
        </w:tabs>
        <w:ind w:firstLine="709"/>
        <w:jc w:val="both"/>
        <w:rPr>
          <w:szCs w:val="28"/>
        </w:rPr>
      </w:pPr>
      <w:r w:rsidRPr="002902F7">
        <w:rPr>
          <w:szCs w:val="28"/>
        </w:rPr>
        <w:t>начальник (старший оперативный дежурный) ЕДДС;</w:t>
      </w:r>
    </w:p>
    <w:p w:rsidR="002902F7" w:rsidRPr="002902F7" w:rsidRDefault="002902F7" w:rsidP="002902F7">
      <w:pPr>
        <w:widowControl w:val="0"/>
        <w:tabs>
          <w:tab w:val="left" w:pos="880"/>
        </w:tabs>
        <w:ind w:firstLine="709"/>
        <w:jc w:val="both"/>
        <w:rPr>
          <w:szCs w:val="28"/>
        </w:rPr>
      </w:pPr>
      <w:r w:rsidRPr="002902F7">
        <w:rPr>
          <w:szCs w:val="28"/>
        </w:rPr>
        <w:t>дежурные оперативные;</w:t>
      </w:r>
    </w:p>
    <w:p w:rsidR="002902F7" w:rsidRPr="002902F7" w:rsidRDefault="002902F7" w:rsidP="002902F7">
      <w:pPr>
        <w:widowControl w:val="0"/>
        <w:tabs>
          <w:tab w:val="left" w:pos="820"/>
        </w:tabs>
        <w:ind w:firstLine="709"/>
        <w:jc w:val="both"/>
        <w:rPr>
          <w:szCs w:val="28"/>
        </w:rPr>
      </w:pPr>
      <w:r w:rsidRPr="002902F7">
        <w:rPr>
          <w:szCs w:val="28"/>
        </w:rPr>
        <w:t>диспетчер системы – 112.</w:t>
      </w:r>
    </w:p>
    <w:p w:rsidR="002902F7" w:rsidRPr="002902F7" w:rsidRDefault="002902F7" w:rsidP="002902F7">
      <w:pPr>
        <w:widowControl w:val="0"/>
        <w:ind w:firstLine="709"/>
        <w:jc w:val="both"/>
        <w:rPr>
          <w:szCs w:val="28"/>
        </w:rPr>
      </w:pPr>
      <w:r w:rsidRPr="002902F7">
        <w:rPr>
          <w:szCs w:val="28"/>
        </w:rPr>
        <w:t>Для выполнения функциональных обязанностей аналитика и специалиста службы технической поддержки ЕДДС IV—V категорий рекомендуется привлекать специалистов данных должностей, входящих в состав штатной структуры администрации главы муниципального образования.</w:t>
      </w:r>
    </w:p>
    <w:p w:rsidR="002902F7" w:rsidRPr="00610AD7" w:rsidRDefault="002902F7" w:rsidP="002902F7">
      <w:pPr>
        <w:ind w:firstLine="709"/>
        <w:jc w:val="both"/>
        <w:rPr>
          <w:szCs w:val="28"/>
        </w:rPr>
      </w:pPr>
      <w:r w:rsidRPr="00610AD7">
        <w:rPr>
          <w:spacing w:val="-10"/>
          <w:szCs w:val="28"/>
        </w:rPr>
        <w:t xml:space="preserve">3.1.4. </w:t>
      </w:r>
      <w:r w:rsidRPr="00610AD7">
        <w:rPr>
          <w:szCs w:val="28"/>
        </w:rPr>
        <w:t xml:space="preserve">Общая численность сотрудников ЕДДС зависит от категории ЕДДС, характеристик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00610AD7" w:rsidRPr="00610AD7">
        <w:rPr>
          <w:szCs w:val="28"/>
        </w:rPr>
        <w:t xml:space="preserve"> </w:t>
      </w:r>
      <w:r w:rsidRPr="00610AD7">
        <w:rPr>
          <w:szCs w:val="28"/>
        </w:rPr>
        <w:t>(наличия потенциально опасных объектов, состояния транспортной инфраструктуры, наличия других рисков на территории и т.п.).</w:t>
      </w:r>
    </w:p>
    <w:p w:rsidR="002902F7" w:rsidRPr="002902F7" w:rsidRDefault="002902F7" w:rsidP="002902F7">
      <w:pPr>
        <w:widowControl w:val="0"/>
        <w:ind w:firstLine="709"/>
        <w:jc w:val="both"/>
        <w:rPr>
          <w:szCs w:val="28"/>
        </w:rPr>
      </w:pPr>
      <w:r w:rsidRPr="002902F7">
        <w:rPr>
          <w:szCs w:val="28"/>
        </w:rPr>
        <w:t>3.1.5. По решению главы</w:t>
      </w:r>
      <w:r w:rsidR="00610AD7">
        <w:rPr>
          <w:szCs w:val="28"/>
        </w:rPr>
        <w:t xml:space="preserve"> Администрации </w:t>
      </w:r>
      <w:r w:rsidRPr="002902F7">
        <w:rPr>
          <w:szCs w:val="28"/>
        </w:rPr>
        <w:t xml:space="preserve">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00610AD7" w:rsidRPr="00610AD7">
        <w:rPr>
          <w:szCs w:val="28"/>
        </w:rPr>
        <w:t xml:space="preserve"> </w:t>
      </w:r>
      <w:r w:rsidRPr="002902F7">
        <w:rPr>
          <w:szCs w:val="28"/>
        </w:rPr>
        <w:t>(председателя КЧС и ОПБ) в состав ЕДДС могут быть дополнительно включены специалисты:</w:t>
      </w:r>
    </w:p>
    <w:p w:rsidR="002902F7" w:rsidRPr="002902F7" w:rsidRDefault="002902F7" w:rsidP="002902F7">
      <w:pPr>
        <w:widowControl w:val="0"/>
        <w:ind w:firstLine="709"/>
        <w:jc w:val="both"/>
        <w:rPr>
          <w:szCs w:val="28"/>
        </w:rPr>
      </w:pPr>
      <w:r w:rsidRPr="002902F7">
        <w:rPr>
          <w:szCs w:val="28"/>
        </w:rPr>
        <w:t>дежурные оперативные;</w:t>
      </w:r>
    </w:p>
    <w:p w:rsidR="002902F7" w:rsidRPr="002902F7" w:rsidRDefault="002902F7" w:rsidP="002902F7">
      <w:pPr>
        <w:widowControl w:val="0"/>
        <w:tabs>
          <w:tab w:val="left" w:pos="748"/>
        </w:tabs>
        <w:ind w:firstLine="709"/>
        <w:jc w:val="both"/>
        <w:rPr>
          <w:szCs w:val="28"/>
        </w:rPr>
      </w:pPr>
      <w:r w:rsidRPr="002902F7">
        <w:rPr>
          <w:szCs w:val="28"/>
        </w:rPr>
        <w:t>диспетчер системы-112 (в соответствии с утвержденной проектной документацией на создание и развитие системы-112);</w:t>
      </w:r>
    </w:p>
    <w:p w:rsidR="002902F7" w:rsidRPr="002902F7" w:rsidRDefault="002902F7" w:rsidP="002902F7">
      <w:pPr>
        <w:widowControl w:val="0"/>
        <w:tabs>
          <w:tab w:val="left" w:pos="750"/>
        </w:tabs>
        <w:ind w:firstLine="709"/>
        <w:jc w:val="both"/>
        <w:rPr>
          <w:szCs w:val="28"/>
        </w:rPr>
      </w:pPr>
      <w:r w:rsidRPr="002902F7">
        <w:rPr>
          <w:szCs w:val="28"/>
        </w:rPr>
        <w:t>аналитики по направлениям (обеспечивающие сбор, обобщение и анализ поступающей из различных источников информации);</w:t>
      </w:r>
    </w:p>
    <w:p w:rsidR="002902F7" w:rsidRPr="002902F7" w:rsidRDefault="002902F7" w:rsidP="002902F7">
      <w:pPr>
        <w:widowControl w:val="0"/>
        <w:tabs>
          <w:tab w:val="left" w:pos="748"/>
        </w:tabs>
        <w:ind w:firstLine="709"/>
        <w:jc w:val="both"/>
        <w:rPr>
          <w:szCs w:val="28"/>
        </w:rPr>
      </w:pPr>
      <w:r w:rsidRPr="002902F7">
        <w:rPr>
          <w:szCs w:val="28"/>
        </w:rPr>
        <w:t>технические специалисты (</w:t>
      </w:r>
      <w:proofErr w:type="gramStart"/>
      <w:r w:rsidRPr="002902F7">
        <w:rPr>
          <w:szCs w:val="28"/>
        </w:rPr>
        <w:t>обеспечивающий</w:t>
      </w:r>
      <w:proofErr w:type="gramEnd"/>
      <w:r w:rsidRPr="002902F7">
        <w:rPr>
          <w:szCs w:val="28"/>
        </w:rPr>
        <w:t xml:space="preserve"> техническую поддержку систем связи и оповещения, комплекса средств автоматизации ЕДДС и иных программно-аппаратных средств ЕДДС);</w:t>
      </w:r>
    </w:p>
    <w:p w:rsidR="00610AD7" w:rsidRDefault="002902F7" w:rsidP="00610AD7">
      <w:pPr>
        <w:widowControl w:val="0"/>
        <w:tabs>
          <w:tab w:val="left" w:pos="838"/>
        </w:tabs>
        <w:ind w:firstLine="709"/>
        <w:jc w:val="both"/>
        <w:rPr>
          <w:szCs w:val="28"/>
        </w:rPr>
      </w:pPr>
      <w:r w:rsidRPr="002902F7">
        <w:rPr>
          <w:szCs w:val="28"/>
        </w:rPr>
        <w:t>специалисты других должностей, исходя из фактических задач и нужд учреждения.</w:t>
      </w:r>
    </w:p>
    <w:p w:rsidR="002902F7" w:rsidRPr="002902F7" w:rsidRDefault="00610AD7" w:rsidP="00610AD7">
      <w:pPr>
        <w:widowControl w:val="0"/>
        <w:tabs>
          <w:tab w:val="left" w:pos="838"/>
        </w:tabs>
        <w:ind w:left="708" w:firstLine="1"/>
        <w:jc w:val="both"/>
        <w:rPr>
          <w:szCs w:val="28"/>
        </w:rPr>
      </w:pPr>
      <w:r>
        <w:rPr>
          <w:szCs w:val="28"/>
        </w:rPr>
        <w:t>3.1.6.</w:t>
      </w:r>
      <w:r w:rsidR="002902F7" w:rsidRPr="002902F7">
        <w:rPr>
          <w:szCs w:val="28"/>
        </w:rPr>
        <w:t xml:space="preserve">ЕДДС </w:t>
      </w:r>
      <w:proofErr w:type="spellStart"/>
      <w:r w:rsidRPr="00610AD7">
        <w:rPr>
          <w:szCs w:val="28"/>
          <w:lang w:bidi="ru-RU"/>
        </w:rPr>
        <w:t>Звениговского</w:t>
      </w:r>
      <w:proofErr w:type="spellEnd"/>
      <w:r w:rsidRPr="00610AD7">
        <w:rPr>
          <w:szCs w:val="28"/>
          <w:lang w:bidi="ru-RU"/>
        </w:rPr>
        <w:t xml:space="preserve"> муниципального района</w:t>
      </w:r>
      <w:r w:rsidRPr="00610AD7">
        <w:rPr>
          <w:szCs w:val="28"/>
        </w:rPr>
        <w:t xml:space="preserve"> </w:t>
      </w:r>
      <w:r w:rsidR="002902F7" w:rsidRPr="002902F7">
        <w:rPr>
          <w:szCs w:val="28"/>
        </w:rPr>
        <w:t>включает в себя: руководство ЕДДС и дежурно-диспетчерский персонал.</w:t>
      </w:r>
    </w:p>
    <w:p w:rsidR="002902F7" w:rsidRPr="002902F7" w:rsidRDefault="002902F7" w:rsidP="002902F7">
      <w:pPr>
        <w:widowControl w:val="0"/>
        <w:tabs>
          <w:tab w:val="left" w:pos="720"/>
          <w:tab w:val="left" w:pos="1402"/>
        </w:tabs>
        <w:ind w:firstLine="709"/>
        <w:jc w:val="both"/>
        <w:rPr>
          <w:szCs w:val="28"/>
        </w:rPr>
      </w:pPr>
      <w:r w:rsidRPr="002902F7">
        <w:rPr>
          <w:szCs w:val="28"/>
        </w:rPr>
        <w:t xml:space="preserve">В состав руководства ЕДДС IV—V категорий входят </w:t>
      </w:r>
      <w:r w:rsidR="00610AD7">
        <w:rPr>
          <w:szCs w:val="28"/>
        </w:rPr>
        <w:t xml:space="preserve"> </w:t>
      </w:r>
      <w:r w:rsidRPr="002902F7">
        <w:rPr>
          <w:szCs w:val="28"/>
        </w:rPr>
        <w:t>старший оперативный дежу</w:t>
      </w:r>
      <w:r w:rsidR="00610AD7">
        <w:rPr>
          <w:szCs w:val="28"/>
        </w:rPr>
        <w:t>рный</w:t>
      </w:r>
      <w:r w:rsidRPr="002902F7">
        <w:rPr>
          <w:szCs w:val="28"/>
        </w:rPr>
        <w:t xml:space="preserve"> ЕДДС.</w:t>
      </w:r>
    </w:p>
    <w:p w:rsidR="002902F7" w:rsidRPr="002902F7" w:rsidRDefault="00610AD7" w:rsidP="00610AD7">
      <w:pPr>
        <w:widowControl w:val="0"/>
        <w:tabs>
          <w:tab w:val="left" w:pos="720"/>
        </w:tabs>
        <w:autoSpaceDE w:val="0"/>
        <w:autoSpaceDN w:val="0"/>
        <w:adjustRightInd w:val="0"/>
        <w:jc w:val="both"/>
        <w:rPr>
          <w:szCs w:val="28"/>
        </w:rPr>
      </w:pPr>
      <w:r>
        <w:rPr>
          <w:szCs w:val="28"/>
        </w:rPr>
        <w:tab/>
        <w:t>3.1.7.</w:t>
      </w:r>
      <w:r w:rsidR="002902F7" w:rsidRPr="002902F7">
        <w:rPr>
          <w:szCs w:val="28"/>
        </w:rPr>
        <w:t>Организационная структура и штатное расписание ЕДДС должны предусматривать формирование оперативных дежурных смен из расчета несения круглосуточного дежурства (четырех-</w:t>
      </w:r>
      <w:proofErr w:type="spellStart"/>
      <w:r w:rsidR="002902F7" w:rsidRPr="002902F7">
        <w:rPr>
          <w:szCs w:val="28"/>
        </w:rPr>
        <w:t>пятисменного</w:t>
      </w:r>
      <w:proofErr w:type="spellEnd"/>
      <w:r w:rsidR="002902F7" w:rsidRPr="002902F7">
        <w:rPr>
          <w:szCs w:val="28"/>
        </w:rPr>
        <w:t xml:space="preserve"> дежурства).</w:t>
      </w:r>
    </w:p>
    <w:p w:rsidR="002902F7" w:rsidRPr="002902F7" w:rsidRDefault="002902F7" w:rsidP="002902F7">
      <w:pPr>
        <w:widowControl w:val="0"/>
        <w:shd w:val="clear" w:color="auto" w:fill="FFFFFF"/>
        <w:autoSpaceDE w:val="0"/>
        <w:autoSpaceDN w:val="0"/>
        <w:adjustRightInd w:val="0"/>
        <w:ind w:firstLine="720"/>
        <w:jc w:val="both"/>
        <w:rPr>
          <w:spacing w:val="-9"/>
          <w:szCs w:val="28"/>
        </w:rPr>
      </w:pPr>
    </w:p>
    <w:p w:rsidR="002902F7" w:rsidRPr="002902F7" w:rsidRDefault="002902F7" w:rsidP="002902F7">
      <w:pPr>
        <w:widowControl w:val="0"/>
        <w:shd w:val="clear" w:color="auto" w:fill="FFFFFF"/>
        <w:autoSpaceDE w:val="0"/>
        <w:autoSpaceDN w:val="0"/>
        <w:adjustRightInd w:val="0"/>
        <w:jc w:val="center"/>
        <w:rPr>
          <w:b/>
          <w:spacing w:val="-9"/>
          <w:szCs w:val="28"/>
        </w:rPr>
      </w:pPr>
      <w:r w:rsidRPr="002902F7">
        <w:rPr>
          <w:b/>
          <w:spacing w:val="-9"/>
          <w:szCs w:val="28"/>
        </w:rPr>
        <w:t>3.2. Структура ЕДДС</w:t>
      </w:r>
    </w:p>
    <w:p w:rsidR="002902F7" w:rsidRPr="002902F7" w:rsidRDefault="002902F7" w:rsidP="002902F7">
      <w:pPr>
        <w:widowControl w:val="0"/>
        <w:shd w:val="clear" w:color="auto" w:fill="FFFFFF"/>
        <w:autoSpaceDE w:val="0"/>
        <w:autoSpaceDN w:val="0"/>
        <w:adjustRightInd w:val="0"/>
        <w:ind w:firstLine="720"/>
        <w:jc w:val="both"/>
        <w:rPr>
          <w:szCs w:val="28"/>
        </w:rPr>
      </w:pPr>
      <w:r w:rsidRPr="002902F7">
        <w:rPr>
          <w:spacing w:val="-9"/>
          <w:szCs w:val="28"/>
        </w:rPr>
        <w:t xml:space="preserve">3.2.1. Пункт управления ЕДДС (далее - ПУ ЕДДС) представляет собой </w:t>
      </w:r>
      <w:r w:rsidRPr="002902F7">
        <w:rPr>
          <w:spacing w:val="-3"/>
          <w:szCs w:val="28"/>
        </w:rPr>
        <w:t xml:space="preserve">рабочее помещение, предназначенное для постоянного несения дежурства и работы дежурно-диспетчерского персонала и </w:t>
      </w:r>
      <w:r w:rsidRPr="002902F7">
        <w:rPr>
          <w:szCs w:val="28"/>
        </w:rPr>
        <w:t xml:space="preserve">оснащенное необходимыми техническими средствами управления, связи, оповещения и документацией. ПУ ЕДДС размещается в помещениях, предоставляемых </w:t>
      </w:r>
      <w:r w:rsidR="00610AD7">
        <w:rPr>
          <w:szCs w:val="28"/>
        </w:rPr>
        <w:t>А</w:t>
      </w:r>
      <w:r w:rsidRPr="002902F7">
        <w:rPr>
          <w:szCs w:val="28"/>
        </w:rPr>
        <w:t xml:space="preserve">дминистрацией </w:t>
      </w:r>
      <w:proofErr w:type="spellStart"/>
      <w:r w:rsidR="00610AD7" w:rsidRPr="00610AD7">
        <w:rPr>
          <w:szCs w:val="28"/>
          <w:lang w:bidi="ru-RU"/>
        </w:rPr>
        <w:t>Звениговского</w:t>
      </w:r>
      <w:proofErr w:type="spellEnd"/>
      <w:r w:rsidR="00610AD7" w:rsidRPr="00610AD7">
        <w:rPr>
          <w:szCs w:val="28"/>
          <w:lang w:bidi="ru-RU"/>
        </w:rPr>
        <w:t xml:space="preserve"> муниципального района</w:t>
      </w:r>
      <w:r w:rsidRPr="002902F7">
        <w:rPr>
          <w:szCs w:val="28"/>
        </w:rPr>
        <w:t>.</w:t>
      </w:r>
    </w:p>
    <w:p w:rsidR="002902F7" w:rsidRPr="002902F7" w:rsidRDefault="002902F7" w:rsidP="002902F7">
      <w:pPr>
        <w:widowControl w:val="0"/>
        <w:shd w:val="clear" w:color="auto" w:fill="FFFFFF"/>
        <w:autoSpaceDE w:val="0"/>
        <w:autoSpaceDN w:val="0"/>
        <w:adjustRightInd w:val="0"/>
        <w:ind w:firstLine="720"/>
        <w:jc w:val="both"/>
        <w:rPr>
          <w:spacing w:val="-11"/>
          <w:szCs w:val="28"/>
        </w:rPr>
      </w:pPr>
      <w:r w:rsidRPr="002902F7">
        <w:rPr>
          <w:szCs w:val="28"/>
        </w:rPr>
        <w:t>3.2.2. Конструктивные решения по установке и монтажу технических сре</w:t>
      </w:r>
      <w:proofErr w:type="gramStart"/>
      <w:r w:rsidRPr="002902F7">
        <w:rPr>
          <w:szCs w:val="28"/>
        </w:rPr>
        <w:t>дств в п</w:t>
      </w:r>
      <w:proofErr w:type="gramEnd"/>
      <w:r w:rsidRPr="002902F7">
        <w:rPr>
          <w:szCs w:val="28"/>
        </w:rPr>
        <w:t>омещениях ПУ ЕДДС выбираются с учетом минимизации влияния внешних воздействий на технические средства с целью достижения необходи</w:t>
      </w:r>
      <w:r w:rsidRPr="002902F7">
        <w:rPr>
          <w:spacing w:val="-1"/>
          <w:szCs w:val="28"/>
        </w:rPr>
        <w:t>мой живучести ПУ ЕДДС в условиях ЧС (происшествий), в том числе и в военное время.</w:t>
      </w:r>
    </w:p>
    <w:p w:rsidR="002902F7" w:rsidRPr="002902F7" w:rsidRDefault="002902F7" w:rsidP="002902F7">
      <w:pPr>
        <w:widowControl w:val="0"/>
        <w:shd w:val="clear" w:color="auto" w:fill="FFFFFF"/>
        <w:autoSpaceDE w:val="0"/>
        <w:autoSpaceDN w:val="0"/>
        <w:adjustRightInd w:val="0"/>
        <w:ind w:firstLine="720"/>
        <w:jc w:val="both"/>
        <w:rPr>
          <w:spacing w:val="-11"/>
          <w:szCs w:val="28"/>
        </w:rPr>
      </w:pPr>
      <w:r w:rsidRPr="002902F7">
        <w:rPr>
          <w:szCs w:val="28"/>
        </w:rPr>
        <w:t>3.2.3.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w:t>
      </w:r>
    </w:p>
    <w:p w:rsidR="002902F7" w:rsidRPr="002902F7" w:rsidRDefault="002902F7" w:rsidP="002902F7">
      <w:pPr>
        <w:widowControl w:val="0"/>
        <w:tabs>
          <w:tab w:val="left" w:pos="1095"/>
        </w:tabs>
        <w:ind w:firstLine="709"/>
        <w:jc w:val="both"/>
        <w:rPr>
          <w:szCs w:val="28"/>
        </w:rPr>
      </w:pPr>
      <w:r w:rsidRPr="002902F7">
        <w:rPr>
          <w:szCs w:val="28"/>
          <w:lang w:eastAsia="x-none"/>
        </w:rPr>
        <w:t xml:space="preserve">3.2.4. </w:t>
      </w:r>
      <w:r w:rsidRPr="002902F7">
        <w:rPr>
          <w:szCs w:val="28"/>
        </w:rPr>
        <w:t>В целях обеспечения приема и передачи документов управления, обмена всеми видами информации с вышестоящими, взаимодействующими и подчиненными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 информационно-телекоммуникационная инфраструктура с соответствующим уровнем информационной безопасности, включающая:</w:t>
      </w:r>
    </w:p>
    <w:p w:rsidR="002902F7" w:rsidRPr="002902F7" w:rsidRDefault="002902F7" w:rsidP="002902F7">
      <w:pPr>
        <w:widowControl w:val="0"/>
        <w:ind w:firstLine="709"/>
        <w:jc w:val="both"/>
        <w:rPr>
          <w:szCs w:val="28"/>
        </w:rPr>
      </w:pPr>
      <w:r w:rsidRPr="002902F7">
        <w:rPr>
          <w:szCs w:val="28"/>
        </w:rPr>
        <w:t>комплекс средств автоматизации ЕДДС</w:t>
      </w:r>
      <w:r w:rsidRPr="002902F7">
        <w:rPr>
          <w:color w:val="FF6600"/>
          <w:szCs w:val="28"/>
        </w:rPr>
        <w:t>,</w:t>
      </w:r>
      <w:r w:rsidRPr="002902F7">
        <w:rPr>
          <w:szCs w:val="28"/>
        </w:rPr>
        <w:t xml:space="preserve"> включая, систему хранения, обработки и передачи данных</w:t>
      </w:r>
      <w:r w:rsidRPr="002902F7">
        <w:rPr>
          <w:color w:val="FF6600"/>
          <w:szCs w:val="28"/>
        </w:rPr>
        <w:t>;</w:t>
      </w:r>
      <w:r w:rsidRPr="002902F7">
        <w:rPr>
          <w:szCs w:val="28"/>
        </w:rPr>
        <w:t xml:space="preserve"> систему видеоконференцсвязи</w:t>
      </w:r>
      <w:r w:rsidRPr="002902F7">
        <w:rPr>
          <w:color w:val="FF6600"/>
          <w:szCs w:val="28"/>
        </w:rPr>
        <w:t>;</w:t>
      </w:r>
      <w:r w:rsidRPr="002902F7">
        <w:rPr>
          <w:szCs w:val="28"/>
        </w:rPr>
        <w:t xml:space="preserve"> систему отображения информации (в том числе видеокамера с функцией зума и поворота, выносной микрофон); систему мониторинга стационарных объектов и подвижных транспортных средств, АРМ специалистов; метеостанцию;</w:t>
      </w:r>
    </w:p>
    <w:p w:rsidR="002902F7" w:rsidRPr="002902F7" w:rsidRDefault="002902F7" w:rsidP="002902F7">
      <w:pPr>
        <w:widowControl w:val="0"/>
        <w:ind w:firstLine="709"/>
        <w:jc w:val="both"/>
        <w:rPr>
          <w:szCs w:val="28"/>
        </w:rPr>
      </w:pPr>
      <w:r w:rsidRPr="002902F7">
        <w:rPr>
          <w:szCs w:val="28"/>
        </w:rPr>
        <w:t>систему связи и оповещения, включая, систему телефонной связи</w:t>
      </w:r>
      <w:r w:rsidRPr="002902F7">
        <w:rPr>
          <w:color w:val="FF6600"/>
          <w:szCs w:val="28"/>
        </w:rPr>
        <w:t xml:space="preserve">; </w:t>
      </w:r>
      <w:r w:rsidRPr="002902F7">
        <w:rPr>
          <w:szCs w:val="28"/>
        </w:rPr>
        <w:t>средства регистрации (записи) входящих и исходящих переговоров, а также определения номера звонящего абонента; систему радиосвязи; систему оповещения населения, в том числе комплексную систему экстренного оповещения населения и оповещения должностных лиц; систему внутренней связи;</w:t>
      </w:r>
    </w:p>
    <w:p w:rsidR="002902F7" w:rsidRPr="002902F7" w:rsidRDefault="002902F7" w:rsidP="002902F7">
      <w:pPr>
        <w:widowControl w:val="0"/>
        <w:tabs>
          <w:tab w:val="left" w:pos="844"/>
        </w:tabs>
        <w:ind w:firstLine="709"/>
        <w:jc w:val="both"/>
        <w:rPr>
          <w:szCs w:val="28"/>
        </w:rPr>
      </w:pPr>
      <w:r w:rsidRPr="002902F7">
        <w:rPr>
          <w:szCs w:val="28"/>
        </w:rPr>
        <w:t xml:space="preserve">систему приема сигналов оповещения и </w:t>
      </w:r>
      <w:r w:rsidRPr="002902F7">
        <w:rPr>
          <w:color w:val="000000"/>
          <w:szCs w:val="28"/>
        </w:rPr>
        <w:t>боевого</w:t>
      </w:r>
      <w:r w:rsidRPr="002902F7">
        <w:rPr>
          <w:szCs w:val="28"/>
        </w:rPr>
        <w:t xml:space="preserve"> управления;</w:t>
      </w:r>
    </w:p>
    <w:p w:rsidR="002902F7" w:rsidRPr="002902F7" w:rsidRDefault="002902F7" w:rsidP="002902F7">
      <w:pPr>
        <w:widowControl w:val="0"/>
        <w:tabs>
          <w:tab w:val="left" w:pos="848"/>
        </w:tabs>
        <w:ind w:firstLine="709"/>
        <w:jc w:val="both"/>
        <w:rPr>
          <w:szCs w:val="28"/>
        </w:rPr>
      </w:pPr>
      <w:r w:rsidRPr="002902F7">
        <w:rPr>
          <w:szCs w:val="28"/>
        </w:rPr>
        <w:t>систему резервного электроснабжения;</w:t>
      </w:r>
    </w:p>
    <w:p w:rsidR="002902F7" w:rsidRPr="002902F7" w:rsidRDefault="002902F7" w:rsidP="002902F7">
      <w:pPr>
        <w:widowControl w:val="0"/>
        <w:ind w:firstLine="709"/>
        <w:jc w:val="both"/>
        <w:rPr>
          <w:szCs w:val="28"/>
        </w:rPr>
      </w:pPr>
      <w:r w:rsidRPr="002902F7">
        <w:rPr>
          <w:szCs w:val="28"/>
        </w:rPr>
        <w:t>иное специализированное программное обеспечение, позволяющее оперативной дежурной смене ЕДДС выполнять задачи по предназначению;</w:t>
      </w:r>
    </w:p>
    <w:p w:rsidR="002902F7" w:rsidRPr="002902F7" w:rsidRDefault="002902F7" w:rsidP="002902F7">
      <w:pPr>
        <w:widowControl w:val="0"/>
        <w:tabs>
          <w:tab w:val="left" w:pos="848"/>
        </w:tabs>
        <w:ind w:firstLine="709"/>
        <w:jc w:val="both"/>
        <w:rPr>
          <w:szCs w:val="28"/>
        </w:rPr>
      </w:pPr>
      <w:proofErr w:type="gramStart"/>
      <w:r w:rsidRPr="002902F7">
        <w:rPr>
          <w:szCs w:val="28"/>
        </w:rPr>
        <w:t xml:space="preserve">автоматизированные рабочие места специалистов (рабочие места оперативной дежурной смены, председателя КЧС и ОПБ, заведующего сектором </w:t>
      </w:r>
      <w:r w:rsidR="006366CB">
        <w:rPr>
          <w:szCs w:val="28"/>
        </w:rPr>
        <w:t xml:space="preserve">ГО </w:t>
      </w:r>
      <w:r w:rsidRPr="002902F7">
        <w:rPr>
          <w:szCs w:val="28"/>
        </w:rPr>
        <w:t>ЧС</w:t>
      </w:r>
      <w:r w:rsidR="006366CB">
        <w:rPr>
          <w:szCs w:val="28"/>
        </w:rPr>
        <w:t xml:space="preserve"> и МП</w:t>
      </w:r>
      <w:r w:rsidRPr="002902F7">
        <w:rPr>
          <w:szCs w:val="28"/>
        </w:rPr>
        <w:t>.</w:t>
      </w:r>
      <w:proofErr w:type="gramEnd"/>
    </w:p>
    <w:p w:rsidR="002902F7" w:rsidRPr="002902F7" w:rsidRDefault="002902F7" w:rsidP="002902F7">
      <w:pPr>
        <w:widowControl w:val="0"/>
        <w:tabs>
          <w:tab w:val="left" w:pos="1250"/>
        </w:tabs>
        <w:ind w:firstLine="709"/>
        <w:jc w:val="both"/>
        <w:rPr>
          <w:szCs w:val="28"/>
        </w:rPr>
      </w:pPr>
      <w:r w:rsidRPr="002902F7">
        <w:rPr>
          <w:szCs w:val="28"/>
          <w:lang w:eastAsia="x-none"/>
        </w:rPr>
        <w:t>3.2.4.1.</w:t>
      </w:r>
      <w:r w:rsidRPr="002902F7">
        <w:rPr>
          <w:rFonts w:ascii="Arial" w:hAnsi="Arial" w:cs="Arial"/>
          <w:szCs w:val="28"/>
          <w:lang w:eastAsia="x-none"/>
        </w:rPr>
        <w:t xml:space="preserve"> </w:t>
      </w:r>
      <w:r w:rsidRPr="002902F7">
        <w:rPr>
          <w:szCs w:val="28"/>
        </w:rPr>
        <w:t>Комплекс средств автоматизации ЕДДС предназначен для обеспечения автоматизированного выполнения персоналом ЕДДС следующих функций:</w:t>
      </w:r>
    </w:p>
    <w:p w:rsidR="002902F7" w:rsidRPr="002902F7" w:rsidRDefault="002902F7" w:rsidP="002902F7">
      <w:pPr>
        <w:widowControl w:val="0"/>
        <w:tabs>
          <w:tab w:val="left" w:pos="770"/>
        </w:tabs>
        <w:ind w:firstLine="709"/>
        <w:jc w:val="both"/>
        <w:rPr>
          <w:szCs w:val="28"/>
        </w:rPr>
      </w:pPr>
      <w:r w:rsidRPr="002902F7">
        <w:rPr>
          <w:szCs w:val="28"/>
        </w:rPr>
        <w:t xml:space="preserve">своевременного представления главе </w:t>
      </w:r>
      <w:r w:rsidR="006366CB">
        <w:rPr>
          <w:szCs w:val="28"/>
        </w:rPr>
        <w:t xml:space="preserve">Администрации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Pr="002902F7">
        <w:rPr>
          <w:szCs w:val="28"/>
        </w:rPr>
        <w:t xml:space="preserve">, </w:t>
      </w:r>
      <w:r w:rsidR="006366CB">
        <w:rPr>
          <w:szCs w:val="28"/>
        </w:rPr>
        <w:t xml:space="preserve">главам городских и сельских </w:t>
      </w:r>
      <w:r w:rsidRPr="002902F7">
        <w:rPr>
          <w:szCs w:val="28"/>
        </w:rPr>
        <w:t xml:space="preserve"> администрации и других заинтересованных органов местного самоуправления полной, достоверной и актуальной информации об угрозе возникновения чрезвычайных ситуации на территории муниципального образования;</w:t>
      </w:r>
    </w:p>
    <w:p w:rsidR="002902F7" w:rsidRPr="002902F7" w:rsidRDefault="002902F7" w:rsidP="002902F7">
      <w:pPr>
        <w:widowControl w:val="0"/>
        <w:tabs>
          <w:tab w:val="left" w:pos="770"/>
        </w:tabs>
        <w:ind w:firstLine="709"/>
        <w:jc w:val="both"/>
        <w:rPr>
          <w:szCs w:val="28"/>
        </w:rPr>
      </w:pPr>
      <w:r w:rsidRPr="002902F7">
        <w:rPr>
          <w:szCs w:val="28"/>
        </w:rPr>
        <w:t>оперативной подготовки дежурно-диспетчерскими службами и доведение до исполнителей обоснованных и согласованных предложений для принятия управленческих решений по предупреждению и ликвидации ЧС (происшествий);</w:t>
      </w:r>
    </w:p>
    <w:p w:rsidR="002902F7" w:rsidRPr="002902F7" w:rsidRDefault="002902F7" w:rsidP="002902F7">
      <w:pPr>
        <w:widowControl w:val="0"/>
        <w:tabs>
          <w:tab w:val="left" w:pos="770"/>
        </w:tabs>
        <w:ind w:firstLine="709"/>
        <w:jc w:val="both"/>
        <w:rPr>
          <w:szCs w:val="28"/>
        </w:rPr>
      </w:pPr>
      <w:proofErr w:type="gramStart"/>
      <w:r w:rsidRPr="002902F7">
        <w:rPr>
          <w:szCs w:val="28"/>
        </w:rPr>
        <w:t xml:space="preserve">накопление и обновление социально-экономических, природно-географических, демографических и других данных о </w:t>
      </w:r>
      <w:proofErr w:type="spellStart"/>
      <w:r w:rsidR="006366CB" w:rsidRPr="006366CB">
        <w:rPr>
          <w:szCs w:val="28"/>
          <w:lang w:bidi="ru-RU"/>
        </w:rPr>
        <w:t>Звениговско</w:t>
      </w:r>
      <w:r w:rsidR="006366CB">
        <w:rPr>
          <w:szCs w:val="28"/>
          <w:lang w:bidi="ru-RU"/>
        </w:rPr>
        <w:t>м</w:t>
      </w:r>
      <w:proofErr w:type="spellEnd"/>
      <w:r w:rsidR="006366CB" w:rsidRPr="006366CB">
        <w:rPr>
          <w:szCs w:val="28"/>
          <w:lang w:bidi="ru-RU"/>
        </w:rPr>
        <w:t xml:space="preserve"> муниципально</w:t>
      </w:r>
      <w:r w:rsidR="006366CB">
        <w:rPr>
          <w:szCs w:val="28"/>
          <w:lang w:bidi="ru-RU"/>
        </w:rPr>
        <w:t>м</w:t>
      </w:r>
      <w:r w:rsidR="006366CB" w:rsidRPr="006366CB">
        <w:rPr>
          <w:szCs w:val="28"/>
          <w:lang w:bidi="ru-RU"/>
        </w:rPr>
        <w:t xml:space="preserve"> район</w:t>
      </w:r>
      <w:r w:rsidR="006366CB">
        <w:rPr>
          <w:szCs w:val="28"/>
          <w:lang w:bidi="ru-RU"/>
        </w:rPr>
        <w:t>е</w:t>
      </w:r>
      <w:r w:rsidRPr="002902F7">
        <w:rPr>
          <w:szCs w:val="28"/>
        </w:rPr>
        <w:t xml:space="preserve">, </w:t>
      </w:r>
      <w:r w:rsidR="006366CB">
        <w:rPr>
          <w:szCs w:val="28"/>
        </w:rPr>
        <w:t xml:space="preserve">об Администрации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006366CB">
        <w:rPr>
          <w:szCs w:val="28"/>
          <w:lang w:bidi="ru-RU"/>
        </w:rPr>
        <w:t>,</w:t>
      </w:r>
      <w:r w:rsidR="006366CB" w:rsidRPr="006366CB">
        <w:rPr>
          <w:szCs w:val="28"/>
        </w:rPr>
        <w:t xml:space="preserve"> </w:t>
      </w:r>
      <w:r w:rsidRPr="002902F7">
        <w:rPr>
          <w:szCs w:val="28"/>
        </w:rPr>
        <w:t>городских</w:t>
      </w:r>
      <w:r w:rsidR="006366CB">
        <w:rPr>
          <w:szCs w:val="28"/>
        </w:rPr>
        <w:t xml:space="preserve"> и сельских администраций,</w:t>
      </w:r>
      <w:r w:rsidRPr="002902F7">
        <w:rPr>
          <w:szCs w:val="28"/>
        </w:rPr>
        <w:t xml:space="preserve"> органах управления (в том числе их дежурно-диспетчерских службах), силах и средствах постоянной готовности к действиям в ЧС,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w:t>
      </w:r>
      <w:proofErr w:type="gramEnd"/>
    </w:p>
    <w:p w:rsidR="002902F7" w:rsidRPr="002902F7" w:rsidRDefault="002902F7" w:rsidP="002902F7">
      <w:pPr>
        <w:widowControl w:val="0"/>
        <w:tabs>
          <w:tab w:val="left" w:pos="770"/>
        </w:tabs>
        <w:ind w:firstLine="709"/>
        <w:jc w:val="both"/>
        <w:rPr>
          <w:szCs w:val="28"/>
        </w:rPr>
      </w:pPr>
      <w:r w:rsidRPr="002902F7">
        <w:rPr>
          <w:szCs w:val="28"/>
        </w:rPr>
        <w:t>сбор и передачу данных об угрозе и факте возникновения ЧС, сложившейся обстановке и действиях сил и средств;</w:t>
      </w:r>
    </w:p>
    <w:p w:rsidR="002902F7" w:rsidRPr="002902F7" w:rsidRDefault="002902F7" w:rsidP="002902F7">
      <w:pPr>
        <w:widowControl w:val="0"/>
        <w:tabs>
          <w:tab w:val="left" w:pos="770"/>
        </w:tabs>
        <w:ind w:firstLine="709"/>
        <w:jc w:val="both"/>
        <w:rPr>
          <w:szCs w:val="28"/>
        </w:rPr>
      </w:pPr>
      <w:r w:rsidRPr="002902F7">
        <w:rPr>
          <w:szCs w:val="28"/>
        </w:rPr>
        <w:t>мониторинг, анализ, прогнозирование, оценку и контроль сложившейся обстановки на основе информации, поступающей от различных автоматизированных систем и оконечных устройств;</w:t>
      </w:r>
    </w:p>
    <w:p w:rsidR="002902F7" w:rsidRPr="002902F7" w:rsidRDefault="002902F7" w:rsidP="002902F7">
      <w:pPr>
        <w:widowControl w:val="0"/>
        <w:tabs>
          <w:tab w:val="left" w:pos="770"/>
        </w:tabs>
        <w:ind w:firstLine="709"/>
        <w:jc w:val="both"/>
        <w:rPr>
          <w:szCs w:val="28"/>
        </w:rPr>
      </w:pPr>
      <w:r w:rsidRPr="002902F7">
        <w:rPr>
          <w:szCs w:val="28"/>
        </w:rPr>
        <w:t>подготовку данных для принятия решений по предупреждению и ликвидации ЧС, их отображение на электронной (цифровой) карте территории муниципального образования;</w:t>
      </w:r>
    </w:p>
    <w:p w:rsidR="002902F7" w:rsidRPr="002902F7" w:rsidRDefault="002902F7" w:rsidP="002902F7">
      <w:pPr>
        <w:widowControl w:val="0"/>
        <w:tabs>
          <w:tab w:val="left" w:pos="770"/>
        </w:tabs>
        <w:ind w:firstLine="709"/>
        <w:jc w:val="both"/>
        <w:rPr>
          <w:rFonts w:ascii="Arial" w:hAnsi="Arial" w:cs="Arial"/>
          <w:szCs w:val="28"/>
          <w:lang w:eastAsia="x-none"/>
        </w:rPr>
      </w:pPr>
      <w:r w:rsidRPr="002902F7">
        <w:rPr>
          <w:szCs w:val="28"/>
        </w:rPr>
        <w:t>представление требуемых данных вышестоящим, подчиненным и взаимодействующим органам управления.</w:t>
      </w:r>
    </w:p>
    <w:p w:rsidR="002902F7" w:rsidRPr="002902F7" w:rsidRDefault="002902F7" w:rsidP="002902F7">
      <w:pPr>
        <w:widowControl w:val="0"/>
        <w:tabs>
          <w:tab w:val="left" w:pos="1520"/>
        </w:tabs>
        <w:ind w:firstLine="709"/>
        <w:jc w:val="both"/>
        <w:rPr>
          <w:szCs w:val="28"/>
        </w:rPr>
      </w:pPr>
      <w:r w:rsidRPr="002902F7">
        <w:rPr>
          <w:szCs w:val="28"/>
          <w:lang w:eastAsia="x-none"/>
        </w:rPr>
        <w:t xml:space="preserve">3.2.4.2. </w:t>
      </w:r>
      <w:r w:rsidRPr="002902F7">
        <w:rPr>
          <w:szCs w:val="28"/>
        </w:rPr>
        <w:t>КСА ЕДДС должен сопрягаться:</w:t>
      </w:r>
    </w:p>
    <w:p w:rsidR="002902F7" w:rsidRPr="002902F7" w:rsidRDefault="002902F7" w:rsidP="002902F7">
      <w:pPr>
        <w:widowControl w:val="0"/>
        <w:tabs>
          <w:tab w:val="left" w:pos="770"/>
        </w:tabs>
        <w:ind w:firstLine="709"/>
        <w:jc w:val="both"/>
        <w:rPr>
          <w:szCs w:val="28"/>
        </w:rPr>
      </w:pPr>
      <w:r w:rsidRPr="002902F7">
        <w:rPr>
          <w:szCs w:val="28"/>
        </w:rPr>
        <w:t xml:space="preserve">с автоматизированными системами </w:t>
      </w:r>
      <w:proofErr w:type="gramStart"/>
      <w:r w:rsidRPr="002902F7">
        <w:rPr>
          <w:szCs w:val="28"/>
        </w:rPr>
        <w:t>взаимодействующих</w:t>
      </w:r>
      <w:proofErr w:type="gramEnd"/>
      <w:r w:rsidRPr="002902F7">
        <w:rPr>
          <w:szCs w:val="28"/>
        </w:rPr>
        <w:t xml:space="preserve"> ДДС;</w:t>
      </w:r>
    </w:p>
    <w:p w:rsidR="002902F7" w:rsidRPr="002902F7" w:rsidRDefault="002902F7" w:rsidP="002902F7">
      <w:pPr>
        <w:widowControl w:val="0"/>
        <w:tabs>
          <w:tab w:val="left" w:pos="848"/>
        </w:tabs>
        <w:ind w:firstLine="709"/>
        <w:jc w:val="both"/>
        <w:rPr>
          <w:szCs w:val="28"/>
        </w:rPr>
      </w:pPr>
      <w:r w:rsidRPr="002902F7">
        <w:rPr>
          <w:szCs w:val="28"/>
        </w:rPr>
        <w:t>системами оповещения и информирования;</w:t>
      </w:r>
    </w:p>
    <w:p w:rsidR="002902F7" w:rsidRPr="002902F7" w:rsidRDefault="002902F7" w:rsidP="002902F7">
      <w:pPr>
        <w:widowControl w:val="0"/>
        <w:tabs>
          <w:tab w:val="left" w:pos="848"/>
        </w:tabs>
        <w:ind w:firstLine="709"/>
        <w:jc w:val="both"/>
        <w:rPr>
          <w:szCs w:val="28"/>
        </w:rPr>
      </w:pPr>
      <w:r w:rsidRPr="002902F7">
        <w:rPr>
          <w:szCs w:val="28"/>
        </w:rPr>
        <w:t>системой-112;</w:t>
      </w:r>
    </w:p>
    <w:p w:rsidR="002902F7" w:rsidRPr="002902F7" w:rsidRDefault="002902F7" w:rsidP="002902F7">
      <w:pPr>
        <w:widowControl w:val="0"/>
        <w:tabs>
          <w:tab w:val="left" w:pos="770"/>
        </w:tabs>
        <w:ind w:firstLine="709"/>
        <w:jc w:val="both"/>
        <w:rPr>
          <w:szCs w:val="28"/>
        </w:rPr>
      </w:pPr>
      <w:r w:rsidRPr="002902F7">
        <w:rPr>
          <w:szCs w:val="28"/>
        </w:rPr>
        <w:t>системами мониторинга, включая системы</w:t>
      </w:r>
      <w:r w:rsidRPr="002902F7">
        <w:rPr>
          <w:color w:val="FF6600"/>
          <w:szCs w:val="28"/>
        </w:rPr>
        <w:t>:</w:t>
      </w:r>
      <w:r w:rsidRPr="002902F7">
        <w:rPr>
          <w:szCs w:val="28"/>
        </w:rPr>
        <w:t xml:space="preserve"> видеонаблюдения, фот</w:t>
      </w:r>
      <w:proofErr w:type="gramStart"/>
      <w:r w:rsidRPr="002902F7">
        <w:rPr>
          <w:szCs w:val="28"/>
        </w:rPr>
        <w:t>о-</w:t>
      </w:r>
      <w:proofErr w:type="gramEnd"/>
      <w:r w:rsidRPr="002902F7">
        <w:rPr>
          <w:szCs w:val="28"/>
        </w:rPr>
        <w:t xml:space="preserve">, </w:t>
      </w:r>
      <w:proofErr w:type="spellStart"/>
      <w:r w:rsidRPr="002902F7">
        <w:rPr>
          <w:szCs w:val="28"/>
        </w:rPr>
        <w:t>видеофиксации</w:t>
      </w:r>
      <w:proofErr w:type="spellEnd"/>
      <w:r w:rsidRPr="002902F7">
        <w:rPr>
          <w:szCs w:val="28"/>
        </w:rPr>
        <w:t xml:space="preserve"> нарушений правил дорожного движения, пожарных и тревожных сигнализаций, поисково-навигационные (ГЛОНАСС</w:t>
      </w:r>
      <w:r w:rsidRPr="002902F7">
        <w:rPr>
          <w:szCs w:val="28"/>
          <w:lang w:eastAsia="en-US"/>
        </w:rPr>
        <w:t>/</w:t>
      </w:r>
      <w:r w:rsidRPr="002902F7">
        <w:rPr>
          <w:szCs w:val="28"/>
          <w:lang w:val="en-US" w:eastAsia="en-US"/>
        </w:rPr>
        <w:t>GPS</w:t>
      </w:r>
      <w:r w:rsidRPr="002902F7">
        <w:rPr>
          <w:szCs w:val="28"/>
          <w:lang w:eastAsia="en-US"/>
        </w:rPr>
        <w:t xml:space="preserve">), </w:t>
      </w:r>
      <w:r w:rsidRPr="002902F7">
        <w:rPr>
          <w:szCs w:val="28"/>
        </w:rPr>
        <w:t xml:space="preserve">мониторинга объектов жилищно-коммунального хозяйства, </w:t>
      </w:r>
      <w:proofErr w:type="spellStart"/>
      <w:r w:rsidRPr="002902F7">
        <w:rPr>
          <w:szCs w:val="28"/>
        </w:rPr>
        <w:t>экомониторинга</w:t>
      </w:r>
      <w:proofErr w:type="spellEnd"/>
      <w:r w:rsidRPr="002902F7">
        <w:rPr>
          <w:szCs w:val="28"/>
        </w:rPr>
        <w:t xml:space="preserve"> и т. п.;</w:t>
      </w:r>
    </w:p>
    <w:p w:rsidR="002902F7" w:rsidRPr="002902F7" w:rsidRDefault="002902F7" w:rsidP="002902F7">
      <w:pPr>
        <w:widowControl w:val="0"/>
        <w:tabs>
          <w:tab w:val="left" w:pos="848"/>
        </w:tabs>
        <w:ind w:firstLine="709"/>
        <w:jc w:val="both"/>
        <w:rPr>
          <w:szCs w:val="28"/>
        </w:rPr>
      </w:pPr>
      <w:r w:rsidRPr="002902F7">
        <w:rPr>
          <w:szCs w:val="28"/>
        </w:rPr>
        <w:t>системами лабораторного контроля;</w:t>
      </w:r>
    </w:p>
    <w:p w:rsidR="002902F7" w:rsidRPr="002902F7" w:rsidRDefault="002902F7" w:rsidP="002902F7">
      <w:pPr>
        <w:widowControl w:val="0"/>
        <w:tabs>
          <w:tab w:val="left" w:pos="848"/>
        </w:tabs>
        <w:ind w:firstLine="709"/>
        <w:jc w:val="both"/>
        <w:rPr>
          <w:szCs w:val="28"/>
        </w:rPr>
      </w:pPr>
      <w:r w:rsidRPr="002902F7">
        <w:rPr>
          <w:szCs w:val="28"/>
        </w:rPr>
        <w:t>информационно-аналитическими системами;</w:t>
      </w:r>
    </w:p>
    <w:p w:rsidR="002902F7" w:rsidRPr="002902F7" w:rsidRDefault="002902F7" w:rsidP="002902F7">
      <w:pPr>
        <w:widowControl w:val="0"/>
        <w:tabs>
          <w:tab w:val="left" w:pos="848"/>
        </w:tabs>
        <w:ind w:firstLine="709"/>
        <w:jc w:val="both"/>
        <w:rPr>
          <w:szCs w:val="28"/>
        </w:rPr>
      </w:pPr>
      <w:r w:rsidRPr="002902F7">
        <w:rPr>
          <w:szCs w:val="28"/>
        </w:rPr>
        <w:t>АИУС РСЧС;</w:t>
      </w:r>
    </w:p>
    <w:p w:rsidR="002902F7" w:rsidRPr="002902F7" w:rsidRDefault="002902F7" w:rsidP="002902F7">
      <w:pPr>
        <w:widowControl w:val="0"/>
        <w:tabs>
          <w:tab w:val="left" w:pos="848"/>
        </w:tabs>
        <w:ind w:firstLine="709"/>
        <w:jc w:val="both"/>
        <w:rPr>
          <w:szCs w:val="28"/>
        </w:rPr>
      </w:pPr>
      <w:r w:rsidRPr="002902F7">
        <w:rPr>
          <w:szCs w:val="28"/>
        </w:rPr>
        <w:t>Атласом опасностей и рисков;</w:t>
      </w:r>
    </w:p>
    <w:p w:rsidR="002902F7" w:rsidRPr="002902F7" w:rsidRDefault="002902F7" w:rsidP="002902F7">
      <w:pPr>
        <w:widowControl w:val="0"/>
        <w:tabs>
          <w:tab w:val="left" w:pos="848"/>
        </w:tabs>
        <w:ind w:firstLine="709"/>
        <w:jc w:val="both"/>
        <w:rPr>
          <w:szCs w:val="28"/>
        </w:rPr>
      </w:pPr>
      <w:r w:rsidRPr="002902F7">
        <w:rPr>
          <w:szCs w:val="28"/>
        </w:rPr>
        <w:t>АПК «Безопасный город»;</w:t>
      </w:r>
    </w:p>
    <w:p w:rsidR="002902F7" w:rsidRPr="002902F7" w:rsidRDefault="002902F7" w:rsidP="002902F7">
      <w:pPr>
        <w:widowControl w:val="0"/>
        <w:tabs>
          <w:tab w:val="left" w:pos="848"/>
        </w:tabs>
        <w:ind w:firstLine="709"/>
        <w:jc w:val="both"/>
        <w:rPr>
          <w:szCs w:val="28"/>
        </w:rPr>
      </w:pPr>
      <w:r w:rsidRPr="002902F7">
        <w:rPr>
          <w:szCs w:val="28"/>
        </w:rPr>
        <w:t>с ЦУКС;</w:t>
      </w:r>
    </w:p>
    <w:p w:rsidR="002902F7" w:rsidRPr="002902F7" w:rsidRDefault="002902F7" w:rsidP="002902F7">
      <w:pPr>
        <w:widowControl w:val="0"/>
        <w:tabs>
          <w:tab w:val="left" w:pos="848"/>
        </w:tabs>
        <w:ind w:firstLine="709"/>
        <w:jc w:val="both"/>
        <w:rPr>
          <w:szCs w:val="28"/>
        </w:rPr>
      </w:pPr>
      <w:r w:rsidRPr="002902F7">
        <w:rPr>
          <w:szCs w:val="28"/>
        </w:rPr>
        <w:t>с единым информационным пространством для организации обмена информации между органами управления Ф и ТП РСЧС Республики Марий Эл на базе Главного управления МЧС России по Республике Марий Эл;</w:t>
      </w:r>
    </w:p>
    <w:p w:rsidR="002902F7" w:rsidRPr="002902F7" w:rsidRDefault="002902F7" w:rsidP="002902F7">
      <w:pPr>
        <w:widowControl w:val="0"/>
        <w:tabs>
          <w:tab w:val="left" w:pos="848"/>
        </w:tabs>
        <w:ind w:firstLine="709"/>
        <w:jc w:val="both"/>
        <w:rPr>
          <w:rFonts w:ascii="Arial" w:hAnsi="Arial" w:cs="Arial"/>
          <w:szCs w:val="28"/>
          <w:lang w:eastAsia="x-none"/>
        </w:rPr>
      </w:pPr>
      <w:r w:rsidRPr="002902F7">
        <w:rPr>
          <w:szCs w:val="28"/>
        </w:rPr>
        <w:t>другими существующими и перспективными системами.</w:t>
      </w:r>
    </w:p>
    <w:p w:rsidR="002902F7" w:rsidRPr="002902F7" w:rsidRDefault="002902F7" w:rsidP="006366CB">
      <w:pPr>
        <w:widowControl w:val="0"/>
        <w:numPr>
          <w:ilvl w:val="2"/>
          <w:numId w:val="33"/>
        </w:numPr>
        <w:tabs>
          <w:tab w:val="left" w:pos="1456"/>
        </w:tabs>
        <w:autoSpaceDE w:val="0"/>
        <w:autoSpaceDN w:val="0"/>
        <w:adjustRightInd w:val="0"/>
        <w:ind w:left="0" w:firstLine="709"/>
        <w:jc w:val="both"/>
        <w:rPr>
          <w:szCs w:val="28"/>
        </w:rPr>
      </w:pPr>
      <w:r w:rsidRPr="002902F7">
        <w:rPr>
          <w:szCs w:val="28"/>
        </w:rPr>
        <w:t>Система хранения, обработки и передачи данных должна состоять из следующих элементов: оборудование локальной вычислительной сети</w:t>
      </w:r>
      <w:r w:rsidRPr="002902F7">
        <w:rPr>
          <w:color w:val="FF6600"/>
          <w:szCs w:val="28"/>
        </w:rPr>
        <w:t>;</w:t>
      </w:r>
      <w:r w:rsidRPr="002902F7">
        <w:rPr>
          <w:szCs w:val="28"/>
        </w:rPr>
        <w:t xml:space="preserve"> оборудование хранения и обработки данных; автоматизированные рабочие места, оргтехника.</w:t>
      </w:r>
    </w:p>
    <w:p w:rsidR="002902F7" w:rsidRPr="002902F7" w:rsidRDefault="002902F7" w:rsidP="006366CB">
      <w:pPr>
        <w:widowControl w:val="0"/>
        <w:numPr>
          <w:ilvl w:val="2"/>
          <w:numId w:val="33"/>
        </w:numPr>
        <w:shd w:val="clear" w:color="auto" w:fill="FFFFFF"/>
        <w:tabs>
          <w:tab w:val="left" w:pos="1362"/>
        </w:tabs>
        <w:autoSpaceDE w:val="0"/>
        <w:autoSpaceDN w:val="0"/>
        <w:adjustRightInd w:val="0"/>
        <w:ind w:left="0" w:firstLine="709"/>
        <w:jc w:val="both"/>
        <w:rPr>
          <w:szCs w:val="28"/>
          <w:lang w:eastAsia="x-none"/>
        </w:rPr>
      </w:pPr>
      <w:r w:rsidRPr="002902F7">
        <w:rPr>
          <w:szCs w:val="28"/>
        </w:rPr>
        <w:t>Система видеоконференцсвязи должна обеспечивать участие дежурных оперативных ЕДДС, а также других должностных лиц в селекторных совещаниях с вышестоящими, подчиненными и взаимодействующими органами управления.</w:t>
      </w:r>
    </w:p>
    <w:p w:rsidR="002902F7" w:rsidRPr="002902F7" w:rsidRDefault="002902F7" w:rsidP="006366CB">
      <w:pPr>
        <w:widowControl w:val="0"/>
        <w:ind w:firstLine="709"/>
        <w:jc w:val="both"/>
        <w:rPr>
          <w:szCs w:val="28"/>
        </w:rPr>
      </w:pPr>
      <w:r w:rsidRPr="002902F7">
        <w:rPr>
          <w:szCs w:val="28"/>
        </w:rPr>
        <w:t>Система видеоконференцсвязи должна состоять из следующих основных элементов: видеокодек; видеокамера; микрофонное оборудование; оборудование звукоусиления.</w:t>
      </w:r>
    </w:p>
    <w:p w:rsidR="002902F7" w:rsidRPr="002902F7" w:rsidRDefault="002902F7" w:rsidP="006366CB">
      <w:pPr>
        <w:widowControl w:val="0"/>
        <w:numPr>
          <w:ilvl w:val="2"/>
          <w:numId w:val="33"/>
        </w:numPr>
        <w:tabs>
          <w:tab w:val="left" w:pos="1297"/>
        </w:tabs>
        <w:autoSpaceDE w:val="0"/>
        <w:autoSpaceDN w:val="0"/>
        <w:adjustRightInd w:val="0"/>
        <w:ind w:left="0" w:firstLine="709"/>
        <w:jc w:val="both"/>
        <w:rPr>
          <w:szCs w:val="28"/>
        </w:rPr>
      </w:pPr>
      <w:r w:rsidRPr="002902F7">
        <w:rPr>
          <w:szCs w:val="28"/>
        </w:rPr>
        <w:t>Система отображения информации (</w:t>
      </w:r>
      <w:proofErr w:type="spellStart"/>
      <w:r w:rsidRPr="002902F7">
        <w:rPr>
          <w:szCs w:val="28"/>
        </w:rPr>
        <w:t>видеостена</w:t>
      </w:r>
      <w:proofErr w:type="spellEnd"/>
      <w:r w:rsidRPr="002902F7">
        <w:rPr>
          <w:szCs w:val="28"/>
        </w:rPr>
        <w:t>) должна обеспечивать вывод информации с автоматизированных рабочих мест, а также с оборудования видеоконференцсвязи.</w:t>
      </w:r>
    </w:p>
    <w:p w:rsidR="002902F7" w:rsidRPr="002902F7" w:rsidRDefault="002902F7" w:rsidP="006366CB">
      <w:pPr>
        <w:widowControl w:val="0"/>
        <w:numPr>
          <w:ilvl w:val="2"/>
          <w:numId w:val="33"/>
        </w:numPr>
        <w:tabs>
          <w:tab w:val="left" w:pos="1306"/>
        </w:tabs>
        <w:autoSpaceDE w:val="0"/>
        <w:autoSpaceDN w:val="0"/>
        <w:adjustRightInd w:val="0"/>
        <w:ind w:left="0" w:firstLine="709"/>
        <w:jc w:val="both"/>
        <w:rPr>
          <w:szCs w:val="28"/>
        </w:rPr>
      </w:pPr>
      <w:r w:rsidRPr="002902F7">
        <w:rPr>
          <w:szCs w:val="28"/>
        </w:rPr>
        <w:t xml:space="preserve">Система мониторинга стационарных объектов и подвижных транспортных средств должна обеспечивать прием данных от объектов мониторинга, отображение объектов мониторинга, а также транспортных средств, оснащаемых аппаратурой спутниковой навигации ГЛОНАСС или ГЛОНАСС/ </w:t>
      </w:r>
      <w:r w:rsidRPr="002902F7">
        <w:rPr>
          <w:szCs w:val="28"/>
          <w:lang w:val="en-US" w:eastAsia="en-US"/>
        </w:rPr>
        <w:t>GPS</w:t>
      </w:r>
      <w:r w:rsidRPr="002902F7">
        <w:rPr>
          <w:szCs w:val="28"/>
          <w:lang w:eastAsia="en-US"/>
        </w:rPr>
        <w:t xml:space="preserve">, </w:t>
      </w:r>
      <w:r w:rsidRPr="002902F7">
        <w:rPr>
          <w:szCs w:val="28"/>
        </w:rPr>
        <w:t>в соответствии с перечнем Министерства транспорта Российской Федерации, на территории соответствующего городского округа, муниципального района.</w:t>
      </w:r>
    </w:p>
    <w:p w:rsidR="002902F7" w:rsidRPr="002902F7" w:rsidRDefault="002902F7" w:rsidP="006366CB">
      <w:pPr>
        <w:widowControl w:val="0"/>
        <w:tabs>
          <w:tab w:val="left" w:pos="1455"/>
        </w:tabs>
        <w:ind w:firstLine="709"/>
        <w:jc w:val="both"/>
        <w:rPr>
          <w:szCs w:val="28"/>
        </w:rPr>
      </w:pPr>
      <w:r w:rsidRPr="002902F7">
        <w:rPr>
          <w:szCs w:val="28"/>
        </w:rPr>
        <w:t>В составе оборудования наблюдения в ЕДДС должны быть предусмотрены станции радиационного контроля и средства гидрометеорологии.</w:t>
      </w:r>
    </w:p>
    <w:p w:rsidR="002902F7" w:rsidRPr="002902F7" w:rsidRDefault="002902F7" w:rsidP="002902F7">
      <w:pPr>
        <w:widowControl w:val="0"/>
        <w:tabs>
          <w:tab w:val="left" w:pos="1311"/>
        </w:tabs>
        <w:ind w:firstLine="709"/>
        <w:jc w:val="both"/>
        <w:rPr>
          <w:szCs w:val="28"/>
        </w:rPr>
      </w:pPr>
      <w:r w:rsidRPr="002902F7">
        <w:rPr>
          <w:szCs w:val="28"/>
        </w:rPr>
        <w:t>3.2.9. Для обеспечения приема вызовов и сообщений о происшествиях по единому номеру «112», поступающих с территории муниципального образования на базе ЕДДС может быть создан центр обработки вызовов системы-112. Необходимость развертывания ЦОВ ЕДДС, его организационная структура</w:t>
      </w:r>
      <w:r w:rsidRPr="002902F7">
        <w:rPr>
          <w:color w:val="FF6600"/>
          <w:szCs w:val="28"/>
        </w:rPr>
        <w:t>,</w:t>
      </w:r>
      <w:r w:rsidRPr="002902F7">
        <w:rPr>
          <w:szCs w:val="28"/>
        </w:rPr>
        <w:t xml:space="preserve"> должностные обязанности персонала, состав программно-аппаратных средств определяются техническим проектом на создание системы-112.</w:t>
      </w:r>
    </w:p>
    <w:p w:rsidR="002902F7" w:rsidRPr="002902F7" w:rsidRDefault="002902F7" w:rsidP="002902F7">
      <w:pPr>
        <w:widowControl w:val="0"/>
        <w:ind w:firstLine="709"/>
        <w:jc w:val="both"/>
        <w:rPr>
          <w:szCs w:val="28"/>
        </w:rPr>
      </w:pPr>
      <w:r w:rsidRPr="002902F7">
        <w:rPr>
          <w:szCs w:val="28"/>
        </w:rPr>
        <w:t xml:space="preserve">Для обеспечения эффективного и незамедлительного взаимодействия всех служб и ведомств, ответственных за обеспечение общественной безопасности, правопорядка и безопасности среды обитания на базе ЕДДС может быть создан КСА ЕЦОР АПК «Безопасный город». Необходимость развертывания КСА ЕЦОР АПК «Безопасный город», его организационная структура, должностные обязанности персонала, состав программно-аппаратных средств определяются техническим проектом на создание АПК «Безопасный город» на территории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Pr="002902F7">
        <w:rPr>
          <w:szCs w:val="28"/>
        </w:rPr>
        <w:t>.</w:t>
      </w:r>
    </w:p>
    <w:p w:rsidR="002902F7" w:rsidRPr="002902F7" w:rsidRDefault="002902F7" w:rsidP="006366CB">
      <w:pPr>
        <w:widowControl w:val="0"/>
        <w:numPr>
          <w:ilvl w:val="3"/>
          <w:numId w:val="35"/>
        </w:numPr>
        <w:tabs>
          <w:tab w:val="left" w:pos="1484"/>
        </w:tabs>
        <w:autoSpaceDE w:val="0"/>
        <w:autoSpaceDN w:val="0"/>
        <w:adjustRightInd w:val="0"/>
        <w:ind w:left="0" w:firstLine="709"/>
        <w:jc w:val="both"/>
        <w:rPr>
          <w:szCs w:val="28"/>
        </w:rPr>
      </w:pPr>
      <w:r w:rsidRPr="002902F7">
        <w:rPr>
          <w:szCs w:val="28"/>
        </w:rPr>
        <w:t>ЦОВ ЕДДС должен обеспечивать:</w:t>
      </w:r>
    </w:p>
    <w:p w:rsidR="002902F7" w:rsidRPr="002902F7" w:rsidRDefault="002902F7" w:rsidP="006366CB">
      <w:pPr>
        <w:widowControl w:val="0"/>
        <w:tabs>
          <w:tab w:val="left" w:pos="764"/>
        </w:tabs>
        <w:ind w:firstLine="709"/>
        <w:jc w:val="both"/>
        <w:rPr>
          <w:szCs w:val="28"/>
        </w:rPr>
      </w:pPr>
      <w:r w:rsidRPr="002902F7">
        <w:rPr>
          <w:szCs w:val="28"/>
        </w:rPr>
        <w:t xml:space="preserve">прием по единому номеру «112» вызовов (сообщений о происшествиях) от абонентов фиксированной и мобильной связи с территории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Pr="002902F7">
        <w:rPr>
          <w:szCs w:val="28"/>
        </w:rPr>
        <w:t>;</w:t>
      </w:r>
    </w:p>
    <w:p w:rsidR="002902F7" w:rsidRPr="002902F7" w:rsidRDefault="002902F7" w:rsidP="002902F7">
      <w:pPr>
        <w:widowControl w:val="0"/>
        <w:tabs>
          <w:tab w:val="left" w:pos="757"/>
        </w:tabs>
        <w:ind w:firstLine="709"/>
        <w:jc w:val="both"/>
        <w:rPr>
          <w:szCs w:val="28"/>
        </w:rPr>
      </w:pPr>
      <w:r w:rsidRPr="002902F7">
        <w:rPr>
          <w:szCs w:val="28"/>
        </w:rPr>
        <w:t>получение от оператора связи сведений о местонахождении лица, обратившегося по единому номеру «112» и (или) абонентского устройства, с которого был осуществлен вызов (сообщение о происшествии)</w:t>
      </w:r>
      <w:r w:rsidRPr="002902F7">
        <w:rPr>
          <w:color w:val="FF6600"/>
          <w:szCs w:val="28"/>
        </w:rPr>
        <w:t>,</w:t>
      </w:r>
      <w:r w:rsidRPr="002902F7">
        <w:rPr>
          <w:szCs w:val="28"/>
        </w:rPr>
        <w:t xml:space="preserve"> а также иных данных, необходимых для обеспечения реагирования по вызову (сообщению о происшествии);</w:t>
      </w:r>
    </w:p>
    <w:p w:rsidR="002902F7" w:rsidRPr="002902F7" w:rsidRDefault="002902F7" w:rsidP="002902F7">
      <w:pPr>
        <w:widowControl w:val="0"/>
        <w:tabs>
          <w:tab w:val="left" w:pos="807"/>
        </w:tabs>
        <w:ind w:firstLine="709"/>
        <w:jc w:val="both"/>
        <w:rPr>
          <w:szCs w:val="28"/>
        </w:rPr>
      </w:pPr>
      <w:r w:rsidRPr="002902F7">
        <w:rPr>
          <w:szCs w:val="28"/>
        </w:rPr>
        <w:t>проведение анализа поступающей информации о происшествиях;</w:t>
      </w:r>
    </w:p>
    <w:p w:rsidR="002902F7" w:rsidRPr="002902F7" w:rsidRDefault="002902F7" w:rsidP="002902F7">
      <w:pPr>
        <w:widowControl w:val="0"/>
        <w:tabs>
          <w:tab w:val="left" w:pos="774"/>
        </w:tabs>
        <w:ind w:firstLine="709"/>
        <w:jc w:val="both"/>
        <w:rPr>
          <w:szCs w:val="28"/>
        </w:rPr>
      </w:pPr>
      <w:r w:rsidRPr="002902F7">
        <w:rPr>
          <w:szCs w:val="28"/>
        </w:rPr>
        <w:t>направление информации о происшествиях, в том числе вызовов (сообщений о происшествиях), в дежурно-диспетчерские службы экстренных оперативных служб в соответствии с их компетенцией для организации экстренного реагирования;</w:t>
      </w:r>
    </w:p>
    <w:p w:rsidR="002902F7" w:rsidRPr="002902F7" w:rsidRDefault="002902F7" w:rsidP="002902F7">
      <w:pPr>
        <w:widowControl w:val="0"/>
        <w:tabs>
          <w:tab w:val="left" w:pos="774"/>
        </w:tabs>
        <w:ind w:firstLine="709"/>
        <w:jc w:val="both"/>
        <w:rPr>
          <w:szCs w:val="28"/>
        </w:rPr>
      </w:pPr>
      <w:r w:rsidRPr="002902F7">
        <w:rPr>
          <w:szCs w:val="28"/>
        </w:rPr>
        <w:t>обеспечение дистанционной психологической поддержки лицу, обратившемуся по единому номеру «112»;</w:t>
      </w:r>
    </w:p>
    <w:p w:rsidR="002902F7" w:rsidRPr="002902F7" w:rsidRDefault="002902F7" w:rsidP="002902F7">
      <w:pPr>
        <w:widowControl w:val="0"/>
        <w:tabs>
          <w:tab w:val="left" w:pos="774"/>
        </w:tabs>
        <w:ind w:firstLine="709"/>
        <w:jc w:val="both"/>
        <w:rPr>
          <w:szCs w:val="28"/>
        </w:rPr>
      </w:pPr>
      <w:r w:rsidRPr="002902F7">
        <w:rPr>
          <w:szCs w:val="28"/>
        </w:rPr>
        <w:t>автоматизированное восстановление соединения с пользовательским (оконечным) оборудованием лица, обратившегося по единому номеру «112», в случае внезапного прерывания соединения;</w:t>
      </w:r>
    </w:p>
    <w:p w:rsidR="002902F7" w:rsidRPr="002902F7" w:rsidRDefault="002902F7" w:rsidP="002902F7">
      <w:pPr>
        <w:widowControl w:val="0"/>
        <w:ind w:firstLine="709"/>
        <w:jc w:val="both"/>
        <w:rPr>
          <w:szCs w:val="28"/>
        </w:rPr>
      </w:pPr>
      <w:r w:rsidRPr="002902F7">
        <w:rPr>
          <w:szCs w:val="28"/>
        </w:rPr>
        <w:t>регистрацию всех входящих и исходящих вызовов (сообщений о происшествиях) по единому номеру «112»;</w:t>
      </w:r>
    </w:p>
    <w:p w:rsidR="002902F7" w:rsidRPr="002902F7" w:rsidRDefault="002902F7" w:rsidP="002902F7">
      <w:pPr>
        <w:widowControl w:val="0"/>
        <w:tabs>
          <w:tab w:val="left" w:pos="774"/>
        </w:tabs>
        <w:ind w:firstLine="709"/>
        <w:jc w:val="both"/>
        <w:rPr>
          <w:szCs w:val="28"/>
        </w:rPr>
      </w:pPr>
      <w:r w:rsidRPr="002902F7">
        <w:rPr>
          <w:szCs w:val="28"/>
        </w:rPr>
        <w:t>ведение базы данных об основных характеристиках происшествий, о начале, завершении и об основных результатах экстренного реагирования на полученные вызовы (сообщения о происшествиях);</w:t>
      </w:r>
    </w:p>
    <w:p w:rsidR="002902F7" w:rsidRPr="002902F7" w:rsidRDefault="002902F7" w:rsidP="002902F7">
      <w:pPr>
        <w:widowControl w:val="0"/>
        <w:tabs>
          <w:tab w:val="left" w:pos="812"/>
        </w:tabs>
        <w:ind w:firstLine="709"/>
        <w:jc w:val="both"/>
        <w:rPr>
          <w:szCs w:val="28"/>
        </w:rPr>
      </w:pPr>
      <w:r w:rsidRPr="002902F7">
        <w:rPr>
          <w:szCs w:val="28"/>
        </w:rPr>
        <w:t>возможность приема вызовов (сообщений о происшествиях) на иностранных языках.</w:t>
      </w:r>
    </w:p>
    <w:p w:rsidR="002902F7" w:rsidRPr="002902F7" w:rsidRDefault="002902F7" w:rsidP="006366CB">
      <w:pPr>
        <w:widowControl w:val="0"/>
        <w:numPr>
          <w:ilvl w:val="3"/>
          <w:numId w:val="35"/>
        </w:numPr>
        <w:tabs>
          <w:tab w:val="left" w:pos="1513"/>
        </w:tabs>
        <w:autoSpaceDE w:val="0"/>
        <w:autoSpaceDN w:val="0"/>
        <w:adjustRightInd w:val="0"/>
        <w:ind w:left="0" w:firstLine="709"/>
        <w:jc w:val="both"/>
        <w:rPr>
          <w:szCs w:val="28"/>
        </w:rPr>
      </w:pPr>
      <w:r w:rsidRPr="002902F7">
        <w:rPr>
          <w:szCs w:val="28"/>
        </w:rPr>
        <w:t>КСА ЕЦОР АПК «Безопасный город» должен обеспечивать:</w:t>
      </w:r>
    </w:p>
    <w:p w:rsidR="002902F7" w:rsidRPr="002902F7" w:rsidRDefault="002902F7" w:rsidP="002902F7">
      <w:pPr>
        <w:widowControl w:val="0"/>
        <w:ind w:firstLine="709"/>
        <w:jc w:val="both"/>
        <w:rPr>
          <w:szCs w:val="28"/>
        </w:rPr>
      </w:pPr>
      <w:proofErr w:type="gramStart"/>
      <w:r w:rsidRPr="002902F7">
        <w:rPr>
          <w:szCs w:val="28"/>
        </w:rPr>
        <w:t xml:space="preserve">своевременное представление главе </w:t>
      </w:r>
      <w:r w:rsidR="006366CB">
        <w:rPr>
          <w:szCs w:val="28"/>
        </w:rPr>
        <w:t xml:space="preserve">Администрации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Pr="002902F7">
        <w:rPr>
          <w:szCs w:val="28"/>
        </w:rPr>
        <w:t xml:space="preserve">, </w:t>
      </w:r>
      <w:r w:rsidR="006366CB">
        <w:rPr>
          <w:szCs w:val="28"/>
        </w:rPr>
        <w:t>главам городских и сельских администраций</w:t>
      </w:r>
      <w:r w:rsidRPr="002902F7">
        <w:rPr>
          <w:szCs w:val="28"/>
        </w:rPr>
        <w:t xml:space="preserve"> и другим заинтересованным органам местного самоуправления полной, достоверной и актуальной информации об угрозе возникновения чрезвычайных ситуаций (происшествий) на территории </w:t>
      </w:r>
      <w:proofErr w:type="spellStart"/>
      <w:r w:rsidR="006366CB" w:rsidRPr="006366CB">
        <w:rPr>
          <w:szCs w:val="28"/>
          <w:lang w:bidi="ru-RU"/>
        </w:rPr>
        <w:t>Звениговского</w:t>
      </w:r>
      <w:proofErr w:type="spellEnd"/>
      <w:r w:rsidR="006366CB" w:rsidRPr="006366CB">
        <w:rPr>
          <w:szCs w:val="28"/>
          <w:lang w:bidi="ru-RU"/>
        </w:rPr>
        <w:t xml:space="preserve"> муниципального района</w:t>
      </w:r>
      <w:r w:rsidRPr="002902F7">
        <w:rPr>
          <w:szCs w:val="28"/>
        </w:rPr>
        <w:t>, оперативную подготовку и доведение до исполнителей обоснованных и согласованных предложений для принятия управленческих решений по предупреждению и ликвидации чрезвычайных ситуаций (происшествий);</w:t>
      </w:r>
      <w:proofErr w:type="gramEnd"/>
    </w:p>
    <w:p w:rsidR="002902F7" w:rsidRPr="002902F7" w:rsidRDefault="002902F7" w:rsidP="002902F7">
      <w:pPr>
        <w:widowControl w:val="0"/>
        <w:ind w:firstLine="709"/>
        <w:jc w:val="both"/>
        <w:rPr>
          <w:szCs w:val="28"/>
        </w:rPr>
      </w:pPr>
      <w:r w:rsidRPr="002902F7">
        <w:rPr>
          <w:szCs w:val="28"/>
        </w:rPr>
        <w:t>включение органов местного самоуправления, а также муниципальных организаций и предприятий</w:t>
      </w:r>
      <w:r w:rsidRPr="002902F7">
        <w:rPr>
          <w:color w:val="FF6600"/>
          <w:szCs w:val="28"/>
        </w:rPr>
        <w:t xml:space="preserve">, </w:t>
      </w:r>
      <w:r w:rsidRPr="002902F7">
        <w:rPr>
          <w:szCs w:val="28"/>
        </w:rPr>
        <w:t>выполняющих различные задачи по обеспечению безопасности жизнедеятельности, в единое информационное пространство антикризисного управления, эффективное вовлечение региональных управленческих кадров в процессы подготовки и принятия решений по предупреждению и ликвидации чрезвычайных ситуаций (происшествий) на муниципальном уровне;</w:t>
      </w:r>
    </w:p>
    <w:p w:rsidR="002902F7" w:rsidRPr="002902F7" w:rsidRDefault="002902F7" w:rsidP="002902F7">
      <w:pPr>
        <w:widowControl w:val="0"/>
        <w:ind w:firstLine="709"/>
        <w:jc w:val="both"/>
        <w:rPr>
          <w:szCs w:val="28"/>
        </w:rPr>
      </w:pPr>
      <w:r w:rsidRPr="002902F7">
        <w:rPr>
          <w:szCs w:val="28"/>
        </w:rPr>
        <w:t>улучшение качества принимаемых решений и планов на основе использования аналитических и количественных методов их оценки, много</w:t>
      </w:r>
      <w:r w:rsidR="00270CC0">
        <w:rPr>
          <w:szCs w:val="28"/>
        </w:rPr>
        <w:t xml:space="preserve"> </w:t>
      </w:r>
      <w:r w:rsidRPr="002902F7">
        <w:rPr>
          <w:szCs w:val="28"/>
        </w:rPr>
        <w:t>вариантности и оптимизации выбора рационального варианта;</w:t>
      </w:r>
    </w:p>
    <w:p w:rsidR="002902F7" w:rsidRPr="002902F7" w:rsidRDefault="002902F7" w:rsidP="002902F7">
      <w:pPr>
        <w:widowControl w:val="0"/>
        <w:tabs>
          <w:tab w:val="left" w:pos="778"/>
        </w:tabs>
        <w:ind w:firstLine="709"/>
        <w:jc w:val="both"/>
        <w:rPr>
          <w:szCs w:val="28"/>
        </w:rPr>
      </w:pPr>
      <w:r w:rsidRPr="002902F7">
        <w:rPr>
          <w:szCs w:val="28"/>
        </w:rPr>
        <w:t>многократность использования первичной информации, упорядочивание потоков информации, увеличение достоверности и полноты используемых данных на основе их регулярной актуализации по утвержденным регламентам;</w:t>
      </w:r>
    </w:p>
    <w:p w:rsidR="002902F7" w:rsidRPr="002902F7" w:rsidRDefault="002902F7" w:rsidP="002902F7">
      <w:pPr>
        <w:widowControl w:val="0"/>
        <w:tabs>
          <w:tab w:val="left" w:pos="778"/>
        </w:tabs>
        <w:ind w:firstLine="709"/>
        <w:jc w:val="both"/>
        <w:rPr>
          <w:szCs w:val="28"/>
        </w:rPr>
      </w:pPr>
      <w:r w:rsidRPr="002902F7">
        <w:rPr>
          <w:szCs w:val="28"/>
        </w:rPr>
        <w:t>повышение оперативности процессов управления мероприятиями по предупреждению и ликвидации чрезвычайных ситуаций (происшествий), сокращение общего времени на поиск, обработку, передачу и выдачу информации;</w:t>
      </w:r>
    </w:p>
    <w:p w:rsidR="002902F7" w:rsidRPr="002902F7" w:rsidRDefault="002902F7" w:rsidP="002902F7">
      <w:pPr>
        <w:widowControl w:val="0"/>
        <w:tabs>
          <w:tab w:val="left" w:pos="778"/>
        </w:tabs>
        <w:ind w:firstLine="709"/>
        <w:jc w:val="both"/>
        <w:rPr>
          <w:szCs w:val="28"/>
        </w:rPr>
      </w:pPr>
      <w:r w:rsidRPr="002902F7">
        <w:rPr>
          <w:szCs w:val="28"/>
        </w:rPr>
        <w:t>организационно-методическую, информационно-лингвистическую и программно-техническую совместимости сегментов, подсистем и компонентов АПК «Безопасный город».</w:t>
      </w:r>
    </w:p>
    <w:p w:rsidR="002902F7" w:rsidRPr="002902F7" w:rsidRDefault="002902F7" w:rsidP="00C13FC1">
      <w:pPr>
        <w:widowControl w:val="0"/>
        <w:numPr>
          <w:ilvl w:val="2"/>
          <w:numId w:val="35"/>
        </w:numPr>
        <w:tabs>
          <w:tab w:val="left" w:pos="1701"/>
        </w:tabs>
        <w:autoSpaceDE w:val="0"/>
        <w:autoSpaceDN w:val="0"/>
        <w:adjustRightInd w:val="0"/>
        <w:ind w:left="0" w:firstLine="709"/>
        <w:jc w:val="both"/>
        <w:rPr>
          <w:szCs w:val="28"/>
        </w:rPr>
      </w:pPr>
      <w:r w:rsidRPr="002902F7">
        <w:rPr>
          <w:szCs w:val="28"/>
        </w:rPr>
        <w:t>Система телефонной связи должна состоять из следующих элементов: мини-АТС; телефонные аппараты</w:t>
      </w:r>
      <w:r w:rsidRPr="002902F7">
        <w:rPr>
          <w:color w:val="FF6600"/>
          <w:szCs w:val="28"/>
        </w:rPr>
        <w:t>;</w:t>
      </w:r>
      <w:r w:rsidRPr="002902F7">
        <w:rPr>
          <w:szCs w:val="28"/>
        </w:rPr>
        <w:t xml:space="preserve"> система записи телефонных переговоров. Система связи должна обеспечивать:</w:t>
      </w:r>
    </w:p>
    <w:p w:rsidR="002902F7" w:rsidRPr="002902F7" w:rsidRDefault="002902F7" w:rsidP="00C13FC1">
      <w:pPr>
        <w:widowControl w:val="0"/>
        <w:tabs>
          <w:tab w:val="left" w:pos="778"/>
        </w:tabs>
        <w:ind w:firstLine="709"/>
        <w:jc w:val="both"/>
        <w:rPr>
          <w:szCs w:val="28"/>
        </w:rPr>
      </w:pPr>
      <w:r w:rsidRPr="002902F7">
        <w:rPr>
          <w:szCs w:val="28"/>
        </w:rPr>
        <w:t>прием и передачу сигналов управления, обмен всеми видами информации с вышестоящими, взаимодействующими и подчиненными органами управления в установленные контрольные сроки и с требуемым качеством;</w:t>
      </w:r>
    </w:p>
    <w:p w:rsidR="002902F7" w:rsidRPr="002902F7" w:rsidRDefault="002902F7" w:rsidP="00C13FC1">
      <w:pPr>
        <w:widowControl w:val="0"/>
        <w:tabs>
          <w:tab w:val="left" w:pos="778"/>
        </w:tabs>
        <w:ind w:firstLine="709"/>
        <w:jc w:val="both"/>
        <w:rPr>
          <w:szCs w:val="28"/>
        </w:rPr>
      </w:pPr>
      <w:r w:rsidRPr="002902F7">
        <w:rPr>
          <w:szCs w:val="28"/>
        </w:rPr>
        <w:t>организацию связи с вышестоящими, подчиненными и взаимодействующими органами управления и силами;</w:t>
      </w:r>
    </w:p>
    <w:p w:rsidR="002902F7" w:rsidRPr="002902F7" w:rsidRDefault="002902F7" w:rsidP="00C13FC1">
      <w:pPr>
        <w:widowControl w:val="0"/>
        <w:tabs>
          <w:tab w:val="left" w:pos="778"/>
        </w:tabs>
        <w:ind w:firstLine="709"/>
        <w:jc w:val="both"/>
        <w:rPr>
          <w:szCs w:val="28"/>
        </w:rPr>
      </w:pPr>
      <w:r w:rsidRPr="002902F7">
        <w:rPr>
          <w:szCs w:val="28"/>
        </w:rPr>
        <w:t>организацию связи с подвижными объектами при их передвижении на любом виде транспорта, оборудованного средствами связи.</w:t>
      </w:r>
    </w:p>
    <w:p w:rsidR="002902F7" w:rsidRPr="002902F7" w:rsidRDefault="002902F7" w:rsidP="00C13FC1">
      <w:pPr>
        <w:widowControl w:val="0"/>
        <w:numPr>
          <w:ilvl w:val="2"/>
          <w:numId w:val="35"/>
        </w:numPr>
        <w:tabs>
          <w:tab w:val="left" w:pos="1701"/>
        </w:tabs>
        <w:autoSpaceDE w:val="0"/>
        <w:autoSpaceDN w:val="0"/>
        <w:adjustRightInd w:val="0"/>
        <w:ind w:left="0" w:firstLine="709"/>
        <w:jc w:val="both"/>
        <w:rPr>
          <w:szCs w:val="28"/>
        </w:rPr>
      </w:pPr>
      <w:r w:rsidRPr="002902F7">
        <w:rPr>
          <w:szCs w:val="28"/>
        </w:rPr>
        <w:t xml:space="preserve">Должны быть обеспечены прямые телефонные каналы связи между ЕДДС и ЦУКС, Информационным центром Республики Марий Эл, ЕДДС соседних муниципальных образований, а также с ДДС, действующими на территории </w:t>
      </w:r>
      <w:proofErr w:type="spellStart"/>
      <w:r w:rsidR="00C13FC1" w:rsidRPr="00C13FC1">
        <w:rPr>
          <w:szCs w:val="28"/>
          <w:lang w:bidi="ru-RU"/>
        </w:rPr>
        <w:t>Звениговского</w:t>
      </w:r>
      <w:proofErr w:type="spellEnd"/>
      <w:r w:rsidR="00C13FC1" w:rsidRPr="00C13FC1">
        <w:rPr>
          <w:szCs w:val="28"/>
          <w:lang w:bidi="ru-RU"/>
        </w:rPr>
        <w:t xml:space="preserve"> муниципального района</w:t>
      </w:r>
      <w:r w:rsidRPr="002902F7">
        <w:rPr>
          <w:szCs w:val="28"/>
        </w:rPr>
        <w:t>.</w:t>
      </w:r>
    </w:p>
    <w:p w:rsidR="002902F7" w:rsidRPr="002902F7" w:rsidRDefault="002902F7" w:rsidP="00C13FC1">
      <w:pPr>
        <w:widowControl w:val="0"/>
        <w:tabs>
          <w:tab w:val="left" w:pos="1470"/>
        </w:tabs>
        <w:ind w:firstLine="709"/>
        <w:jc w:val="both"/>
        <w:rPr>
          <w:szCs w:val="28"/>
        </w:rPr>
      </w:pPr>
      <w:r w:rsidRPr="002902F7">
        <w:rPr>
          <w:szCs w:val="28"/>
        </w:rPr>
        <w:t>3.2.12. Для обеспечения приема информации одновременно от нескольких абонентов в ЕДДС АТС должна реализовать функцию многоканального телефонного номера.</w:t>
      </w:r>
    </w:p>
    <w:p w:rsidR="002902F7" w:rsidRPr="002902F7" w:rsidRDefault="002902F7" w:rsidP="00C13FC1">
      <w:pPr>
        <w:widowControl w:val="0"/>
        <w:numPr>
          <w:ilvl w:val="2"/>
          <w:numId w:val="38"/>
        </w:numPr>
        <w:tabs>
          <w:tab w:val="left" w:pos="709"/>
          <w:tab w:val="left" w:pos="1418"/>
          <w:tab w:val="left" w:pos="1701"/>
        </w:tabs>
        <w:autoSpaceDE w:val="0"/>
        <w:autoSpaceDN w:val="0"/>
        <w:adjustRightInd w:val="0"/>
        <w:ind w:left="0" w:firstLine="709"/>
        <w:jc w:val="both"/>
        <w:rPr>
          <w:szCs w:val="28"/>
        </w:rPr>
      </w:pPr>
      <w:r w:rsidRPr="002902F7">
        <w:rPr>
          <w:szCs w:val="28"/>
        </w:rPr>
        <w:t>Система радиосвязи должна обеспечивать устойчивую связь с подвижными и стационарными объектами, оборудованными соответствующими средствами связи. Система радиосвязи должна состоять из следующих основных элементо</w:t>
      </w:r>
      <w:r w:rsidRPr="00C13FC1">
        <w:rPr>
          <w:szCs w:val="28"/>
        </w:rPr>
        <w:t xml:space="preserve">в: </w:t>
      </w:r>
      <w:proofErr w:type="gramStart"/>
      <w:r w:rsidRPr="002902F7">
        <w:rPr>
          <w:szCs w:val="28"/>
        </w:rPr>
        <w:t>УКВ-радиостанция</w:t>
      </w:r>
      <w:proofErr w:type="gramEnd"/>
      <w:r w:rsidRPr="002902F7">
        <w:rPr>
          <w:szCs w:val="28"/>
        </w:rPr>
        <w:t>; КВ-радиостанция.</w:t>
      </w:r>
    </w:p>
    <w:p w:rsidR="002902F7" w:rsidRPr="002902F7" w:rsidRDefault="002902F7" w:rsidP="002902F7">
      <w:pPr>
        <w:widowControl w:val="0"/>
        <w:tabs>
          <w:tab w:val="left" w:pos="709"/>
          <w:tab w:val="left" w:pos="1418"/>
          <w:tab w:val="left" w:pos="1701"/>
        </w:tabs>
        <w:ind w:firstLine="709"/>
        <w:jc w:val="both"/>
        <w:rPr>
          <w:szCs w:val="28"/>
        </w:rPr>
      </w:pPr>
      <w:r w:rsidRPr="002902F7">
        <w:rPr>
          <w:szCs w:val="28"/>
        </w:rPr>
        <w:t>Для организации радиосетей органами местного самоуправления должны быть получены разрешения на частоты в радиочастотной службе Федеральной службы по надзору в сфере связи, информационных технологий и массовых коммуникаций</w:t>
      </w:r>
      <w:r w:rsidRPr="002902F7">
        <w:rPr>
          <w:color w:val="FF6600"/>
          <w:szCs w:val="28"/>
        </w:rPr>
        <w:t>.</w:t>
      </w:r>
    </w:p>
    <w:p w:rsidR="002902F7" w:rsidRPr="002902F7" w:rsidRDefault="002902F7" w:rsidP="002902F7">
      <w:pPr>
        <w:widowControl w:val="0"/>
        <w:tabs>
          <w:tab w:val="left" w:pos="709"/>
        </w:tabs>
        <w:ind w:firstLine="709"/>
        <w:jc w:val="both"/>
        <w:rPr>
          <w:szCs w:val="28"/>
        </w:rPr>
      </w:pPr>
      <w:r w:rsidRPr="002902F7">
        <w:rPr>
          <w:szCs w:val="28"/>
        </w:rPr>
        <w:t xml:space="preserve">3.2.14. Система оповещения должностных лиц должна обеспечивать оповещение руководящего состава </w:t>
      </w:r>
      <w:proofErr w:type="spellStart"/>
      <w:r w:rsidR="00C13FC1" w:rsidRPr="00C13FC1">
        <w:rPr>
          <w:szCs w:val="28"/>
          <w:lang w:bidi="ru-RU"/>
        </w:rPr>
        <w:t>Звениговского</w:t>
      </w:r>
      <w:proofErr w:type="spellEnd"/>
      <w:r w:rsidR="00C13FC1" w:rsidRPr="00C13FC1">
        <w:rPr>
          <w:szCs w:val="28"/>
          <w:lang w:bidi="ru-RU"/>
        </w:rPr>
        <w:t xml:space="preserve"> муниципального района</w:t>
      </w:r>
      <w:r w:rsidRPr="002902F7">
        <w:rPr>
          <w:szCs w:val="28"/>
        </w:rPr>
        <w:t xml:space="preserve">, органов управления и сил РСЧС муниципального уровня, ДДС действующих на территории </w:t>
      </w:r>
      <w:proofErr w:type="spellStart"/>
      <w:r w:rsidR="00C13FC1" w:rsidRPr="00C13FC1">
        <w:rPr>
          <w:szCs w:val="28"/>
          <w:lang w:bidi="ru-RU"/>
        </w:rPr>
        <w:t>Звениговского</w:t>
      </w:r>
      <w:proofErr w:type="spellEnd"/>
      <w:r w:rsidR="00C13FC1" w:rsidRPr="00C13FC1">
        <w:rPr>
          <w:szCs w:val="28"/>
          <w:lang w:bidi="ru-RU"/>
        </w:rPr>
        <w:t xml:space="preserve"> муниципального района</w:t>
      </w:r>
      <w:r w:rsidRPr="002902F7">
        <w:rPr>
          <w:szCs w:val="28"/>
        </w:rPr>
        <w:t>. Система оповещения персонала может быть реализована на базе персонального компьютера с установленной платой подключения телефонных линий. Количество телефонных линий должно определяться исходя из количества оповещаемых абонентов и требуемого времени оповещения. Сигналы оповещения и экстренная информация дежурно-диспетчерским службам и подразделениям постоянной готовности могут передаваться по всем имеющимся средствам связи и каналам связи.</w:t>
      </w:r>
    </w:p>
    <w:p w:rsidR="002902F7" w:rsidRPr="002902F7" w:rsidRDefault="002902F7" w:rsidP="00C13FC1">
      <w:pPr>
        <w:widowControl w:val="0"/>
        <w:numPr>
          <w:ilvl w:val="2"/>
          <w:numId w:val="39"/>
        </w:numPr>
        <w:tabs>
          <w:tab w:val="left" w:pos="1701"/>
        </w:tabs>
        <w:autoSpaceDE w:val="0"/>
        <w:autoSpaceDN w:val="0"/>
        <w:adjustRightInd w:val="0"/>
        <w:ind w:left="0" w:firstLine="709"/>
        <w:jc w:val="both"/>
        <w:rPr>
          <w:szCs w:val="28"/>
        </w:rPr>
      </w:pPr>
      <w:r w:rsidRPr="002902F7">
        <w:rPr>
          <w:szCs w:val="28"/>
        </w:rPr>
        <w:t>Система оповещения населения должна обеспечивать своевременное доведение сигналов оповещения и экстренной информации до населения на территории муниципального образования о возникновении или угрозе возникновения ЧС и информирование его об использовании средств и способов защиты от поражающих факторов источника чрезвычайной ситуации. Для обеспечения своевременной передачи населению сигналов оповещения и экстренной информации комплексно используются:</w:t>
      </w:r>
    </w:p>
    <w:p w:rsidR="002902F7" w:rsidRPr="002902F7" w:rsidRDefault="002902F7" w:rsidP="00C13FC1">
      <w:pPr>
        <w:widowControl w:val="0"/>
        <w:autoSpaceDE w:val="0"/>
        <w:autoSpaceDN w:val="0"/>
        <w:adjustRightInd w:val="0"/>
        <w:ind w:firstLine="709"/>
        <w:rPr>
          <w:szCs w:val="28"/>
        </w:rPr>
      </w:pPr>
      <w:r w:rsidRPr="002902F7">
        <w:rPr>
          <w:szCs w:val="28"/>
        </w:rPr>
        <w:t>сеть электрических, электронных сирен и мощных акустических систем;</w:t>
      </w:r>
    </w:p>
    <w:p w:rsidR="002902F7" w:rsidRPr="002902F7" w:rsidRDefault="002902F7" w:rsidP="00C13FC1">
      <w:pPr>
        <w:widowControl w:val="0"/>
        <w:autoSpaceDE w:val="0"/>
        <w:autoSpaceDN w:val="0"/>
        <w:adjustRightInd w:val="0"/>
        <w:ind w:firstLine="709"/>
        <w:rPr>
          <w:szCs w:val="28"/>
        </w:rPr>
      </w:pPr>
      <w:r w:rsidRPr="002902F7">
        <w:rPr>
          <w:szCs w:val="28"/>
        </w:rPr>
        <w:t>сеть проводного радиовещания;</w:t>
      </w:r>
    </w:p>
    <w:p w:rsidR="002902F7" w:rsidRPr="002902F7" w:rsidRDefault="002902F7" w:rsidP="00C13FC1">
      <w:pPr>
        <w:widowControl w:val="0"/>
        <w:autoSpaceDE w:val="0"/>
        <w:autoSpaceDN w:val="0"/>
        <w:adjustRightInd w:val="0"/>
        <w:ind w:firstLine="709"/>
        <w:rPr>
          <w:szCs w:val="28"/>
        </w:rPr>
      </w:pPr>
      <w:r w:rsidRPr="002902F7">
        <w:rPr>
          <w:szCs w:val="28"/>
        </w:rPr>
        <w:t>сеть уличной радиофикации;</w:t>
      </w:r>
    </w:p>
    <w:p w:rsidR="002902F7" w:rsidRPr="002902F7" w:rsidRDefault="002902F7" w:rsidP="00C13FC1">
      <w:pPr>
        <w:widowControl w:val="0"/>
        <w:autoSpaceDE w:val="0"/>
        <w:autoSpaceDN w:val="0"/>
        <w:adjustRightInd w:val="0"/>
        <w:ind w:firstLine="709"/>
        <w:rPr>
          <w:szCs w:val="28"/>
        </w:rPr>
      </w:pPr>
      <w:r w:rsidRPr="002902F7">
        <w:rPr>
          <w:szCs w:val="28"/>
        </w:rPr>
        <w:t>сеть кабельного телерадиовещания;</w:t>
      </w:r>
    </w:p>
    <w:p w:rsidR="002902F7" w:rsidRPr="002902F7" w:rsidRDefault="002902F7" w:rsidP="00C13FC1">
      <w:pPr>
        <w:widowControl w:val="0"/>
        <w:autoSpaceDE w:val="0"/>
        <w:autoSpaceDN w:val="0"/>
        <w:adjustRightInd w:val="0"/>
        <w:ind w:firstLine="709"/>
        <w:rPr>
          <w:szCs w:val="28"/>
        </w:rPr>
      </w:pPr>
      <w:r w:rsidRPr="002902F7">
        <w:rPr>
          <w:szCs w:val="28"/>
        </w:rPr>
        <w:t>сеть эфирного телерадиовещания;</w:t>
      </w:r>
    </w:p>
    <w:p w:rsidR="002902F7" w:rsidRPr="002902F7" w:rsidRDefault="002902F7" w:rsidP="00C13FC1">
      <w:pPr>
        <w:widowControl w:val="0"/>
        <w:autoSpaceDE w:val="0"/>
        <w:autoSpaceDN w:val="0"/>
        <w:adjustRightInd w:val="0"/>
        <w:ind w:firstLine="709"/>
        <w:rPr>
          <w:szCs w:val="28"/>
        </w:rPr>
      </w:pPr>
      <w:r w:rsidRPr="002902F7">
        <w:rPr>
          <w:szCs w:val="28"/>
        </w:rPr>
        <w:t>сеть подвижной радиотелефонной связи;</w:t>
      </w:r>
    </w:p>
    <w:p w:rsidR="002902F7" w:rsidRPr="002902F7" w:rsidRDefault="002902F7" w:rsidP="00C13FC1">
      <w:pPr>
        <w:widowControl w:val="0"/>
        <w:autoSpaceDE w:val="0"/>
        <w:autoSpaceDN w:val="0"/>
        <w:adjustRightInd w:val="0"/>
        <w:ind w:firstLine="709"/>
        <w:rPr>
          <w:szCs w:val="28"/>
        </w:rPr>
      </w:pPr>
      <w:r w:rsidRPr="002902F7">
        <w:rPr>
          <w:szCs w:val="28"/>
        </w:rPr>
        <w:t>сеть местной телефонной связи, в том числе таксофоны, предназначенные для оказания универсальных услуг телефонной связи с функцией оповещения;</w:t>
      </w:r>
    </w:p>
    <w:p w:rsidR="002902F7" w:rsidRPr="002902F7" w:rsidRDefault="002902F7" w:rsidP="00C13FC1">
      <w:pPr>
        <w:widowControl w:val="0"/>
        <w:autoSpaceDE w:val="0"/>
        <w:autoSpaceDN w:val="0"/>
        <w:adjustRightInd w:val="0"/>
        <w:ind w:firstLine="709"/>
        <w:rPr>
          <w:szCs w:val="28"/>
        </w:rPr>
      </w:pPr>
      <w:r w:rsidRPr="002902F7">
        <w:rPr>
          <w:szCs w:val="28"/>
        </w:rPr>
        <w:t>сети связи операторов связи и ведомственные;</w:t>
      </w:r>
    </w:p>
    <w:p w:rsidR="002902F7" w:rsidRPr="002902F7" w:rsidRDefault="002902F7" w:rsidP="00C13FC1">
      <w:pPr>
        <w:widowControl w:val="0"/>
        <w:autoSpaceDE w:val="0"/>
        <w:autoSpaceDN w:val="0"/>
        <w:adjustRightInd w:val="0"/>
        <w:ind w:firstLine="709"/>
        <w:rPr>
          <w:szCs w:val="28"/>
        </w:rPr>
      </w:pPr>
      <w:r w:rsidRPr="002902F7">
        <w:rPr>
          <w:szCs w:val="28"/>
        </w:rPr>
        <w:t>сети систем персонального радиовызова;</w:t>
      </w:r>
    </w:p>
    <w:p w:rsidR="002902F7" w:rsidRPr="002902F7" w:rsidRDefault="002902F7" w:rsidP="00C13FC1">
      <w:pPr>
        <w:widowControl w:val="0"/>
        <w:autoSpaceDE w:val="0"/>
        <w:autoSpaceDN w:val="0"/>
        <w:adjustRightInd w:val="0"/>
        <w:ind w:firstLine="709"/>
        <w:rPr>
          <w:szCs w:val="28"/>
        </w:rPr>
      </w:pPr>
      <w:r w:rsidRPr="002902F7">
        <w:rPr>
          <w:szCs w:val="28"/>
        </w:rPr>
        <w:t>информационно-телекоммуникационная сеть «Интернет»;</w:t>
      </w:r>
    </w:p>
    <w:p w:rsidR="002902F7" w:rsidRPr="002902F7" w:rsidRDefault="002902F7" w:rsidP="00C13FC1">
      <w:pPr>
        <w:widowControl w:val="0"/>
        <w:autoSpaceDE w:val="0"/>
        <w:autoSpaceDN w:val="0"/>
        <w:adjustRightInd w:val="0"/>
        <w:ind w:firstLine="709"/>
        <w:rPr>
          <w:szCs w:val="28"/>
        </w:rPr>
      </w:pPr>
      <w:r w:rsidRPr="002902F7">
        <w:rPr>
          <w:szCs w:val="28"/>
        </w:rPr>
        <w:t>громкоговорящие средства на подвижных объектах, мобильные и носимые средства оповещения.</w:t>
      </w:r>
    </w:p>
    <w:p w:rsidR="002902F7" w:rsidRPr="002902F7" w:rsidRDefault="002902F7" w:rsidP="00C13FC1">
      <w:pPr>
        <w:widowControl w:val="0"/>
        <w:numPr>
          <w:ilvl w:val="2"/>
          <w:numId w:val="39"/>
        </w:numPr>
        <w:tabs>
          <w:tab w:val="left" w:pos="1576"/>
        </w:tabs>
        <w:autoSpaceDE w:val="0"/>
        <w:autoSpaceDN w:val="0"/>
        <w:adjustRightInd w:val="0"/>
        <w:ind w:left="0" w:firstLine="709"/>
        <w:jc w:val="both"/>
        <w:rPr>
          <w:szCs w:val="28"/>
        </w:rPr>
      </w:pPr>
      <w:r w:rsidRPr="002902F7">
        <w:rPr>
          <w:szCs w:val="28"/>
        </w:rPr>
        <w:t>Задействование средств системы оповещения должно осуществляться дежурным оперативным (старшим оперативным дежурным) по указанию главы</w:t>
      </w:r>
      <w:r w:rsidR="00C13FC1">
        <w:rPr>
          <w:szCs w:val="28"/>
        </w:rPr>
        <w:t xml:space="preserve"> Администрация </w:t>
      </w:r>
      <w:proofErr w:type="spellStart"/>
      <w:r w:rsidR="00C13FC1" w:rsidRPr="00C13FC1">
        <w:rPr>
          <w:szCs w:val="28"/>
          <w:lang w:bidi="ru-RU"/>
        </w:rPr>
        <w:t>Звениговского</w:t>
      </w:r>
      <w:proofErr w:type="spellEnd"/>
      <w:r w:rsidR="00C13FC1" w:rsidRPr="00C13FC1">
        <w:rPr>
          <w:szCs w:val="28"/>
          <w:lang w:bidi="ru-RU"/>
        </w:rPr>
        <w:t xml:space="preserve"> муниципального района</w:t>
      </w:r>
      <w:r w:rsidR="00C13FC1" w:rsidRPr="00C13FC1">
        <w:rPr>
          <w:szCs w:val="28"/>
        </w:rPr>
        <w:t xml:space="preserve"> </w:t>
      </w:r>
      <w:r w:rsidRPr="002902F7">
        <w:rPr>
          <w:szCs w:val="28"/>
        </w:rPr>
        <w:t>(председателя КЧС и ОПБ) или самостоятельно по обстановке (в пределах установленных полномочий) с последующим докладом.</w:t>
      </w:r>
    </w:p>
    <w:p w:rsidR="002902F7" w:rsidRPr="002902F7" w:rsidRDefault="002902F7" w:rsidP="00C13FC1">
      <w:pPr>
        <w:widowControl w:val="0"/>
        <w:numPr>
          <w:ilvl w:val="2"/>
          <w:numId w:val="39"/>
        </w:numPr>
        <w:tabs>
          <w:tab w:val="left" w:pos="1560"/>
        </w:tabs>
        <w:autoSpaceDE w:val="0"/>
        <w:autoSpaceDN w:val="0"/>
        <w:adjustRightInd w:val="0"/>
        <w:ind w:left="0" w:firstLine="709"/>
        <w:jc w:val="both"/>
        <w:rPr>
          <w:szCs w:val="28"/>
        </w:rPr>
      </w:pPr>
      <w:r w:rsidRPr="002902F7">
        <w:rPr>
          <w:szCs w:val="28"/>
        </w:rPr>
        <w:t>Система внутренней связи должна обеспечивать оповещение лиц</w:t>
      </w:r>
      <w:r w:rsidRPr="002902F7">
        <w:rPr>
          <w:color w:val="FF6600"/>
          <w:szCs w:val="28"/>
        </w:rPr>
        <w:t>,</w:t>
      </w:r>
      <w:r w:rsidRPr="002902F7">
        <w:rPr>
          <w:szCs w:val="28"/>
        </w:rPr>
        <w:t xml:space="preserve"> находящихся в ЕДДС, посредством задействования оборудования звукоусиления, установленного в помещениях ЕДДС. Система внутренней связи должна состоять из следующих основных элементов: микрофон дежурного оперативного</w:t>
      </w:r>
      <w:r w:rsidRPr="002902F7">
        <w:rPr>
          <w:color w:val="FF6600"/>
          <w:szCs w:val="28"/>
        </w:rPr>
        <w:t>;</w:t>
      </w:r>
      <w:r w:rsidRPr="002902F7">
        <w:rPr>
          <w:szCs w:val="28"/>
        </w:rPr>
        <w:t xml:space="preserve"> усилитель мощности; акустические системы.</w:t>
      </w:r>
    </w:p>
    <w:p w:rsidR="002902F7" w:rsidRPr="002902F7" w:rsidRDefault="002902F7" w:rsidP="00C13FC1">
      <w:pPr>
        <w:widowControl w:val="0"/>
        <w:numPr>
          <w:ilvl w:val="2"/>
          <w:numId w:val="39"/>
        </w:numPr>
        <w:tabs>
          <w:tab w:val="left" w:pos="640"/>
          <w:tab w:val="left" w:pos="1585"/>
        </w:tabs>
        <w:autoSpaceDE w:val="0"/>
        <w:autoSpaceDN w:val="0"/>
        <w:adjustRightInd w:val="0"/>
        <w:ind w:left="0" w:firstLine="709"/>
        <w:jc w:val="both"/>
        <w:rPr>
          <w:szCs w:val="28"/>
        </w:rPr>
      </w:pPr>
      <w:r w:rsidRPr="002902F7">
        <w:rPr>
          <w:szCs w:val="28"/>
        </w:rPr>
        <w:t>Система резервного электроснабжения должна обеспечивать работоспособность телекоммуникационного оборудования в течение времени, необходимого для перехода на резервный источник электропитания. К системе резервного электроснабжения должны быть подключены, система телефонной связи, система хранения, обработки и передачи данных; система видеоконференцсвязи; система отображения информации; система оповещения персонала, система мониторинга транспортных средств; система внутренней связи.</w:t>
      </w:r>
    </w:p>
    <w:p w:rsidR="002902F7" w:rsidRPr="002902F7" w:rsidRDefault="002902F7" w:rsidP="00C13FC1">
      <w:pPr>
        <w:widowControl w:val="0"/>
        <w:tabs>
          <w:tab w:val="left" w:pos="640"/>
          <w:tab w:val="left" w:pos="1604"/>
        </w:tabs>
        <w:ind w:firstLine="709"/>
        <w:jc w:val="both"/>
        <w:rPr>
          <w:szCs w:val="28"/>
        </w:rPr>
      </w:pPr>
      <w:proofErr w:type="spellStart"/>
      <w:r w:rsidRPr="002902F7">
        <w:rPr>
          <w:szCs w:val="28"/>
        </w:rPr>
        <w:t>Электроприемники</w:t>
      </w:r>
      <w:proofErr w:type="spellEnd"/>
      <w:r w:rsidRPr="002902F7">
        <w:rPr>
          <w:szCs w:val="28"/>
        </w:rPr>
        <w:t xml:space="preserve"> первой категории в нормальных режимах должны обеспечиваться электроэнергией от двух независимых взаимно резервирующих источников питания, и перерыв их электроснабжения при нарушении электроснабжения от одного из источников питания может быть допущен лишь на время автоматического восстановления питания. Для электроснабжения особой группы </w:t>
      </w:r>
      <w:proofErr w:type="spellStart"/>
      <w:r w:rsidRPr="002902F7">
        <w:rPr>
          <w:szCs w:val="28"/>
        </w:rPr>
        <w:t>электроприемников</w:t>
      </w:r>
      <w:proofErr w:type="spellEnd"/>
      <w:r w:rsidRPr="002902F7">
        <w:rPr>
          <w:szCs w:val="28"/>
        </w:rPr>
        <w:t xml:space="preserve"> первой категории должно предусматриваться дополнительное питание от третьего независимого взаимно резервирующего источника питания.</w:t>
      </w:r>
    </w:p>
    <w:p w:rsidR="002902F7" w:rsidRPr="002902F7" w:rsidRDefault="002902F7" w:rsidP="00C13FC1">
      <w:pPr>
        <w:widowControl w:val="0"/>
        <w:tabs>
          <w:tab w:val="left" w:pos="640"/>
        </w:tabs>
        <w:ind w:firstLine="709"/>
        <w:jc w:val="both"/>
        <w:rPr>
          <w:szCs w:val="28"/>
        </w:rPr>
      </w:pPr>
      <w:r w:rsidRPr="002902F7">
        <w:rPr>
          <w:szCs w:val="28"/>
        </w:rPr>
        <w:t xml:space="preserve">В качестве третьего независимого источника питания для особой группы </w:t>
      </w:r>
      <w:proofErr w:type="spellStart"/>
      <w:r w:rsidRPr="002902F7">
        <w:rPr>
          <w:szCs w:val="28"/>
        </w:rPr>
        <w:t>электроприемников</w:t>
      </w:r>
      <w:proofErr w:type="spellEnd"/>
      <w:r w:rsidRPr="002902F7">
        <w:rPr>
          <w:szCs w:val="28"/>
        </w:rPr>
        <w:t xml:space="preserve"> и в качестве второго независимого источника питания для остальных </w:t>
      </w:r>
      <w:proofErr w:type="spellStart"/>
      <w:r w:rsidRPr="002902F7">
        <w:rPr>
          <w:szCs w:val="28"/>
        </w:rPr>
        <w:t>электроприомников</w:t>
      </w:r>
      <w:proofErr w:type="spellEnd"/>
      <w:r w:rsidRPr="002902F7">
        <w:rPr>
          <w:szCs w:val="28"/>
        </w:rPr>
        <w:t xml:space="preserve"> первой категории могут быть использованы местные электростанции, электростанции энергосистем (в частности, шины генераторного напряжения), предназначенные для этих целей агрегаты бесперебойного питания, аккумуляторные батареи и т. п.</w:t>
      </w:r>
    </w:p>
    <w:p w:rsidR="002902F7" w:rsidRPr="002902F7" w:rsidRDefault="002902F7" w:rsidP="00C13FC1">
      <w:pPr>
        <w:widowControl w:val="0"/>
        <w:shd w:val="clear" w:color="auto" w:fill="FFFFFF"/>
        <w:autoSpaceDE w:val="0"/>
        <w:autoSpaceDN w:val="0"/>
        <w:adjustRightInd w:val="0"/>
        <w:ind w:firstLine="720"/>
        <w:jc w:val="both"/>
        <w:rPr>
          <w:szCs w:val="28"/>
        </w:rPr>
      </w:pPr>
    </w:p>
    <w:p w:rsidR="002902F7" w:rsidRPr="002902F7" w:rsidRDefault="002902F7" w:rsidP="00C13FC1">
      <w:pPr>
        <w:widowControl w:val="0"/>
        <w:shd w:val="clear" w:color="auto" w:fill="FFFFFF"/>
        <w:autoSpaceDE w:val="0"/>
        <w:autoSpaceDN w:val="0"/>
        <w:adjustRightInd w:val="0"/>
        <w:jc w:val="center"/>
        <w:rPr>
          <w:b/>
          <w:szCs w:val="28"/>
        </w:rPr>
      </w:pPr>
      <w:r w:rsidRPr="002902F7">
        <w:rPr>
          <w:b/>
          <w:szCs w:val="28"/>
        </w:rPr>
        <w:t>3.3. Документация ЕДДС</w:t>
      </w:r>
    </w:p>
    <w:p w:rsidR="002902F7" w:rsidRPr="002902F7" w:rsidRDefault="002902F7" w:rsidP="00C13FC1">
      <w:pPr>
        <w:widowControl w:val="0"/>
        <w:shd w:val="clear" w:color="auto" w:fill="FFFFFF"/>
        <w:autoSpaceDE w:val="0"/>
        <w:autoSpaceDN w:val="0"/>
        <w:adjustRightInd w:val="0"/>
        <w:ind w:firstLine="720"/>
        <w:jc w:val="both"/>
        <w:rPr>
          <w:b/>
          <w:szCs w:val="28"/>
        </w:rPr>
      </w:pPr>
      <w:r w:rsidRPr="002902F7">
        <w:rPr>
          <w:b/>
          <w:szCs w:val="28"/>
        </w:rPr>
        <w:t>3.3.1. Документация оперативного дежурного ЕДДС:</w:t>
      </w:r>
    </w:p>
    <w:p w:rsidR="002902F7" w:rsidRPr="002902F7" w:rsidRDefault="00D86B39" w:rsidP="00C13FC1">
      <w:pPr>
        <w:widowControl w:val="0"/>
        <w:shd w:val="clear" w:color="auto" w:fill="FFFFFF"/>
        <w:autoSpaceDE w:val="0"/>
        <w:autoSpaceDN w:val="0"/>
        <w:adjustRightInd w:val="0"/>
        <w:ind w:firstLine="720"/>
        <w:jc w:val="both"/>
        <w:rPr>
          <w:szCs w:val="28"/>
        </w:rPr>
      </w:pPr>
      <w:r>
        <w:rPr>
          <w:szCs w:val="28"/>
        </w:rPr>
        <w:t>Нормативный правовой акт А</w:t>
      </w:r>
      <w:r w:rsidR="002902F7" w:rsidRPr="002902F7">
        <w:rPr>
          <w:szCs w:val="28"/>
        </w:rPr>
        <w:t>дминистрации о создании ЕДДС;</w:t>
      </w:r>
    </w:p>
    <w:p w:rsidR="002902F7" w:rsidRPr="002902F7" w:rsidRDefault="002902F7" w:rsidP="00C13FC1">
      <w:pPr>
        <w:widowControl w:val="0"/>
        <w:shd w:val="clear" w:color="auto" w:fill="FFFFFF"/>
        <w:autoSpaceDE w:val="0"/>
        <w:autoSpaceDN w:val="0"/>
        <w:adjustRightInd w:val="0"/>
        <w:ind w:firstLine="720"/>
        <w:jc w:val="both"/>
        <w:rPr>
          <w:szCs w:val="28"/>
        </w:rPr>
      </w:pPr>
      <w:r w:rsidRPr="002902F7">
        <w:rPr>
          <w:szCs w:val="28"/>
        </w:rPr>
        <w:t>положение о ЕДДС;</w:t>
      </w:r>
    </w:p>
    <w:p w:rsidR="002902F7" w:rsidRPr="002902F7" w:rsidRDefault="002902F7" w:rsidP="00C13FC1">
      <w:pPr>
        <w:widowControl w:val="0"/>
        <w:ind w:firstLine="709"/>
        <w:jc w:val="both"/>
        <w:rPr>
          <w:bCs/>
          <w:szCs w:val="28"/>
        </w:rPr>
      </w:pPr>
      <w:r w:rsidRPr="002902F7">
        <w:rPr>
          <w:szCs w:val="28"/>
        </w:rPr>
        <w:t>документ (распоряжение, акт) о допуске персонала оперативной дежурной смены ЕДДС к дежурству;</w:t>
      </w:r>
    </w:p>
    <w:p w:rsidR="002902F7" w:rsidRPr="002902F7" w:rsidRDefault="002902F7" w:rsidP="00C13FC1">
      <w:pPr>
        <w:widowControl w:val="0"/>
        <w:shd w:val="clear" w:color="auto" w:fill="FFFFFF"/>
        <w:autoSpaceDE w:val="0"/>
        <w:autoSpaceDN w:val="0"/>
        <w:adjustRightInd w:val="0"/>
        <w:ind w:firstLine="720"/>
        <w:jc w:val="both"/>
        <w:rPr>
          <w:szCs w:val="28"/>
        </w:rPr>
      </w:pPr>
      <w:r w:rsidRPr="002902F7">
        <w:rPr>
          <w:szCs w:val="28"/>
        </w:rPr>
        <w:t>нормативные правовые акты в области ГО, защиты населения и территорий от ЧС (происшествия) природного и техногенного, пожарной безопасности, а также по вопросам сбора и обмена информацией о ЧС (происшествиях);</w:t>
      </w:r>
    </w:p>
    <w:p w:rsidR="002902F7" w:rsidRPr="002902F7" w:rsidRDefault="002902F7" w:rsidP="00C13FC1">
      <w:pPr>
        <w:widowControl w:val="0"/>
        <w:autoSpaceDE w:val="0"/>
        <w:autoSpaceDN w:val="0"/>
        <w:adjustRightInd w:val="0"/>
        <w:ind w:firstLine="708"/>
        <w:jc w:val="both"/>
        <w:rPr>
          <w:szCs w:val="28"/>
        </w:rPr>
      </w:pPr>
      <w:proofErr w:type="gramStart"/>
      <w:r w:rsidRPr="002902F7">
        <w:rPr>
          <w:szCs w:val="28"/>
        </w:rPr>
        <w:t xml:space="preserve">соглашение с Комитетом гражданской обороны и защиты населения Республики Марий Эл о порядке взаимодействия по вопросам организации оперативного обмена информацией, поступившей по системе-112 и защиты населения от угроз природного и техногенного характера на территории Республики Марий Эл (приложение к соглашению - регламент обмена различными видами информации между системой-112 и ЕДДС </w:t>
      </w:r>
      <w:proofErr w:type="spellStart"/>
      <w:r w:rsidR="00D86B39" w:rsidRPr="00D86B39">
        <w:rPr>
          <w:szCs w:val="28"/>
          <w:lang w:bidi="ru-RU"/>
        </w:rPr>
        <w:t>Звениговского</w:t>
      </w:r>
      <w:proofErr w:type="spellEnd"/>
      <w:r w:rsidR="00D86B39" w:rsidRPr="00D86B39">
        <w:rPr>
          <w:szCs w:val="28"/>
          <w:lang w:bidi="ru-RU"/>
        </w:rPr>
        <w:t xml:space="preserve"> муниципального района</w:t>
      </w:r>
      <w:r w:rsidRPr="002902F7">
        <w:rPr>
          <w:szCs w:val="28"/>
        </w:rPr>
        <w:t>);</w:t>
      </w:r>
      <w:proofErr w:type="gramEnd"/>
    </w:p>
    <w:p w:rsidR="002902F7" w:rsidRPr="002902F7" w:rsidRDefault="002902F7" w:rsidP="00C13FC1">
      <w:pPr>
        <w:widowControl w:val="0"/>
        <w:autoSpaceDE w:val="0"/>
        <w:autoSpaceDN w:val="0"/>
        <w:adjustRightInd w:val="0"/>
        <w:ind w:firstLine="720"/>
        <w:jc w:val="both"/>
        <w:rPr>
          <w:szCs w:val="28"/>
        </w:rPr>
      </w:pPr>
      <w:r w:rsidRPr="002902F7">
        <w:rPr>
          <w:szCs w:val="28"/>
        </w:rPr>
        <w:t xml:space="preserve">соглашения, регламенты информационного взаимодействия в системе-112 с ДДС </w:t>
      </w:r>
      <w:proofErr w:type="gramStart"/>
      <w:r w:rsidRPr="002902F7">
        <w:rPr>
          <w:szCs w:val="28"/>
        </w:rPr>
        <w:t>действующих</w:t>
      </w:r>
      <w:proofErr w:type="gramEnd"/>
      <w:r w:rsidRPr="002902F7">
        <w:rPr>
          <w:szCs w:val="28"/>
        </w:rPr>
        <w:t xml:space="preserve"> на территории </w:t>
      </w:r>
      <w:proofErr w:type="spellStart"/>
      <w:r w:rsidR="00D86B39" w:rsidRPr="00D86B39">
        <w:rPr>
          <w:szCs w:val="28"/>
          <w:lang w:bidi="ru-RU"/>
        </w:rPr>
        <w:t>Звениговского</w:t>
      </w:r>
      <w:proofErr w:type="spellEnd"/>
      <w:r w:rsidR="00D86B39" w:rsidRPr="00D86B39">
        <w:rPr>
          <w:szCs w:val="28"/>
          <w:lang w:bidi="ru-RU"/>
        </w:rPr>
        <w:t xml:space="preserve"> муниципального района</w:t>
      </w:r>
      <w:r w:rsidRPr="002902F7">
        <w:rPr>
          <w:szCs w:val="28"/>
        </w:rPr>
        <w:t>;</w:t>
      </w:r>
    </w:p>
    <w:p w:rsidR="002902F7" w:rsidRPr="002902F7" w:rsidRDefault="002902F7" w:rsidP="00C13FC1">
      <w:pPr>
        <w:widowControl w:val="0"/>
        <w:autoSpaceDE w:val="0"/>
        <w:autoSpaceDN w:val="0"/>
        <w:adjustRightInd w:val="0"/>
        <w:ind w:firstLine="720"/>
        <w:jc w:val="both"/>
        <w:rPr>
          <w:szCs w:val="28"/>
        </w:rPr>
      </w:pPr>
      <w:r w:rsidRPr="002902F7">
        <w:rPr>
          <w:szCs w:val="28"/>
        </w:rPr>
        <w:t xml:space="preserve">схема взаимодействия со старостами сельских населенных пунктов; </w:t>
      </w:r>
    </w:p>
    <w:p w:rsidR="002902F7" w:rsidRPr="002902F7" w:rsidRDefault="002902F7" w:rsidP="00C13FC1">
      <w:pPr>
        <w:widowControl w:val="0"/>
        <w:autoSpaceDE w:val="0"/>
        <w:autoSpaceDN w:val="0"/>
        <w:adjustRightInd w:val="0"/>
        <w:ind w:firstLine="720"/>
        <w:jc w:val="both"/>
        <w:rPr>
          <w:szCs w:val="28"/>
        </w:rPr>
      </w:pPr>
      <w:r w:rsidRPr="002902F7">
        <w:rPr>
          <w:szCs w:val="28"/>
        </w:rPr>
        <w:t>схема оповещения старост сельских населенных пунктов;</w:t>
      </w:r>
    </w:p>
    <w:p w:rsidR="002902F7" w:rsidRPr="002902F7" w:rsidRDefault="00D86B39" w:rsidP="00C13FC1">
      <w:pPr>
        <w:widowControl w:val="0"/>
        <w:autoSpaceDE w:val="0"/>
        <w:autoSpaceDN w:val="0"/>
        <w:adjustRightInd w:val="0"/>
        <w:ind w:firstLine="720"/>
        <w:jc w:val="both"/>
        <w:rPr>
          <w:szCs w:val="28"/>
        </w:rPr>
      </w:pPr>
      <w:r>
        <w:rPr>
          <w:szCs w:val="28"/>
        </w:rPr>
        <w:t>рапорт (справка-доклад) главе А</w:t>
      </w:r>
      <w:r w:rsidR="002902F7" w:rsidRPr="002902F7">
        <w:rPr>
          <w:szCs w:val="28"/>
        </w:rPr>
        <w:t>дминистрации;</w:t>
      </w:r>
    </w:p>
    <w:p w:rsidR="002902F7" w:rsidRPr="002902F7" w:rsidRDefault="002902F7" w:rsidP="00C13FC1">
      <w:pPr>
        <w:widowControl w:val="0"/>
        <w:autoSpaceDE w:val="0"/>
        <w:autoSpaceDN w:val="0"/>
        <w:adjustRightInd w:val="0"/>
        <w:ind w:firstLine="720"/>
        <w:jc w:val="both"/>
        <w:rPr>
          <w:szCs w:val="28"/>
        </w:rPr>
      </w:pPr>
      <w:r w:rsidRPr="002902F7">
        <w:rPr>
          <w:szCs w:val="28"/>
        </w:rPr>
        <w:t xml:space="preserve">план взаимодействия ЕДДС с ДДС экстренных оперативных служб и организаций (объектов) при ликвидации ЧС (происшествий) различного характера на территории </w:t>
      </w:r>
      <w:proofErr w:type="spellStart"/>
      <w:r w:rsidR="00D86B39" w:rsidRPr="00D86B39">
        <w:rPr>
          <w:szCs w:val="28"/>
          <w:lang w:bidi="ru-RU"/>
        </w:rPr>
        <w:t>Звениговского</w:t>
      </w:r>
      <w:proofErr w:type="spellEnd"/>
      <w:r w:rsidR="00D86B39" w:rsidRPr="00D86B39">
        <w:rPr>
          <w:szCs w:val="28"/>
          <w:lang w:bidi="ru-RU"/>
        </w:rPr>
        <w:t xml:space="preserve"> муниципального района</w:t>
      </w:r>
      <w:r w:rsidRPr="002902F7">
        <w:rPr>
          <w:szCs w:val="28"/>
        </w:rPr>
        <w:t>;</w:t>
      </w:r>
    </w:p>
    <w:p w:rsidR="002902F7" w:rsidRPr="002902F7" w:rsidRDefault="002902F7" w:rsidP="00C13FC1">
      <w:pPr>
        <w:widowControl w:val="0"/>
        <w:autoSpaceDE w:val="0"/>
        <w:autoSpaceDN w:val="0"/>
        <w:adjustRightInd w:val="0"/>
        <w:ind w:firstLine="720"/>
        <w:jc w:val="both"/>
        <w:rPr>
          <w:szCs w:val="28"/>
        </w:rPr>
      </w:pPr>
      <w:r w:rsidRPr="002902F7">
        <w:rPr>
          <w:szCs w:val="28"/>
        </w:rPr>
        <w:t>схема управления и вызова;</w:t>
      </w:r>
    </w:p>
    <w:p w:rsidR="002902F7" w:rsidRPr="002902F7" w:rsidRDefault="002902F7" w:rsidP="00C13FC1">
      <w:pPr>
        <w:widowControl w:val="0"/>
        <w:autoSpaceDE w:val="0"/>
        <w:autoSpaceDN w:val="0"/>
        <w:adjustRightInd w:val="0"/>
        <w:ind w:firstLine="708"/>
        <w:jc w:val="both"/>
        <w:rPr>
          <w:szCs w:val="28"/>
        </w:rPr>
      </w:pPr>
      <w:r w:rsidRPr="002902F7">
        <w:rPr>
          <w:szCs w:val="28"/>
        </w:rPr>
        <w:t xml:space="preserve">журнал несения дежурства оперативным дежурным ЕДДС </w:t>
      </w:r>
      <w:proofErr w:type="spellStart"/>
      <w:r w:rsidR="00D86B39" w:rsidRPr="00D86B39">
        <w:rPr>
          <w:szCs w:val="28"/>
          <w:lang w:bidi="ru-RU"/>
        </w:rPr>
        <w:t>Звениговского</w:t>
      </w:r>
      <w:proofErr w:type="spellEnd"/>
      <w:r w:rsidR="00D86B39" w:rsidRPr="00D86B39">
        <w:rPr>
          <w:szCs w:val="28"/>
          <w:lang w:bidi="ru-RU"/>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8"/>
        <w:jc w:val="both"/>
        <w:rPr>
          <w:szCs w:val="28"/>
        </w:rPr>
      </w:pPr>
      <w:r w:rsidRPr="002902F7">
        <w:rPr>
          <w:szCs w:val="28"/>
        </w:rPr>
        <w:t>журнал учета полученной и переданной информации, полученных и переданных распоряжений и сигналов;</w:t>
      </w:r>
    </w:p>
    <w:p w:rsidR="002902F7" w:rsidRPr="002902F7" w:rsidRDefault="002902F7" w:rsidP="002902F7">
      <w:pPr>
        <w:widowControl w:val="0"/>
        <w:autoSpaceDE w:val="0"/>
        <w:autoSpaceDN w:val="0"/>
        <w:adjustRightInd w:val="0"/>
        <w:ind w:firstLine="708"/>
        <w:jc w:val="both"/>
        <w:rPr>
          <w:szCs w:val="28"/>
        </w:rPr>
      </w:pPr>
      <w:r w:rsidRPr="002902F7">
        <w:rPr>
          <w:szCs w:val="28"/>
        </w:rPr>
        <w:t>рабочая тетрадь дежурного оперативного ЕДДС;</w:t>
      </w:r>
    </w:p>
    <w:p w:rsidR="002902F7" w:rsidRPr="002902F7" w:rsidRDefault="002902F7" w:rsidP="002902F7">
      <w:pPr>
        <w:widowControl w:val="0"/>
        <w:autoSpaceDE w:val="0"/>
        <w:autoSpaceDN w:val="0"/>
        <w:adjustRightInd w:val="0"/>
        <w:ind w:firstLine="708"/>
        <w:jc w:val="both"/>
        <w:rPr>
          <w:szCs w:val="28"/>
        </w:rPr>
      </w:pPr>
      <w:r w:rsidRPr="002902F7">
        <w:rPr>
          <w:szCs w:val="28"/>
        </w:rPr>
        <w:t>график несения дежурства оперативными дежурными сменами ЕДДС на месяц;</w:t>
      </w:r>
    </w:p>
    <w:p w:rsidR="002902F7" w:rsidRPr="002902F7" w:rsidRDefault="002902F7" w:rsidP="002902F7">
      <w:pPr>
        <w:widowControl w:val="0"/>
        <w:autoSpaceDE w:val="0"/>
        <w:autoSpaceDN w:val="0"/>
        <w:adjustRightInd w:val="0"/>
        <w:ind w:firstLine="708"/>
        <w:jc w:val="both"/>
        <w:rPr>
          <w:szCs w:val="28"/>
        </w:rPr>
      </w:pPr>
      <w:r w:rsidRPr="002902F7">
        <w:rPr>
          <w:szCs w:val="28"/>
        </w:rPr>
        <w:t>график проведения проверок муниципальной системы оповещения на год;</w:t>
      </w:r>
    </w:p>
    <w:p w:rsidR="002902F7" w:rsidRPr="002902F7" w:rsidRDefault="002902F7" w:rsidP="002902F7">
      <w:pPr>
        <w:widowControl w:val="0"/>
        <w:autoSpaceDE w:val="0"/>
        <w:autoSpaceDN w:val="0"/>
        <w:adjustRightInd w:val="0"/>
        <w:ind w:firstLine="708"/>
        <w:jc w:val="both"/>
        <w:rPr>
          <w:szCs w:val="28"/>
        </w:rPr>
      </w:pPr>
      <w:r w:rsidRPr="002902F7">
        <w:rPr>
          <w:szCs w:val="28"/>
        </w:rPr>
        <w:t>инструкция по несению дежу</w:t>
      </w:r>
      <w:r w:rsidR="00801C14">
        <w:rPr>
          <w:szCs w:val="28"/>
        </w:rPr>
        <w:t>рства дежурным оперативным ЕДДС;</w:t>
      </w:r>
    </w:p>
    <w:p w:rsidR="002902F7" w:rsidRPr="002902F7" w:rsidRDefault="002902F7" w:rsidP="002902F7">
      <w:pPr>
        <w:widowControl w:val="0"/>
        <w:autoSpaceDE w:val="0"/>
        <w:autoSpaceDN w:val="0"/>
        <w:adjustRightInd w:val="0"/>
        <w:ind w:firstLine="708"/>
        <w:jc w:val="both"/>
        <w:rPr>
          <w:szCs w:val="28"/>
        </w:rPr>
      </w:pPr>
      <w:r w:rsidRPr="002902F7">
        <w:rPr>
          <w:szCs w:val="28"/>
        </w:rPr>
        <w:t>инструкции по действиям дежурного оперативного ЕДДС при получении информации об угрозе возникновения или возникновении ЧС (происшествия);</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инструкции по действиям дежурно-диспетчерского персонала при получении информации по линии </w:t>
      </w:r>
      <w:proofErr w:type="gramStart"/>
      <w:r w:rsidRPr="002902F7">
        <w:rPr>
          <w:szCs w:val="28"/>
        </w:rPr>
        <w:t>взаимодействующих</w:t>
      </w:r>
      <w:proofErr w:type="gramEnd"/>
      <w:r w:rsidRPr="002902F7">
        <w:rPr>
          <w:szCs w:val="28"/>
        </w:rPr>
        <w:t xml:space="preserve"> ДДС;</w:t>
      </w:r>
    </w:p>
    <w:p w:rsidR="002902F7" w:rsidRPr="002902F7" w:rsidRDefault="002902F7" w:rsidP="002902F7">
      <w:pPr>
        <w:widowControl w:val="0"/>
        <w:autoSpaceDE w:val="0"/>
        <w:autoSpaceDN w:val="0"/>
        <w:adjustRightInd w:val="0"/>
        <w:ind w:firstLine="708"/>
        <w:jc w:val="both"/>
        <w:rPr>
          <w:szCs w:val="28"/>
        </w:rPr>
      </w:pPr>
      <w:r w:rsidRPr="002902F7">
        <w:rPr>
          <w:szCs w:val="28"/>
        </w:rPr>
        <w:t>инструкция по охране труда;</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инструкции </w:t>
      </w:r>
      <w:r w:rsidR="00801C14">
        <w:rPr>
          <w:szCs w:val="28"/>
        </w:rPr>
        <w:t>по мерам пожарной безопасности</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20"/>
        <w:jc w:val="both"/>
        <w:rPr>
          <w:szCs w:val="28"/>
        </w:rPr>
      </w:pPr>
      <w:r w:rsidRPr="002902F7">
        <w:rPr>
          <w:szCs w:val="28"/>
        </w:rPr>
        <w:t xml:space="preserve">порядки (алгоритмы) действий дежурного оперативного ЕДДС при получении сообщения (информации) о ЧС (происшествии) различного характера на территории </w:t>
      </w:r>
      <w:proofErr w:type="spellStart"/>
      <w:r w:rsidR="00270CC0" w:rsidRPr="00D86B39">
        <w:rPr>
          <w:szCs w:val="28"/>
          <w:lang w:bidi="ru-RU"/>
        </w:rPr>
        <w:t>Звениговского</w:t>
      </w:r>
      <w:proofErr w:type="spellEnd"/>
      <w:r w:rsidR="00270CC0" w:rsidRPr="00D86B39">
        <w:rPr>
          <w:szCs w:val="28"/>
          <w:lang w:bidi="ru-RU"/>
        </w:rPr>
        <w:t xml:space="preserve"> муниципального района</w:t>
      </w:r>
      <w:r w:rsidR="00270CC0" w:rsidRPr="002902F7">
        <w:rPr>
          <w:szCs w:val="28"/>
        </w:rPr>
        <w:t xml:space="preserve"> </w:t>
      </w:r>
      <w:r w:rsidRPr="002902F7">
        <w:rPr>
          <w:szCs w:val="28"/>
        </w:rPr>
        <w:t xml:space="preserve">(по каждому характерному для </w:t>
      </w:r>
      <w:proofErr w:type="spellStart"/>
      <w:r w:rsidR="009C52A5" w:rsidRPr="001050E7">
        <w:rPr>
          <w:szCs w:val="28"/>
          <w:lang w:bidi="ru-RU"/>
        </w:rPr>
        <w:t>Звениговского</w:t>
      </w:r>
      <w:proofErr w:type="spellEnd"/>
      <w:r w:rsidR="009C52A5" w:rsidRPr="001050E7">
        <w:rPr>
          <w:szCs w:val="28"/>
          <w:lang w:bidi="ru-RU"/>
        </w:rPr>
        <w:t xml:space="preserve"> муниципального района</w:t>
      </w:r>
      <w:r w:rsidR="009C52A5" w:rsidRPr="002902F7">
        <w:rPr>
          <w:szCs w:val="28"/>
        </w:rPr>
        <w:t xml:space="preserve"> </w:t>
      </w:r>
      <w:r w:rsidRPr="002902F7">
        <w:rPr>
          <w:szCs w:val="28"/>
        </w:rPr>
        <w:t>риску);</w:t>
      </w:r>
    </w:p>
    <w:p w:rsidR="002902F7" w:rsidRPr="002902F7" w:rsidRDefault="002902F7" w:rsidP="002902F7">
      <w:pPr>
        <w:widowControl w:val="0"/>
        <w:shd w:val="clear" w:color="auto" w:fill="FFFFFF"/>
        <w:tabs>
          <w:tab w:val="left" w:pos="1435"/>
        </w:tabs>
        <w:autoSpaceDE w:val="0"/>
        <w:autoSpaceDN w:val="0"/>
        <w:adjustRightInd w:val="0"/>
        <w:ind w:firstLine="720"/>
        <w:jc w:val="both"/>
        <w:rPr>
          <w:szCs w:val="28"/>
        </w:rPr>
      </w:pPr>
      <w:r w:rsidRPr="002902F7">
        <w:rPr>
          <w:szCs w:val="28"/>
        </w:rPr>
        <w:t>порядки действий дежурного оперативного ЕДДС при проведении оповещения должностных лиц и сил ликвидации ЧС (происшествия) (членов КЧС и ОПБ, руководящего состава ГО, членов эвакуационной комиссии, глав</w:t>
      </w:r>
      <w:r w:rsidR="009C52A5">
        <w:rPr>
          <w:szCs w:val="28"/>
        </w:rPr>
        <w:t xml:space="preserve"> городских и сельских</w:t>
      </w:r>
      <w:r w:rsidRPr="002902F7">
        <w:rPr>
          <w:szCs w:val="28"/>
        </w:rPr>
        <w:t xml:space="preserve"> администраций</w:t>
      </w:r>
      <w:r w:rsidR="009C52A5">
        <w:rPr>
          <w:szCs w:val="28"/>
        </w:rPr>
        <w:t>,</w:t>
      </w:r>
      <w:r w:rsidRPr="002902F7">
        <w:rPr>
          <w:szCs w:val="28"/>
        </w:rPr>
        <w:t xml:space="preserve"> старост населенных пунктов, формирований сил постоянной готовности, задействования муниципальной системы оповещения, проведения технических проверок и т.д.); </w:t>
      </w:r>
    </w:p>
    <w:p w:rsidR="002902F7" w:rsidRPr="002902F7" w:rsidRDefault="002902F7" w:rsidP="002902F7">
      <w:pPr>
        <w:widowControl w:val="0"/>
        <w:autoSpaceDE w:val="0"/>
        <w:autoSpaceDN w:val="0"/>
        <w:adjustRightInd w:val="0"/>
        <w:ind w:firstLine="708"/>
        <w:jc w:val="both"/>
        <w:rPr>
          <w:szCs w:val="28"/>
        </w:rPr>
      </w:pPr>
      <w:r w:rsidRPr="002902F7">
        <w:rPr>
          <w:szCs w:val="28"/>
        </w:rPr>
        <w:t>маршрутная карта приема дежурства дежурным оперативным ЕДДС, опись документов, оборудования и имущества, передаваемых при смене дежурства;</w:t>
      </w:r>
    </w:p>
    <w:p w:rsidR="002902F7" w:rsidRPr="002902F7" w:rsidRDefault="002902F7" w:rsidP="002902F7">
      <w:pPr>
        <w:widowControl w:val="0"/>
        <w:autoSpaceDE w:val="0"/>
        <w:autoSpaceDN w:val="0"/>
        <w:adjustRightInd w:val="0"/>
        <w:ind w:firstLine="708"/>
        <w:jc w:val="both"/>
        <w:rPr>
          <w:szCs w:val="28"/>
        </w:rPr>
      </w:pPr>
      <w:r w:rsidRPr="002902F7">
        <w:rPr>
          <w:szCs w:val="28"/>
        </w:rPr>
        <w:t>суточный расчет сил и средств муниципального звена ТП РСЧС;</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расчет сил и средств </w:t>
      </w:r>
      <w:proofErr w:type="spellStart"/>
      <w:r w:rsidR="00270CC0" w:rsidRPr="00270CC0">
        <w:rPr>
          <w:szCs w:val="28"/>
        </w:rPr>
        <w:t>Звениговского</w:t>
      </w:r>
      <w:proofErr w:type="spellEnd"/>
      <w:r w:rsidR="00270CC0" w:rsidRPr="00270CC0">
        <w:rPr>
          <w:szCs w:val="28"/>
        </w:rPr>
        <w:t xml:space="preserve"> муниципального района</w:t>
      </w:r>
      <w:r w:rsidRPr="002902F7">
        <w:rPr>
          <w:szCs w:val="28"/>
        </w:rPr>
        <w:t xml:space="preserve">, привлекаемых к ликвидации ЧС (происшествий), схемы оповещения формирований сил постоянной готовности, формирований сил ликвидации ЧС (происшествий) 2 эшелона, территориальных НФГО </w:t>
      </w:r>
      <w:proofErr w:type="spellStart"/>
      <w:r w:rsidR="00270CC0" w:rsidRPr="00270CC0">
        <w:rPr>
          <w:szCs w:val="28"/>
        </w:rPr>
        <w:t>Звениговского</w:t>
      </w:r>
      <w:proofErr w:type="spellEnd"/>
      <w:r w:rsidR="00270CC0" w:rsidRPr="00270CC0">
        <w:rPr>
          <w:szCs w:val="28"/>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8"/>
        <w:jc w:val="both"/>
        <w:rPr>
          <w:szCs w:val="28"/>
        </w:rPr>
      </w:pPr>
      <w:r w:rsidRPr="002902F7">
        <w:rPr>
          <w:szCs w:val="28"/>
        </w:rPr>
        <w:t>схема муниципальной системы оповещения;</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перечень потенциально-опасных объектов на территории </w:t>
      </w:r>
      <w:proofErr w:type="spellStart"/>
      <w:r w:rsidR="00270CC0" w:rsidRPr="00270CC0">
        <w:rPr>
          <w:szCs w:val="28"/>
        </w:rPr>
        <w:t>Звениговского</w:t>
      </w:r>
      <w:proofErr w:type="spellEnd"/>
      <w:r w:rsidR="00270CC0" w:rsidRPr="00270CC0">
        <w:rPr>
          <w:szCs w:val="28"/>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перечень социально-значимых объектов на территории </w:t>
      </w:r>
      <w:proofErr w:type="spellStart"/>
      <w:r w:rsidR="00270CC0" w:rsidRPr="00D86B39">
        <w:rPr>
          <w:szCs w:val="28"/>
          <w:lang w:bidi="ru-RU"/>
        </w:rPr>
        <w:t>Звениговского</w:t>
      </w:r>
      <w:proofErr w:type="spellEnd"/>
      <w:r w:rsidR="00270CC0" w:rsidRPr="00D86B39">
        <w:rPr>
          <w:szCs w:val="28"/>
          <w:lang w:bidi="ru-RU"/>
        </w:rPr>
        <w:t xml:space="preserve"> муниципального района</w:t>
      </w:r>
      <w:r w:rsidRPr="002902F7">
        <w:rPr>
          <w:szCs w:val="28"/>
        </w:rPr>
        <w:t>;</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план проведения инструктажа перед </w:t>
      </w:r>
      <w:proofErr w:type="spellStart"/>
      <w:r w:rsidRPr="002902F7">
        <w:rPr>
          <w:szCs w:val="28"/>
        </w:rPr>
        <w:t>заступлением</w:t>
      </w:r>
      <w:proofErr w:type="spellEnd"/>
      <w:r w:rsidRPr="002902F7">
        <w:rPr>
          <w:szCs w:val="28"/>
        </w:rPr>
        <w:t xml:space="preserve"> на дежурство очер</w:t>
      </w:r>
      <w:r w:rsidR="00801C14">
        <w:rPr>
          <w:szCs w:val="28"/>
        </w:rPr>
        <w:t>едных оперативных дежурных смен;</w:t>
      </w:r>
    </w:p>
    <w:p w:rsidR="002902F7" w:rsidRPr="002902F7" w:rsidRDefault="002902F7" w:rsidP="002902F7">
      <w:pPr>
        <w:widowControl w:val="0"/>
        <w:tabs>
          <w:tab w:val="num" w:pos="176"/>
        </w:tabs>
        <w:autoSpaceDE w:val="0"/>
        <w:autoSpaceDN w:val="0"/>
        <w:adjustRightInd w:val="0"/>
        <w:ind w:firstLine="708"/>
        <w:jc w:val="both"/>
        <w:rPr>
          <w:szCs w:val="28"/>
        </w:rPr>
      </w:pPr>
      <w:r w:rsidRPr="002902F7">
        <w:rPr>
          <w:szCs w:val="28"/>
        </w:rPr>
        <w:t>паспорта безопасности муниципального образования и ПОО, паспорта территории муниципального образования, сельских населенных пунктов и ПОО, паспорта состояния комплексной безопасности объектов социальной защиты населения, здравоохранения и образования; рабочие карты муниципального образования и Республики Марий Эл (в том числе и в электронном виде);</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аварийные и аварийные медицинские карточки на все химически опасные вещества и радиационные грузы, перечни </w:t>
      </w:r>
      <w:proofErr w:type="spellStart"/>
      <w:r w:rsidRPr="002902F7">
        <w:rPr>
          <w:szCs w:val="28"/>
        </w:rPr>
        <w:t>радиационно</w:t>
      </w:r>
      <w:proofErr w:type="spellEnd"/>
      <w:r w:rsidRPr="002902F7">
        <w:rPr>
          <w:szCs w:val="28"/>
        </w:rPr>
        <w:t>, химически, биологически опасных объектов с прогнозируемыми последствиями ЧС (происшествия) (при наличии);</w:t>
      </w:r>
    </w:p>
    <w:p w:rsidR="002902F7" w:rsidRPr="002902F7" w:rsidRDefault="002902F7" w:rsidP="002902F7">
      <w:pPr>
        <w:widowControl w:val="0"/>
        <w:tabs>
          <w:tab w:val="left" w:pos="1134"/>
        </w:tabs>
        <w:autoSpaceDE w:val="0"/>
        <w:autoSpaceDN w:val="0"/>
        <w:adjustRightInd w:val="0"/>
        <w:ind w:firstLine="708"/>
        <w:jc w:val="both"/>
        <w:rPr>
          <w:szCs w:val="28"/>
        </w:rPr>
      </w:pPr>
      <w:r w:rsidRPr="002902F7">
        <w:rPr>
          <w:szCs w:val="28"/>
        </w:rPr>
        <w:t xml:space="preserve">документация по организации профессиональной подготовки дежурно-диспетчерского персонала, удостоверения о прохождении обучения; </w:t>
      </w:r>
    </w:p>
    <w:p w:rsidR="002902F7" w:rsidRPr="002902F7" w:rsidRDefault="002902F7" w:rsidP="002902F7">
      <w:pPr>
        <w:widowControl w:val="0"/>
        <w:tabs>
          <w:tab w:val="left" w:pos="1134"/>
        </w:tabs>
        <w:autoSpaceDE w:val="0"/>
        <w:autoSpaceDN w:val="0"/>
        <w:adjustRightInd w:val="0"/>
        <w:ind w:firstLine="708"/>
        <w:jc w:val="both"/>
        <w:rPr>
          <w:szCs w:val="28"/>
        </w:rPr>
      </w:pPr>
      <w:r w:rsidRPr="002902F7">
        <w:rPr>
          <w:szCs w:val="28"/>
        </w:rPr>
        <w:t>формализованные бланки отрабатываемых документов с заранее заготовленной постоянной частью текста;</w:t>
      </w:r>
    </w:p>
    <w:p w:rsidR="002902F7" w:rsidRPr="002902F7" w:rsidRDefault="002902F7" w:rsidP="002902F7">
      <w:pPr>
        <w:widowControl w:val="0"/>
        <w:autoSpaceDE w:val="0"/>
        <w:autoSpaceDN w:val="0"/>
        <w:adjustRightInd w:val="0"/>
        <w:ind w:firstLine="708"/>
        <w:jc w:val="both"/>
        <w:rPr>
          <w:szCs w:val="28"/>
        </w:rPr>
      </w:pPr>
      <w:r w:rsidRPr="002902F7">
        <w:rPr>
          <w:szCs w:val="28"/>
        </w:rPr>
        <w:t>план работы оперативной дежурной смены ЕДДС на сутки;</w:t>
      </w:r>
    </w:p>
    <w:p w:rsidR="002902F7" w:rsidRPr="002902F7" w:rsidRDefault="002902F7" w:rsidP="002902F7">
      <w:pPr>
        <w:widowControl w:val="0"/>
        <w:autoSpaceDE w:val="0"/>
        <w:autoSpaceDN w:val="0"/>
        <w:adjustRightInd w:val="0"/>
        <w:ind w:firstLine="708"/>
        <w:jc w:val="both"/>
        <w:rPr>
          <w:szCs w:val="28"/>
        </w:rPr>
      </w:pPr>
      <w:r w:rsidRPr="002902F7">
        <w:rPr>
          <w:szCs w:val="28"/>
        </w:rPr>
        <w:t>отчетные документы о проведенных тренировках с ЕДДС;</w:t>
      </w:r>
    </w:p>
    <w:p w:rsidR="002902F7" w:rsidRPr="002902F7" w:rsidRDefault="002902F7" w:rsidP="002902F7">
      <w:pPr>
        <w:widowControl w:val="0"/>
        <w:tabs>
          <w:tab w:val="num" w:pos="176"/>
        </w:tabs>
        <w:autoSpaceDE w:val="0"/>
        <w:autoSpaceDN w:val="0"/>
        <w:adjustRightInd w:val="0"/>
        <w:ind w:firstLine="708"/>
        <w:jc w:val="both"/>
        <w:rPr>
          <w:szCs w:val="28"/>
        </w:rPr>
      </w:pPr>
      <w:r w:rsidRPr="002902F7">
        <w:rPr>
          <w:szCs w:val="28"/>
        </w:rPr>
        <w:t xml:space="preserve">рабочие карты </w:t>
      </w:r>
      <w:proofErr w:type="spellStart"/>
      <w:r w:rsidR="00270CC0" w:rsidRPr="00D86B39">
        <w:rPr>
          <w:szCs w:val="28"/>
          <w:lang w:bidi="ru-RU"/>
        </w:rPr>
        <w:t>Звениговского</w:t>
      </w:r>
      <w:proofErr w:type="spellEnd"/>
      <w:r w:rsidR="00270CC0" w:rsidRPr="00D86B39">
        <w:rPr>
          <w:szCs w:val="28"/>
          <w:lang w:bidi="ru-RU"/>
        </w:rPr>
        <w:t xml:space="preserve"> муниципального района</w:t>
      </w:r>
      <w:r w:rsidR="00270CC0" w:rsidRPr="002902F7">
        <w:rPr>
          <w:szCs w:val="28"/>
        </w:rPr>
        <w:t xml:space="preserve"> </w:t>
      </w:r>
      <w:r w:rsidRPr="002902F7">
        <w:rPr>
          <w:szCs w:val="28"/>
        </w:rPr>
        <w:t xml:space="preserve">и Республики Марий Эл (в том числе и в электронном виде); </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комплект документов и имущество для оперативной группы </w:t>
      </w:r>
      <w:proofErr w:type="spellStart"/>
      <w:r w:rsidR="00270CC0" w:rsidRPr="00D86B39">
        <w:rPr>
          <w:szCs w:val="28"/>
          <w:lang w:bidi="ru-RU"/>
        </w:rPr>
        <w:t>Звениговского</w:t>
      </w:r>
      <w:proofErr w:type="spellEnd"/>
      <w:r w:rsidR="00270CC0" w:rsidRPr="00D86B39">
        <w:rPr>
          <w:szCs w:val="28"/>
          <w:lang w:bidi="ru-RU"/>
        </w:rPr>
        <w:t xml:space="preserve"> муниципального района</w:t>
      </w:r>
      <w:r w:rsidR="00270CC0" w:rsidRPr="002902F7">
        <w:rPr>
          <w:szCs w:val="28"/>
        </w:rPr>
        <w:t xml:space="preserve"> </w:t>
      </w:r>
      <w:r w:rsidRPr="002902F7">
        <w:rPr>
          <w:szCs w:val="28"/>
        </w:rPr>
        <w:t>в районе ЧС (происшествия);</w:t>
      </w:r>
    </w:p>
    <w:p w:rsidR="002902F7" w:rsidRPr="002902F7" w:rsidRDefault="002902F7" w:rsidP="002902F7">
      <w:pPr>
        <w:widowControl w:val="0"/>
        <w:ind w:firstLine="709"/>
        <w:jc w:val="both"/>
        <w:rPr>
          <w:rFonts w:ascii="Arial" w:hAnsi="Arial" w:cs="Arial"/>
          <w:b/>
          <w:bCs/>
          <w:szCs w:val="28"/>
        </w:rPr>
      </w:pPr>
      <w:r w:rsidRPr="002902F7">
        <w:rPr>
          <w:bCs/>
          <w:szCs w:val="28"/>
        </w:rPr>
        <w:t>инструкция по обмену информацией с территориальными органами федеральных органов исполнительной власти при угрозе возникновения и возникновении ЧС (происшествий);</w:t>
      </w:r>
    </w:p>
    <w:p w:rsidR="002902F7" w:rsidRPr="002902F7" w:rsidRDefault="002902F7" w:rsidP="002902F7">
      <w:pPr>
        <w:widowControl w:val="0"/>
        <w:autoSpaceDE w:val="0"/>
        <w:autoSpaceDN w:val="0"/>
        <w:adjustRightInd w:val="0"/>
        <w:ind w:firstLine="708"/>
        <w:jc w:val="both"/>
        <w:rPr>
          <w:szCs w:val="28"/>
        </w:rPr>
      </w:pPr>
      <w:r w:rsidRPr="002902F7">
        <w:rPr>
          <w:szCs w:val="28"/>
        </w:rPr>
        <w:t>телефонные справочники;</w:t>
      </w:r>
    </w:p>
    <w:p w:rsidR="002902F7" w:rsidRPr="002902F7" w:rsidRDefault="002902F7" w:rsidP="002902F7">
      <w:pPr>
        <w:widowControl w:val="0"/>
        <w:autoSpaceDE w:val="0"/>
        <w:autoSpaceDN w:val="0"/>
        <w:adjustRightInd w:val="0"/>
        <w:ind w:firstLine="708"/>
        <w:jc w:val="both"/>
        <w:rPr>
          <w:szCs w:val="28"/>
          <w:lang w:eastAsia="ar-SA"/>
        </w:rPr>
      </w:pPr>
      <w:r w:rsidRPr="002902F7">
        <w:rPr>
          <w:szCs w:val="28"/>
          <w:lang w:eastAsia="ar-SA"/>
        </w:rPr>
        <w:t>регламент служебного времени (распределение служебного времени), (</w:t>
      </w:r>
      <w:r w:rsidRPr="002902F7">
        <w:rPr>
          <w:bCs/>
          <w:szCs w:val="28"/>
          <w:lang w:eastAsia="ar-SA"/>
        </w:rPr>
        <w:t>график приема пищи,</w:t>
      </w:r>
      <w:r w:rsidRPr="002902F7">
        <w:rPr>
          <w:szCs w:val="28"/>
          <w:lang w:eastAsia="ar-SA"/>
        </w:rPr>
        <w:t xml:space="preserve"> график отдыха и т.д.);</w:t>
      </w:r>
    </w:p>
    <w:p w:rsidR="002902F7" w:rsidRPr="002902F7" w:rsidRDefault="002902F7" w:rsidP="002902F7">
      <w:pPr>
        <w:widowControl w:val="0"/>
        <w:autoSpaceDE w:val="0"/>
        <w:autoSpaceDN w:val="0"/>
        <w:adjustRightInd w:val="0"/>
        <w:ind w:firstLine="708"/>
        <w:jc w:val="both"/>
        <w:rPr>
          <w:szCs w:val="28"/>
        </w:rPr>
      </w:pPr>
      <w:r w:rsidRPr="002902F7">
        <w:rPr>
          <w:szCs w:val="28"/>
        </w:rPr>
        <w:t xml:space="preserve">справочная документация. </w:t>
      </w:r>
    </w:p>
    <w:p w:rsidR="002902F7" w:rsidRPr="002902F7" w:rsidRDefault="002902F7" w:rsidP="002902F7">
      <w:pPr>
        <w:widowControl w:val="0"/>
        <w:autoSpaceDE w:val="0"/>
        <w:autoSpaceDN w:val="0"/>
        <w:adjustRightInd w:val="0"/>
        <w:ind w:firstLine="708"/>
        <w:jc w:val="both"/>
        <w:rPr>
          <w:szCs w:val="28"/>
        </w:rPr>
      </w:pPr>
      <w:r w:rsidRPr="002902F7">
        <w:rPr>
          <w:szCs w:val="28"/>
        </w:rPr>
        <w:t>Состав оперативной документации может дополняться в зависимости от местных условий функционирования ЕДДС.</w:t>
      </w:r>
    </w:p>
    <w:p w:rsidR="002902F7" w:rsidRPr="002902F7" w:rsidRDefault="002902F7" w:rsidP="002902F7">
      <w:pPr>
        <w:widowControl w:val="0"/>
        <w:autoSpaceDE w:val="0"/>
        <w:autoSpaceDN w:val="0"/>
        <w:adjustRightInd w:val="0"/>
        <w:ind w:firstLine="708"/>
        <w:jc w:val="both"/>
        <w:rPr>
          <w:szCs w:val="28"/>
        </w:rPr>
      </w:pPr>
    </w:p>
    <w:p w:rsidR="002902F7" w:rsidRPr="002902F7" w:rsidRDefault="002902F7" w:rsidP="002902F7">
      <w:pPr>
        <w:widowControl w:val="0"/>
        <w:autoSpaceDE w:val="0"/>
        <w:autoSpaceDN w:val="0"/>
        <w:adjustRightInd w:val="0"/>
        <w:ind w:firstLine="708"/>
        <w:jc w:val="both"/>
        <w:rPr>
          <w:b/>
          <w:szCs w:val="28"/>
        </w:rPr>
      </w:pPr>
      <w:r w:rsidRPr="002902F7">
        <w:rPr>
          <w:b/>
          <w:szCs w:val="28"/>
        </w:rPr>
        <w:t>3.3.2. Документация диспетчера системы-112 ЕДДС:</w:t>
      </w:r>
    </w:p>
    <w:p w:rsidR="002902F7" w:rsidRPr="002902F7" w:rsidRDefault="002902F7" w:rsidP="002902F7">
      <w:pPr>
        <w:widowControl w:val="0"/>
        <w:autoSpaceDE w:val="0"/>
        <w:autoSpaceDN w:val="0"/>
        <w:adjustRightInd w:val="0"/>
        <w:ind w:firstLine="708"/>
        <w:jc w:val="both"/>
        <w:rPr>
          <w:szCs w:val="28"/>
        </w:rPr>
      </w:pPr>
      <w:proofErr w:type="gramStart"/>
      <w:r w:rsidRPr="002902F7">
        <w:rPr>
          <w:szCs w:val="28"/>
        </w:rPr>
        <w:t xml:space="preserve">соглашение с Комитетом гражданской обороны и защиты населения Республики Марий Эл о порядке взаимодействия по вопросам организации оперативного обмена информацией, поступившей по системе-112 и защиты населения от угроз природного и техногенного характера на территории Республики Марий Эл и Регламент обмена различными видами информации между системой-112 и ЕДДС </w:t>
      </w:r>
      <w:proofErr w:type="spellStart"/>
      <w:r w:rsidR="00270CC0" w:rsidRPr="00270CC0">
        <w:rPr>
          <w:szCs w:val="28"/>
          <w:lang w:bidi="ru-RU"/>
        </w:rPr>
        <w:t>Звениговского</w:t>
      </w:r>
      <w:proofErr w:type="spellEnd"/>
      <w:r w:rsidR="00270CC0" w:rsidRPr="00270CC0">
        <w:rPr>
          <w:szCs w:val="28"/>
          <w:lang w:bidi="ru-RU"/>
        </w:rPr>
        <w:t xml:space="preserve"> муниципального района</w:t>
      </w:r>
      <w:r w:rsidR="00270CC0" w:rsidRPr="00270CC0">
        <w:rPr>
          <w:szCs w:val="28"/>
        </w:rPr>
        <w:t xml:space="preserve"> </w:t>
      </w:r>
      <w:r w:rsidRPr="002902F7">
        <w:rPr>
          <w:szCs w:val="28"/>
        </w:rPr>
        <w:t>(приложение к соглашению);</w:t>
      </w:r>
      <w:proofErr w:type="gramEnd"/>
    </w:p>
    <w:p w:rsidR="002902F7" w:rsidRPr="002902F7" w:rsidRDefault="002902F7" w:rsidP="002902F7">
      <w:pPr>
        <w:widowControl w:val="0"/>
        <w:autoSpaceDE w:val="0"/>
        <w:autoSpaceDN w:val="0"/>
        <w:adjustRightInd w:val="0"/>
        <w:ind w:firstLine="720"/>
        <w:jc w:val="both"/>
        <w:rPr>
          <w:szCs w:val="28"/>
        </w:rPr>
      </w:pPr>
      <w:r w:rsidRPr="002902F7">
        <w:rPr>
          <w:szCs w:val="28"/>
        </w:rPr>
        <w:t xml:space="preserve">соглашения и регламенты информационного взаимодействия в системе-112 с ДДС </w:t>
      </w:r>
      <w:proofErr w:type="gramStart"/>
      <w:r w:rsidRPr="002902F7">
        <w:rPr>
          <w:szCs w:val="28"/>
        </w:rPr>
        <w:t>действующих</w:t>
      </w:r>
      <w:proofErr w:type="gramEnd"/>
      <w:r w:rsidRPr="002902F7">
        <w:rPr>
          <w:szCs w:val="28"/>
        </w:rPr>
        <w:t xml:space="preserve"> на территории </w:t>
      </w:r>
      <w:proofErr w:type="spellStart"/>
      <w:r w:rsidR="00270CC0" w:rsidRPr="00270CC0">
        <w:rPr>
          <w:szCs w:val="28"/>
          <w:lang w:bidi="ru-RU"/>
        </w:rPr>
        <w:t>Звениговского</w:t>
      </w:r>
      <w:proofErr w:type="spellEnd"/>
      <w:r w:rsidR="00270CC0" w:rsidRPr="00270CC0">
        <w:rPr>
          <w:szCs w:val="28"/>
          <w:lang w:bidi="ru-RU"/>
        </w:rPr>
        <w:t xml:space="preserve"> муниципального района</w:t>
      </w:r>
      <w:r w:rsidRPr="002902F7">
        <w:rPr>
          <w:szCs w:val="28"/>
        </w:rPr>
        <w:t>;</w:t>
      </w:r>
    </w:p>
    <w:p w:rsidR="002902F7" w:rsidRPr="002902F7" w:rsidRDefault="00270CC0" w:rsidP="002902F7">
      <w:pPr>
        <w:widowControl w:val="0"/>
        <w:autoSpaceDE w:val="0"/>
        <w:autoSpaceDN w:val="0"/>
        <w:adjustRightInd w:val="0"/>
        <w:ind w:firstLine="720"/>
        <w:jc w:val="both"/>
        <w:rPr>
          <w:szCs w:val="28"/>
        </w:rPr>
      </w:pPr>
      <w:r>
        <w:rPr>
          <w:szCs w:val="28"/>
        </w:rPr>
        <w:t>распорядительный документ А</w:t>
      </w:r>
      <w:r w:rsidR="002902F7" w:rsidRPr="002902F7">
        <w:rPr>
          <w:szCs w:val="28"/>
        </w:rPr>
        <w:t xml:space="preserve">дминистрации </w:t>
      </w:r>
      <w:proofErr w:type="spellStart"/>
      <w:r w:rsidRPr="00270CC0">
        <w:rPr>
          <w:szCs w:val="28"/>
          <w:lang w:bidi="ru-RU"/>
        </w:rPr>
        <w:t>Звениговского</w:t>
      </w:r>
      <w:proofErr w:type="spellEnd"/>
      <w:r w:rsidRPr="00270CC0">
        <w:rPr>
          <w:szCs w:val="28"/>
          <w:lang w:bidi="ru-RU"/>
        </w:rPr>
        <w:t xml:space="preserve"> муниципального района</w:t>
      </w:r>
      <w:r w:rsidRPr="00270CC0">
        <w:rPr>
          <w:szCs w:val="28"/>
        </w:rPr>
        <w:t xml:space="preserve"> </w:t>
      </w:r>
      <w:r w:rsidR="002902F7" w:rsidRPr="002902F7">
        <w:rPr>
          <w:szCs w:val="28"/>
        </w:rPr>
        <w:t>о назначении ответственного лица за функционирование и эксплуатацию АРМ системы-112 ЕДДС;</w:t>
      </w:r>
    </w:p>
    <w:p w:rsidR="002902F7" w:rsidRPr="002902F7" w:rsidRDefault="002902F7" w:rsidP="002902F7">
      <w:pPr>
        <w:widowControl w:val="0"/>
        <w:autoSpaceDE w:val="0"/>
        <w:autoSpaceDN w:val="0"/>
        <w:adjustRightInd w:val="0"/>
        <w:ind w:firstLine="720"/>
        <w:jc w:val="both"/>
        <w:rPr>
          <w:szCs w:val="28"/>
        </w:rPr>
      </w:pPr>
      <w:r w:rsidRPr="002902F7">
        <w:rPr>
          <w:szCs w:val="28"/>
        </w:rPr>
        <w:t>инструкция по несению дежурства диспетчером системы-112 ЕДДС;</w:t>
      </w:r>
    </w:p>
    <w:p w:rsidR="002902F7" w:rsidRPr="002902F7" w:rsidRDefault="002902F7" w:rsidP="002902F7">
      <w:pPr>
        <w:widowControl w:val="0"/>
        <w:autoSpaceDE w:val="0"/>
        <w:autoSpaceDN w:val="0"/>
        <w:adjustRightInd w:val="0"/>
        <w:ind w:firstLine="720"/>
        <w:jc w:val="both"/>
        <w:rPr>
          <w:szCs w:val="28"/>
        </w:rPr>
      </w:pPr>
      <w:r w:rsidRPr="002902F7">
        <w:rPr>
          <w:szCs w:val="28"/>
        </w:rPr>
        <w:t>инструкция по охране труда;</w:t>
      </w:r>
    </w:p>
    <w:p w:rsidR="002902F7" w:rsidRPr="002902F7" w:rsidRDefault="002902F7" w:rsidP="002902F7">
      <w:pPr>
        <w:widowControl w:val="0"/>
        <w:autoSpaceDE w:val="0"/>
        <w:autoSpaceDN w:val="0"/>
        <w:adjustRightInd w:val="0"/>
        <w:ind w:firstLine="720"/>
        <w:jc w:val="both"/>
        <w:rPr>
          <w:szCs w:val="28"/>
        </w:rPr>
      </w:pPr>
      <w:r w:rsidRPr="002902F7">
        <w:rPr>
          <w:szCs w:val="28"/>
        </w:rPr>
        <w:t>инструкция по мерам пожарной безопасности;</w:t>
      </w:r>
    </w:p>
    <w:p w:rsidR="002902F7" w:rsidRPr="002902F7" w:rsidRDefault="002902F7" w:rsidP="002902F7">
      <w:pPr>
        <w:widowControl w:val="0"/>
        <w:autoSpaceDE w:val="0"/>
        <w:autoSpaceDN w:val="0"/>
        <w:adjustRightInd w:val="0"/>
        <w:ind w:firstLine="720"/>
        <w:jc w:val="both"/>
        <w:rPr>
          <w:szCs w:val="28"/>
        </w:rPr>
      </w:pPr>
      <w:r w:rsidRPr="002902F7">
        <w:rPr>
          <w:szCs w:val="28"/>
        </w:rPr>
        <w:t xml:space="preserve">инструкция пользователя информационной системы АРМ системы-112 ЕДДС по обработке защищаемой информации; </w:t>
      </w:r>
    </w:p>
    <w:p w:rsidR="002902F7" w:rsidRPr="002902F7" w:rsidRDefault="002902F7" w:rsidP="002902F7">
      <w:pPr>
        <w:widowControl w:val="0"/>
        <w:autoSpaceDE w:val="0"/>
        <w:autoSpaceDN w:val="0"/>
        <w:adjustRightInd w:val="0"/>
        <w:ind w:firstLine="720"/>
        <w:jc w:val="both"/>
        <w:rPr>
          <w:szCs w:val="28"/>
        </w:rPr>
      </w:pPr>
      <w:r w:rsidRPr="002902F7">
        <w:rPr>
          <w:szCs w:val="28"/>
        </w:rPr>
        <w:t>порядок работы диспетчера системы-112 ЕДДС;</w:t>
      </w:r>
    </w:p>
    <w:p w:rsidR="002902F7" w:rsidRPr="002902F7" w:rsidRDefault="002902F7" w:rsidP="002902F7">
      <w:pPr>
        <w:widowControl w:val="0"/>
        <w:autoSpaceDE w:val="0"/>
        <w:autoSpaceDN w:val="0"/>
        <w:adjustRightInd w:val="0"/>
        <w:ind w:firstLine="720"/>
        <w:jc w:val="both"/>
        <w:rPr>
          <w:szCs w:val="28"/>
        </w:rPr>
      </w:pPr>
      <w:r w:rsidRPr="002902F7">
        <w:rPr>
          <w:szCs w:val="28"/>
        </w:rPr>
        <w:t>маршрутная карта приема дежурства на АРМ системы-112 диспетчером системы-112 ЕДДС;</w:t>
      </w:r>
    </w:p>
    <w:p w:rsidR="002902F7" w:rsidRPr="002902F7" w:rsidRDefault="002902F7" w:rsidP="002902F7">
      <w:pPr>
        <w:widowControl w:val="0"/>
        <w:autoSpaceDE w:val="0"/>
        <w:autoSpaceDN w:val="0"/>
        <w:adjustRightInd w:val="0"/>
        <w:ind w:firstLine="720"/>
        <w:jc w:val="both"/>
        <w:rPr>
          <w:szCs w:val="28"/>
        </w:rPr>
      </w:pPr>
      <w:r w:rsidRPr="002902F7">
        <w:rPr>
          <w:szCs w:val="28"/>
        </w:rPr>
        <w:t>журнал несения дежурства диспетчера системы-112 ЕДДС (допускается совмещение с рабочей тетрадью диспетчера системы-112);</w:t>
      </w:r>
    </w:p>
    <w:p w:rsidR="002902F7" w:rsidRPr="002902F7" w:rsidRDefault="002902F7" w:rsidP="002902F7">
      <w:pPr>
        <w:widowControl w:val="0"/>
        <w:autoSpaceDE w:val="0"/>
        <w:autoSpaceDN w:val="0"/>
        <w:adjustRightInd w:val="0"/>
        <w:ind w:firstLine="720"/>
        <w:jc w:val="both"/>
        <w:rPr>
          <w:szCs w:val="28"/>
        </w:rPr>
      </w:pPr>
      <w:r w:rsidRPr="002902F7">
        <w:rPr>
          <w:szCs w:val="28"/>
        </w:rPr>
        <w:t>справочная документация.</w:t>
      </w:r>
    </w:p>
    <w:p w:rsidR="002902F7" w:rsidRDefault="002902F7" w:rsidP="002902F7">
      <w:pPr>
        <w:widowControl w:val="0"/>
        <w:shd w:val="clear" w:color="auto" w:fill="FFFFFF"/>
        <w:autoSpaceDE w:val="0"/>
        <w:autoSpaceDN w:val="0"/>
        <w:adjustRightInd w:val="0"/>
        <w:jc w:val="center"/>
        <w:rPr>
          <w:bCs/>
          <w:szCs w:val="28"/>
        </w:rPr>
      </w:pPr>
    </w:p>
    <w:p w:rsidR="00801C14" w:rsidRPr="002902F7" w:rsidRDefault="00801C14" w:rsidP="002902F7">
      <w:pPr>
        <w:widowControl w:val="0"/>
        <w:shd w:val="clear" w:color="auto" w:fill="FFFFFF"/>
        <w:autoSpaceDE w:val="0"/>
        <w:autoSpaceDN w:val="0"/>
        <w:adjustRightInd w:val="0"/>
        <w:jc w:val="center"/>
        <w:rPr>
          <w:bCs/>
          <w:szCs w:val="28"/>
        </w:rPr>
      </w:pPr>
    </w:p>
    <w:p w:rsidR="002902F7" w:rsidRPr="002902F7" w:rsidRDefault="002902F7" w:rsidP="002902F7">
      <w:pPr>
        <w:widowControl w:val="0"/>
        <w:shd w:val="clear" w:color="auto" w:fill="FFFFFF"/>
        <w:autoSpaceDE w:val="0"/>
        <w:autoSpaceDN w:val="0"/>
        <w:adjustRightInd w:val="0"/>
        <w:jc w:val="center"/>
        <w:rPr>
          <w:b/>
          <w:bCs/>
          <w:spacing w:val="-2"/>
          <w:szCs w:val="28"/>
        </w:rPr>
      </w:pPr>
      <w:r w:rsidRPr="002902F7">
        <w:rPr>
          <w:b/>
          <w:bCs/>
          <w:spacing w:val="-2"/>
          <w:szCs w:val="28"/>
          <w:lang w:val="en-US"/>
        </w:rPr>
        <w:t>IV</w:t>
      </w:r>
      <w:r w:rsidRPr="002902F7">
        <w:rPr>
          <w:b/>
          <w:bCs/>
          <w:spacing w:val="-2"/>
          <w:szCs w:val="28"/>
        </w:rPr>
        <w:t>. ТРЕБОВАНИЯ К СОСТАВУ И СТРУКТУРЕ ЕДДС</w:t>
      </w:r>
    </w:p>
    <w:p w:rsidR="002902F7" w:rsidRPr="002902F7" w:rsidRDefault="002902F7" w:rsidP="002902F7">
      <w:pPr>
        <w:widowControl w:val="0"/>
        <w:shd w:val="clear" w:color="auto" w:fill="FFFFFF"/>
        <w:autoSpaceDE w:val="0"/>
        <w:autoSpaceDN w:val="0"/>
        <w:adjustRightInd w:val="0"/>
        <w:jc w:val="center"/>
        <w:rPr>
          <w:b/>
          <w:bCs/>
          <w:spacing w:val="-2"/>
          <w:szCs w:val="28"/>
        </w:rPr>
      </w:pPr>
    </w:p>
    <w:p w:rsidR="002902F7" w:rsidRPr="002902F7" w:rsidRDefault="002902F7" w:rsidP="002902F7">
      <w:pPr>
        <w:widowControl w:val="0"/>
        <w:autoSpaceDE w:val="0"/>
        <w:autoSpaceDN w:val="0"/>
        <w:adjustRightInd w:val="0"/>
        <w:jc w:val="center"/>
        <w:rPr>
          <w:b/>
          <w:spacing w:val="-1"/>
          <w:szCs w:val="28"/>
        </w:rPr>
      </w:pPr>
      <w:r w:rsidRPr="002902F7">
        <w:rPr>
          <w:b/>
          <w:szCs w:val="28"/>
        </w:rPr>
        <w:t>4.1. Комплектование и подготовка кадров ЕДДС</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 xml:space="preserve">4.1.1. Комплектование дежурно-диспетчерским персоналом ЕДДС </w:t>
      </w:r>
      <w:r w:rsidRPr="002902F7">
        <w:rPr>
          <w:spacing w:val="-1"/>
          <w:szCs w:val="28"/>
        </w:rPr>
        <w:t xml:space="preserve">осуществляется </w:t>
      </w:r>
      <w:r w:rsidR="00E374D8">
        <w:rPr>
          <w:szCs w:val="28"/>
        </w:rPr>
        <w:t xml:space="preserve">главой Администрации </w:t>
      </w:r>
      <w:proofErr w:type="spellStart"/>
      <w:r w:rsidR="00E374D8" w:rsidRPr="00E374D8">
        <w:rPr>
          <w:szCs w:val="28"/>
          <w:lang w:bidi="ru-RU"/>
        </w:rPr>
        <w:t>Звениговского</w:t>
      </w:r>
      <w:proofErr w:type="spellEnd"/>
      <w:r w:rsidR="00E374D8" w:rsidRPr="00E374D8">
        <w:rPr>
          <w:szCs w:val="28"/>
          <w:lang w:bidi="ru-RU"/>
        </w:rPr>
        <w:t xml:space="preserve"> муниципального района</w:t>
      </w:r>
      <w:r w:rsidR="00E374D8">
        <w:rPr>
          <w:szCs w:val="28"/>
          <w:lang w:bidi="ru-RU"/>
        </w:rPr>
        <w:t xml:space="preserve"> </w:t>
      </w:r>
      <w:r w:rsidRPr="002902F7">
        <w:rPr>
          <w:szCs w:val="28"/>
        </w:rPr>
        <w:t xml:space="preserve">по представлению </w:t>
      </w:r>
      <w:r w:rsidR="00E374D8">
        <w:rPr>
          <w:spacing w:val="-7"/>
          <w:szCs w:val="28"/>
        </w:rPr>
        <w:t xml:space="preserve">заведующего сектором </w:t>
      </w:r>
      <w:r w:rsidRPr="002902F7">
        <w:rPr>
          <w:spacing w:val="-7"/>
          <w:szCs w:val="28"/>
        </w:rPr>
        <w:t xml:space="preserve"> ЧС  ГО</w:t>
      </w:r>
      <w:r w:rsidR="00E374D8">
        <w:rPr>
          <w:spacing w:val="-7"/>
          <w:szCs w:val="28"/>
        </w:rPr>
        <w:t xml:space="preserve"> и МП Администрации</w:t>
      </w:r>
      <w:r w:rsidRPr="002902F7">
        <w:rPr>
          <w:spacing w:val="-7"/>
          <w:szCs w:val="28"/>
        </w:rPr>
        <w:t xml:space="preserve"> </w:t>
      </w:r>
      <w:proofErr w:type="spellStart"/>
      <w:r w:rsidR="00E374D8" w:rsidRPr="00E374D8">
        <w:rPr>
          <w:spacing w:val="-7"/>
          <w:szCs w:val="28"/>
          <w:lang w:bidi="ru-RU"/>
        </w:rPr>
        <w:t>Звениговского</w:t>
      </w:r>
      <w:proofErr w:type="spellEnd"/>
      <w:r w:rsidR="00E374D8" w:rsidRPr="00E374D8">
        <w:rPr>
          <w:spacing w:val="-7"/>
          <w:szCs w:val="28"/>
          <w:lang w:bidi="ru-RU"/>
        </w:rPr>
        <w:t xml:space="preserve"> муниципального района</w:t>
      </w:r>
      <w:r w:rsidRPr="002902F7">
        <w:rPr>
          <w:spacing w:val="-7"/>
          <w:szCs w:val="28"/>
        </w:rPr>
        <w:t>, старшего оперативного дежурного</w:t>
      </w:r>
      <w:r w:rsidRPr="002902F7">
        <w:rPr>
          <w:szCs w:val="28"/>
        </w:rPr>
        <w:t xml:space="preserve"> </w:t>
      </w:r>
      <w:r w:rsidRPr="002902F7">
        <w:rPr>
          <w:spacing w:val="-7"/>
          <w:szCs w:val="28"/>
        </w:rPr>
        <w:t>ЕДДС</w:t>
      </w:r>
      <w:r w:rsidRPr="002902F7">
        <w:rPr>
          <w:szCs w:val="28"/>
        </w:rPr>
        <w:t xml:space="preserve">. </w:t>
      </w:r>
    </w:p>
    <w:p w:rsidR="002902F7" w:rsidRPr="002902F7" w:rsidRDefault="002902F7" w:rsidP="002902F7">
      <w:pPr>
        <w:widowControl w:val="0"/>
        <w:shd w:val="clear" w:color="auto" w:fill="FFFFFF"/>
        <w:autoSpaceDE w:val="0"/>
        <w:autoSpaceDN w:val="0"/>
        <w:adjustRightInd w:val="0"/>
        <w:ind w:firstLine="701"/>
        <w:jc w:val="both"/>
        <w:rPr>
          <w:spacing w:val="-8"/>
          <w:szCs w:val="28"/>
        </w:rPr>
      </w:pPr>
      <w:r w:rsidRPr="002902F7">
        <w:rPr>
          <w:szCs w:val="28"/>
        </w:rPr>
        <w:t xml:space="preserve">4.1.2. Дежурно-диспетчерский персонал ЕДДС обязан знать </w:t>
      </w:r>
      <w:r w:rsidRPr="002902F7">
        <w:rPr>
          <w:spacing w:val="-1"/>
          <w:szCs w:val="28"/>
        </w:rPr>
        <w:t xml:space="preserve">требования руководящих документов, регламентирующих его деятельность, и </w:t>
      </w:r>
      <w:r w:rsidRPr="002902F7">
        <w:rPr>
          <w:szCs w:val="28"/>
        </w:rPr>
        <w:t>применять их в практической работе.</w:t>
      </w:r>
    </w:p>
    <w:p w:rsidR="002902F7" w:rsidRPr="002902F7" w:rsidRDefault="002902F7" w:rsidP="002902F7">
      <w:pPr>
        <w:widowControl w:val="0"/>
        <w:shd w:val="clear" w:color="auto" w:fill="FFFFFF"/>
        <w:autoSpaceDE w:val="0"/>
        <w:autoSpaceDN w:val="0"/>
        <w:adjustRightInd w:val="0"/>
        <w:ind w:firstLine="701"/>
        <w:jc w:val="both"/>
        <w:rPr>
          <w:sz w:val="20"/>
        </w:rPr>
      </w:pPr>
      <w:r w:rsidRPr="002902F7">
        <w:rPr>
          <w:spacing w:val="-2"/>
          <w:szCs w:val="28"/>
        </w:rPr>
        <w:t xml:space="preserve">4.1.3. Основными формами обучения дежурно-диспетчерского персонала </w:t>
      </w:r>
      <w:r w:rsidRPr="002902F7">
        <w:rPr>
          <w:szCs w:val="28"/>
        </w:rPr>
        <w:t>ЕДДС являются: тренировки оперативных де</w:t>
      </w:r>
      <w:r w:rsidRPr="002902F7">
        <w:rPr>
          <w:spacing w:val="-9"/>
          <w:sz w:val="30"/>
          <w:szCs w:val="30"/>
        </w:rPr>
        <w:t>журных смен, участие в учебных мероприятиях (учениях, тренировках), занятия по профес</w:t>
      </w:r>
      <w:r w:rsidRPr="002902F7">
        <w:rPr>
          <w:sz w:val="30"/>
          <w:szCs w:val="30"/>
        </w:rPr>
        <w:t>сиональной подготовке и самостоятельная подготовка.</w:t>
      </w:r>
    </w:p>
    <w:p w:rsidR="002902F7" w:rsidRPr="002902F7" w:rsidRDefault="002902F7" w:rsidP="002902F7">
      <w:pPr>
        <w:widowControl w:val="0"/>
        <w:shd w:val="clear" w:color="auto" w:fill="FFFFFF"/>
        <w:tabs>
          <w:tab w:val="left" w:pos="1546"/>
        </w:tabs>
        <w:autoSpaceDE w:val="0"/>
        <w:autoSpaceDN w:val="0"/>
        <w:adjustRightInd w:val="0"/>
        <w:ind w:firstLine="701"/>
        <w:jc w:val="both"/>
        <w:rPr>
          <w:szCs w:val="28"/>
        </w:rPr>
      </w:pPr>
      <w:r w:rsidRPr="002902F7">
        <w:rPr>
          <w:spacing w:val="-15"/>
          <w:sz w:val="30"/>
          <w:szCs w:val="30"/>
        </w:rPr>
        <w:t>4.</w:t>
      </w:r>
      <w:r w:rsidRPr="002902F7">
        <w:rPr>
          <w:szCs w:val="28"/>
        </w:rPr>
        <w:t>1.4. </w:t>
      </w:r>
      <w:proofErr w:type="gramStart"/>
      <w:r w:rsidRPr="002902F7">
        <w:rPr>
          <w:szCs w:val="28"/>
        </w:rPr>
        <w:t>Учебные мероприятия (тренировки и учения), проводимые</w:t>
      </w:r>
      <w:r w:rsidR="00E374D8">
        <w:rPr>
          <w:szCs w:val="28"/>
        </w:rPr>
        <w:t xml:space="preserve"> </w:t>
      </w:r>
      <w:r w:rsidRPr="002902F7">
        <w:rPr>
          <w:szCs w:val="28"/>
        </w:rPr>
        <w:t xml:space="preserve">с дежурно-диспетчерским персоналом ЕДДС, осуществляются в соответствии с планом, разработанным заблаговременно и утвержденным руководителем органа местного самоуправления с учетом тренировок, проводимых ЦУКС и Информационным центром Республики Марий Эл по планам, утвержденным начальником Главного управления МЧС России по Республике Марий Эл и председателем Комитета гражданской обороны и защиты населения Республики Марий Эл. </w:t>
      </w:r>
      <w:proofErr w:type="gramEnd"/>
    </w:p>
    <w:p w:rsidR="002902F7" w:rsidRPr="002902F7" w:rsidRDefault="002902F7" w:rsidP="002902F7">
      <w:pPr>
        <w:widowControl w:val="0"/>
        <w:shd w:val="clear" w:color="auto" w:fill="FFFFFF"/>
        <w:tabs>
          <w:tab w:val="left" w:pos="1546"/>
        </w:tabs>
        <w:autoSpaceDE w:val="0"/>
        <w:autoSpaceDN w:val="0"/>
        <w:adjustRightInd w:val="0"/>
        <w:ind w:firstLine="701"/>
        <w:jc w:val="both"/>
        <w:rPr>
          <w:szCs w:val="28"/>
        </w:rPr>
      </w:pPr>
      <w:r w:rsidRPr="002902F7">
        <w:rPr>
          <w:szCs w:val="28"/>
        </w:rPr>
        <w:t>Тренировки оперативных дежурных смен ЕДДС:</w:t>
      </w:r>
    </w:p>
    <w:p w:rsidR="002902F7" w:rsidRPr="002902F7" w:rsidRDefault="002902F7" w:rsidP="002902F7">
      <w:pPr>
        <w:widowControl w:val="0"/>
        <w:shd w:val="clear" w:color="auto" w:fill="FFFFFF"/>
        <w:tabs>
          <w:tab w:val="left" w:pos="1546"/>
        </w:tabs>
        <w:autoSpaceDE w:val="0"/>
        <w:autoSpaceDN w:val="0"/>
        <w:adjustRightInd w:val="0"/>
        <w:ind w:firstLine="701"/>
        <w:jc w:val="both"/>
        <w:rPr>
          <w:szCs w:val="28"/>
        </w:rPr>
      </w:pPr>
      <w:r w:rsidRPr="002902F7">
        <w:rPr>
          <w:szCs w:val="28"/>
        </w:rPr>
        <w:t>с оперативной дежурной сменой ЦУКС и Информационного центра Республики Марий Эл проводятся ежедневно по графику;</w:t>
      </w:r>
    </w:p>
    <w:p w:rsidR="002902F7" w:rsidRPr="002902F7" w:rsidRDefault="002902F7" w:rsidP="002902F7">
      <w:pPr>
        <w:widowControl w:val="0"/>
        <w:shd w:val="clear" w:color="auto" w:fill="FFFFFF"/>
        <w:tabs>
          <w:tab w:val="left" w:pos="1546"/>
        </w:tabs>
        <w:autoSpaceDE w:val="0"/>
        <w:autoSpaceDN w:val="0"/>
        <w:adjustRightInd w:val="0"/>
        <w:ind w:firstLine="701"/>
        <w:jc w:val="both"/>
        <w:rPr>
          <w:szCs w:val="28"/>
        </w:rPr>
      </w:pPr>
      <w:r w:rsidRPr="002902F7">
        <w:rPr>
          <w:szCs w:val="28"/>
        </w:rPr>
        <w:t>с ГУ «Национальный центр управления в кризисных ситуациях» согласно планам утверждаемым руководством ГУ «Национальный центр управления в кризисных ситуациях».</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4.1.5. Профессиональная подготовка дежурно-диспетчерского персонала ЕДДС проводится по специально разработанной МЧС России программе.</w:t>
      </w:r>
    </w:p>
    <w:p w:rsidR="002902F7" w:rsidRPr="002902F7" w:rsidRDefault="002902F7" w:rsidP="002902F7">
      <w:pPr>
        <w:widowControl w:val="0"/>
        <w:shd w:val="clear" w:color="auto" w:fill="FFFFFF"/>
        <w:tabs>
          <w:tab w:val="left" w:pos="1517"/>
        </w:tabs>
        <w:autoSpaceDE w:val="0"/>
        <w:autoSpaceDN w:val="0"/>
        <w:adjustRightInd w:val="0"/>
        <w:ind w:firstLine="701"/>
        <w:jc w:val="both"/>
        <w:rPr>
          <w:szCs w:val="28"/>
        </w:rPr>
      </w:pPr>
      <w:r w:rsidRPr="002902F7">
        <w:rPr>
          <w:szCs w:val="28"/>
        </w:rPr>
        <w:t>4.1.6. Подготовка дежурно-диспетчерского персонала ЕДДС осуществляется:</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в РГКУ ДПО «Учебно-методический центр экологической безопасности и защиты населения»;</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 xml:space="preserve">ежемесячно по 6-8 часов в ходе проведения занятий по профессиональной подготовке по специально разработанной тематике. </w:t>
      </w:r>
      <w:r w:rsidR="00E374D8">
        <w:rPr>
          <w:szCs w:val="28"/>
        </w:rPr>
        <w:t>Старшему дежурному</w:t>
      </w:r>
      <w:r w:rsidRPr="002902F7">
        <w:rPr>
          <w:szCs w:val="28"/>
        </w:rPr>
        <w:t xml:space="preserve"> ЕДДС допускается вносить </w:t>
      </w:r>
      <w:proofErr w:type="gramStart"/>
      <w:r w:rsidRPr="002902F7">
        <w:rPr>
          <w:szCs w:val="28"/>
        </w:rPr>
        <w:t>дополнения</w:t>
      </w:r>
      <w:proofErr w:type="gramEnd"/>
      <w:r w:rsidRPr="002902F7">
        <w:rPr>
          <w:szCs w:val="28"/>
        </w:rPr>
        <w:t xml:space="preserve"> в тематический план исходя из решаемых вопросов и характерных ЧС (происшествий) для </w:t>
      </w:r>
      <w:proofErr w:type="spellStart"/>
      <w:r w:rsidR="00E374D8" w:rsidRPr="00E374D8">
        <w:rPr>
          <w:szCs w:val="28"/>
          <w:lang w:bidi="ru-RU"/>
        </w:rPr>
        <w:t>Звениговского</w:t>
      </w:r>
      <w:proofErr w:type="spellEnd"/>
      <w:r w:rsidR="00E374D8" w:rsidRPr="00E374D8">
        <w:rPr>
          <w:szCs w:val="28"/>
          <w:lang w:bidi="ru-RU"/>
        </w:rPr>
        <w:t xml:space="preserve"> муниципального района</w:t>
      </w:r>
      <w:r w:rsidRPr="002902F7">
        <w:rPr>
          <w:szCs w:val="28"/>
        </w:rPr>
        <w:t>, а также личной подготовки специалистов;</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в ходе проведения ежедневного инструктажа заступающей</w:t>
      </w:r>
      <w:r w:rsidR="00E374D8">
        <w:rPr>
          <w:szCs w:val="28"/>
        </w:rPr>
        <w:t xml:space="preserve"> </w:t>
      </w:r>
      <w:r w:rsidRPr="002902F7">
        <w:rPr>
          <w:szCs w:val="28"/>
        </w:rPr>
        <w:t>дежурной смены ЕДДС;</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в ходе тренировок с оперативной дежурной сменой ЕДДС, проводимых ЦУКС и Информационным центром Республики Марий Эл;</w:t>
      </w:r>
    </w:p>
    <w:p w:rsidR="002902F7" w:rsidRPr="002902F7" w:rsidRDefault="002902F7" w:rsidP="002902F7">
      <w:pPr>
        <w:widowControl w:val="0"/>
        <w:shd w:val="clear" w:color="auto" w:fill="FFFFFF"/>
        <w:autoSpaceDE w:val="0"/>
        <w:autoSpaceDN w:val="0"/>
        <w:adjustRightInd w:val="0"/>
        <w:ind w:firstLine="662"/>
        <w:jc w:val="both"/>
        <w:rPr>
          <w:szCs w:val="28"/>
        </w:rPr>
      </w:pPr>
      <w:r w:rsidRPr="002902F7">
        <w:rPr>
          <w:szCs w:val="28"/>
        </w:rPr>
        <w:t xml:space="preserve">в ходе проведения тренировок с оперативными дежурными сменами ДДС при проведении различных учений и тренировок с органами управления и силами РСЧС, на которые привлекаются ДДС. </w:t>
      </w:r>
    </w:p>
    <w:p w:rsidR="002902F7" w:rsidRPr="002902F7" w:rsidRDefault="002902F7" w:rsidP="002902F7">
      <w:pPr>
        <w:widowControl w:val="0"/>
        <w:shd w:val="clear" w:color="auto" w:fill="FFFFFF"/>
        <w:autoSpaceDE w:val="0"/>
        <w:autoSpaceDN w:val="0"/>
        <w:adjustRightInd w:val="0"/>
        <w:ind w:firstLine="662"/>
        <w:jc w:val="both"/>
        <w:rPr>
          <w:szCs w:val="28"/>
        </w:rPr>
      </w:pPr>
      <w:r w:rsidRPr="002902F7">
        <w:rPr>
          <w:szCs w:val="28"/>
        </w:rPr>
        <w:t>При этом каждая оперативная дежурная смена должна принять участие в учениях и тренировках не менее 2-х раз в год.</w:t>
      </w:r>
    </w:p>
    <w:p w:rsidR="002902F7" w:rsidRPr="002902F7" w:rsidRDefault="002902F7" w:rsidP="002902F7">
      <w:pPr>
        <w:widowControl w:val="0"/>
        <w:shd w:val="clear" w:color="auto" w:fill="FFFFFF"/>
        <w:tabs>
          <w:tab w:val="left" w:pos="1445"/>
        </w:tabs>
        <w:autoSpaceDE w:val="0"/>
        <w:autoSpaceDN w:val="0"/>
        <w:adjustRightInd w:val="0"/>
        <w:ind w:firstLine="706"/>
        <w:jc w:val="both"/>
        <w:rPr>
          <w:szCs w:val="28"/>
        </w:rPr>
      </w:pPr>
      <w:r w:rsidRPr="002902F7">
        <w:rPr>
          <w:szCs w:val="28"/>
        </w:rPr>
        <w:t>4.1.7. В ходе подготовки дежурно-диспетчерского персонала ЕДДС особое внимание обращается на организацию приёма информации об угрозе возникновения или возникновении ЧС (происшествий), своевременном оповещении органов управления и сил РСЧС, населения, а также доведения сигналов оповещения ГО.</w:t>
      </w:r>
    </w:p>
    <w:p w:rsidR="002902F7" w:rsidRPr="002902F7" w:rsidRDefault="002902F7" w:rsidP="002902F7">
      <w:pPr>
        <w:widowControl w:val="0"/>
        <w:shd w:val="clear" w:color="auto" w:fill="FFFFFF"/>
        <w:tabs>
          <w:tab w:val="left" w:pos="1589"/>
        </w:tabs>
        <w:autoSpaceDE w:val="0"/>
        <w:autoSpaceDN w:val="0"/>
        <w:adjustRightInd w:val="0"/>
        <w:ind w:firstLine="706"/>
        <w:jc w:val="both"/>
        <w:rPr>
          <w:szCs w:val="28"/>
        </w:rPr>
      </w:pPr>
      <w:r w:rsidRPr="002902F7">
        <w:rPr>
          <w:szCs w:val="28"/>
        </w:rPr>
        <w:t>4.1.8. Практическая стажировка дежурно-диспетчерского персонала ЕДДС организуется на рабочих местах ЕДДС согласно графикам и планов стажировки. Прием зачетов на допуск к несению оперативного дежурства организуется 2 раза в год в конце полугодия у всего личного состава ЕДДС, а также при назначении специалистов на новые должности, перерывах более двух месяцев в несении оперативного дежурства (по причине болезни, командировок, учебы и т.д.). По результатам проведенных зачетов принимается решение о допуске дежурно-диспетчерского персонала ЕДДС к несению оперативного дежурства.</w:t>
      </w:r>
    </w:p>
    <w:p w:rsidR="002902F7" w:rsidRPr="002902F7" w:rsidRDefault="002902F7" w:rsidP="002902F7">
      <w:pPr>
        <w:widowControl w:val="0"/>
        <w:shd w:val="clear" w:color="auto" w:fill="FFFFFF"/>
        <w:autoSpaceDE w:val="0"/>
        <w:autoSpaceDN w:val="0"/>
        <w:adjustRightInd w:val="0"/>
        <w:ind w:firstLine="701"/>
        <w:jc w:val="both"/>
        <w:rPr>
          <w:szCs w:val="28"/>
        </w:rPr>
      </w:pPr>
      <w:r w:rsidRPr="002902F7">
        <w:rPr>
          <w:szCs w:val="28"/>
        </w:rPr>
        <w:t>Ежемесячно анализируется состояние дел по подготовке персонала</w:t>
      </w:r>
      <w:r w:rsidRPr="002902F7">
        <w:rPr>
          <w:szCs w:val="28"/>
        </w:rPr>
        <w:br/>
        <w:t>и представляется руководителю органа местного самоуправления.</w:t>
      </w:r>
    </w:p>
    <w:p w:rsidR="002902F7" w:rsidRPr="002902F7" w:rsidRDefault="002902F7" w:rsidP="002902F7">
      <w:pPr>
        <w:widowControl w:val="0"/>
        <w:shd w:val="clear" w:color="auto" w:fill="FFFFFF"/>
        <w:autoSpaceDE w:val="0"/>
        <w:autoSpaceDN w:val="0"/>
        <w:adjustRightInd w:val="0"/>
        <w:ind w:firstLine="701"/>
        <w:jc w:val="both"/>
        <w:rPr>
          <w:spacing w:val="-10"/>
          <w:sz w:val="30"/>
          <w:szCs w:val="30"/>
        </w:rPr>
      </w:pPr>
    </w:p>
    <w:p w:rsidR="002902F7" w:rsidRPr="002902F7" w:rsidRDefault="002902F7" w:rsidP="002902F7">
      <w:pPr>
        <w:widowControl w:val="0"/>
        <w:shd w:val="clear" w:color="auto" w:fill="FFFFFF"/>
        <w:tabs>
          <w:tab w:val="left" w:pos="1435"/>
        </w:tabs>
        <w:autoSpaceDE w:val="0"/>
        <w:autoSpaceDN w:val="0"/>
        <w:adjustRightInd w:val="0"/>
        <w:jc w:val="center"/>
        <w:rPr>
          <w:b/>
          <w:szCs w:val="28"/>
        </w:rPr>
      </w:pPr>
      <w:r w:rsidRPr="002902F7">
        <w:rPr>
          <w:b/>
          <w:szCs w:val="28"/>
        </w:rPr>
        <w:t>4.2. Требования к дежурно-диспетчерскому персоналу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4.2.1. Дежурно-диспетчерский персонал ЕДДС должен знать:</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административную структуру </w:t>
      </w:r>
      <w:proofErr w:type="spellStart"/>
      <w:r w:rsidR="00E374D8" w:rsidRPr="00D86B39">
        <w:rPr>
          <w:szCs w:val="28"/>
          <w:lang w:bidi="ru-RU"/>
        </w:rPr>
        <w:t>Звениговского</w:t>
      </w:r>
      <w:proofErr w:type="spellEnd"/>
      <w:r w:rsidR="00E374D8" w:rsidRPr="00D86B39">
        <w:rPr>
          <w:szCs w:val="28"/>
          <w:lang w:bidi="ru-RU"/>
        </w:rPr>
        <w:t xml:space="preserve"> муниципального района</w:t>
      </w:r>
      <w:r w:rsidR="00E374D8">
        <w:rPr>
          <w:szCs w:val="28"/>
          <w:lang w:bidi="ru-RU"/>
        </w:rPr>
        <w:t xml:space="preserve"> </w:t>
      </w:r>
      <w:r w:rsidRPr="002902F7">
        <w:rPr>
          <w:szCs w:val="28"/>
        </w:rPr>
        <w:t xml:space="preserve">и структуру системы-112 Республики Марий Эл. Должности и фамилии руководящего состава системы безопасности </w:t>
      </w:r>
      <w:proofErr w:type="spellStart"/>
      <w:r w:rsidR="00E374D8" w:rsidRPr="00D86B39">
        <w:rPr>
          <w:szCs w:val="28"/>
          <w:lang w:bidi="ru-RU"/>
        </w:rPr>
        <w:t>Звениговского</w:t>
      </w:r>
      <w:proofErr w:type="spellEnd"/>
      <w:r w:rsidR="00E374D8" w:rsidRPr="00D86B39">
        <w:rPr>
          <w:szCs w:val="28"/>
          <w:lang w:bidi="ru-RU"/>
        </w:rPr>
        <w:t xml:space="preserve"> муниципального района</w:t>
      </w:r>
      <w:r w:rsidRPr="002902F7">
        <w:rPr>
          <w:szCs w:val="28"/>
        </w:rPr>
        <w:t xml:space="preserve">, адреса аварийно-спасательных формирований, входящих в структуру указанной системы в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 номера телефонов и другую контактную информацию их 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административные границы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 районы выезда пожарно-спасательных подразделений, наименование местностей</w:t>
      </w:r>
      <w:r w:rsidR="00E374D8">
        <w:rPr>
          <w:szCs w:val="28"/>
        </w:rPr>
        <w:t xml:space="preserve"> </w:t>
      </w:r>
      <w:r w:rsidRPr="002902F7">
        <w:rPr>
          <w:szCs w:val="28"/>
        </w:rPr>
        <w:t xml:space="preserve">и транспортных магистралей, имеющихся в </w:t>
      </w:r>
      <w:proofErr w:type="spellStart"/>
      <w:r w:rsidR="00E374D8" w:rsidRPr="00E374D8">
        <w:rPr>
          <w:szCs w:val="28"/>
        </w:rPr>
        <w:t>Звениговско</w:t>
      </w:r>
      <w:r w:rsidR="00E374D8">
        <w:rPr>
          <w:szCs w:val="28"/>
        </w:rPr>
        <w:t>м</w:t>
      </w:r>
      <w:proofErr w:type="spellEnd"/>
      <w:r w:rsidR="00E374D8" w:rsidRPr="00E374D8">
        <w:rPr>
          <w:szCs w:val="28"/>
        </w:rPr>
        <w:t xml:space="preserve"> муниципально</w:t>
      </w:r>
      <w:r w:rsidR="00E374D8">
        <w:rPr>
          <w:szCs w:val="28"/>
        </w:rPr>
        <w:t>м</w:t>
      </w:r>
      <w:r w:rsidR="00E374D8" w:rsidRPr="00E374D8">
        <w:rPr>
          <w:szCs w:val="28"/>
        </w:rPr>
        <w:t xml:space="preserve"> район</w:t>
      </w:r>
      <w:r w:rsidR="00E374D8">
        <w:rPr>
          <w:szCs w:val="28"/>
        </w:rPr>
        <w:t>е</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организацию системы дежурно-диспетчерских служб;</w:t>
      </w:r>
    </w:p>
    <w:p w:rsidR="002902F7" w:rsidRPr="002902F7" w:rsidRDefault="002902F7" w:rsidP="002902F7">
      <w:pPr>
        <w:widowControl w:val="0"/>
        <w:tabs>
          <w:tab w:val="left" w:pos="163"/>
        </w:tabs>
        <w:ind w:firstLine="709"/>
        <w:jc w:val="both"/>
        <w:rPr>
          <w:rFonts w:ascii="Arial" w:hAnsi="Arial" w:cs="Arial"/>
          <w:szCs w:val="28"/>
        </w:rPr>
      </w:pPr>
      <w:r w:rsidRPr="002902F7">
        <w:rPr>
          <w:szCs w:val="28"/>
        </w:rPr>
        <w:t xml:space="preserve">нормативные правовые акты в области защиты населения и территорий;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зону территориальной ответственности ЕДДС и зоны территориальной ответственности служб экстренного реагирования, действующих на территории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состав сил и средств постоянной готовности территориального звена РСЧС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 их задачи, порядок их привлечения, дислокацию, назначение и тактико-технические характеристики техники, привлекаемой для ликвидации и предупреждения ЧС (происшествий), размещение складов специальных сре</w:t>
      </w:r>
      <w:proofErr w:type="gramStart"/>
      <w:r w:rsidRPr="002902F7">
        <w:rPr>
          <w:szCs w:val="28"/>
        </w:rPr>
        <w:t>дств сп</w:t>
      </w:r>
      <w:proofErr w:type="gramEnd"/>
      <w:r w:rsidRPr="002902F7">
        <w:rPr>
          <w:szCs w:val="28"/>
        </w:rPr>
        <w:t>асения и пожаротушения;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функциональные обязанности и должностные инструкции;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потенциально-опасные и социально-значимые объекты, расположенные на территории муниципального образования, их адреса, полное наименование и установленный ранговый набор пожарной и аварийно-спасательной техники;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риски возникновения ЧС (происшествий), характерные</w:t>
      </w:r>
      <w:r w:rsidR="00E374D8">
        <w:rPr>
          <w:szCs w:val="28"/>
        </w:rPr>
        <w:t xml:space="preserve"> </w:t>
      </w:r>
      <w:r w:rsidRPr="002902F7">
        <w:rPr>
          <w:szCs w:val="28"/>
        </w:rPr>
        <w:t xml:space="preserve">для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назначение и тактико-технические характеристики автоматизированных информационных систем ЕДДС, в том числе функционала «личного кабинета ЕДДС» информационной системы «Атлас опасностей и рисков», порядок выполнения возложенных на нее задач, порядок эксплуатации сре</w:t>
      </w:r>
      <w:proofErr w:type="gramStart"/>
      <w:r w:rsidRPr="002902F7">
        <w:rPr>
          <w:szCs w:val="28"/>
        </w:rPr>
        <w:t>дств св</w:t>
      </w:r>
      <w:proofErr w:type="gramEnd"/>
      <w:r w:rsidRPr="002902F7">
        <w:rPr>
          <w:szCs w:val="28"/>
        </w:rPr>
        <w:t>язи и другого оборудования, установленного на пункте управления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наименование объектов и населенных пунктов соседних муниципальных образований, куда для оказания взаимопомощи могут привлекаться местные пожарные и спасательные подразделения;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паспорта территории </w:t>
      </w:r>
      <w:proofErr w:type="spellStart"/>
      <w:r w:rsidR="00E374D8" w:rsidRPr="00E374D8">
        <w:rPr>
          <w:szCs w:val="28"/>
        </w:rPr>
        <w:t>Звениговского</w:t>
      </w:r>
      <w:proofErr w:type="spellEnd"/>
      <w:r w:rsidR="00E374D8" w:rsidRPr="00E374D8">
        <w:rPr>
          <w:szCs w:val="28"/>
        </w:rPr>
        <w:t xml:space="preserve"> муниципального района</w:t>
      </w:r>
      <w:r w:rsidRPr="002902F7">
        <w:rPr>
          <w:szCs w:val="28"/>
        </w:rPr>
        <w:t>, объектов экономики;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административно-территориальное деление, численность населения, географические, климатические и природные особенности муниципального образования и субъекта Российской Федерации, а также другую информацию о регионе;</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оперативную обстановку и порядок организации непрерывного сбора и обработки данных обстановки на территории муниципального образования;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порядок приведения в различные режимы функционирования и степени готовности;</w:t>
      </w:r>
    </w:p>
    <w:p w:rsidR="002902F7" w:rsidRPr="002902F7" w:rsidRDefault="002902F7" w:rsidP="002902F7">
      <w:pPr>
        <w:widowControl w:val="0"/>
        <w:autoSpaceDE w:val="0"/>
        <w:autoSpaceDN w:val="0"/>
        <w:adjustRightInd w:val="0"/>
        <w:ind w:firstLine="709"/>
        <w:jc w:val="both"/>
        <w:rPr>
          <w:szCs w:val="28"/>
        </w:rPr>
      </w:pPr>
      <w:r w:rsidRPr="002902F7">
        <w:rPr>
          <w:szCs w:val="28"/>
        </w:rPr>
        <w:t>алгоритмы действий дежурного оперативного ЕДДС в различных режимах функционирования;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порядок организация взаимодействия и обмена оперативной и плановой информацией при осуществлении мероприятий по подготовке к защите и по защите населения, материальных и культурных ценностей на территории от опасностей, возникающих при ведении военных действий или вследствие этих действий, а также при возникновении ЧС (происшествий) природного и техногенного характера;</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правила техники безопасности при использовании средств автоматизации;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состав, возможности, порядок функционирования комплекса сре</w:t>
      </w:r>
      <w:proofErr w:type="gramStart"/>
      <w:r w:rsidRPr="002902F7">
        <w:rPr>
          <w:szCs w:val="28"/>
        </w:rPr>
        <w:t>дств св</w:t>
      </w:r>
      <w:proofErr w:type="gramEnd"/>
      <w:r w:rsidRPr="002902F7">
        <w:rPr>
          <w:szCs w:val="28"/>
        </w:rPr>
        <w:t>язи, оповещения, средств автоматизации.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4.2.2. </w:t>
      </w:r>
      <w:r w:rsidR="005F700D">
        <w:rPr>
          <w:szCs w:val="28"/>
        </w:rPr>
        <w:t>С</w:t>
      </w:r>
      <w:r w:rsidRPr="002902F7">
        <w:rPr>
          <w:szCs w:val="28"/>
        </w:rPr>
        <w:t>тарший оперативный дежурный</w:t>
      </w:r>
      <w:r w:rsidR="005F700D">
        <w:rPr>
          <w:szCs w:val="28"/>
        </w:rPr>
        <w:t xml:space="preserve"> ЕДДС</w:t>
      </w:r>
      <w:r w:rsidRPr="002902F7">
        <w:rPr>
          <w:szCs w:val="28"/>
        </w:rPr>
        <w:t>, дежурный оперативный, диспетчер системы - 112 должен знать федеральные законы, постановления, распоряжения, приказы вышестоящих органов и другие руководящие, нормативно-технические и методические документы, определяющие функционирование ЕДДС и системы-112.</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4.2.3. </w:t>
      </w:r>
      <w:r w:rsidR="005F700D">
        <w:rPr>
          <w:szCs w:val="28"/>
        </w:rPr>
        <w:t>С</w:t>
      </w:r>
      <w:r w:rsidRPr="002902F7">
        <w:rPr>
          <w:szCs w:val="28"/>
        </w:rPr>
        <w:t>тарший оперативный дежурный</w:t>
      </w:r>
      <w:r w:rsidR="005F700D">
        <w:rPr>
          <w:szCs w:val="28"/>
        </w:rPr>
        <w:t xml:space="preserve"> ЕДДС</w:t>
      </w:r>
      <w:r w:rsidRPr="002902F7">
        <w:rPr>
          <w:szCs w:val="28"/>
        </w:rPr>
        <w:t xml:space="preserve">, дежурный оперативный, диспетчер системы - 112 должен уметь: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дежурство дежурных смен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выполнение и обеспечивать контроль поставленных перед ЕДДС задач;</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разрабатывать нормативно-методическую базу развития и обеспечения функционирования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учет оборудования и имущества пункта управления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работу по техническому обслуживанию КСА пункта управления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обеспечивать </w:t>
      </w:r>
      <w:proofErr w:type="gramStart"/>
      <w:r w:rsidRPr="002902F7">
        <w:rPr>
          <w:szCs w:val="28"/>
        </w:rPr>
        <w:t>контроль за</w:t>
      </w:r>
      <w:proofErr w:type="gramEnd"/>
      <w:r w:rsidRPr="002902F7">
        <w:rPr>
          <w:szCs w:val="28"/>
        </w:rPr>
        <w:t xml:space="preserve"> порядком проведения проверок исходного состояния и работоспособности оборудования пункта управления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профессиональную подготовку и обучение дежурно-диспетчерского персонала ЕДДС, проведение занятий, тренировок и учений;</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разрабатывать предложения по дальнейшему совершенствованию, развитию и повышению технической оснащенности ЕДДС.</w:t>
      </w:r>
    </w:p>
    <w:p w:rsidR="005F700D"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4.2.4. Требования к старшему оперативному дежурному ЕДДС: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образование - высшее, стаж оперативной работы не менее 3 лет на оперативных должностях в системе комплексной безопасности населения и территорий, </w:t>
      </w:r>
      <w:proofErr w:type="gramStart"/>
      <w:r w:rsidRPr="002902F7">
        <w:rPr>
          <w:szCs w:val="28"/>
        </w:rPr>
        <w:t>обучение по</w:t>
      </w:r>
      <w:proofErr w:type="gramEnd"/>
      <w:r w:rsidRPr="002902F7">
        <w:rPr>
          <w:szCs w:val="28"/>
        </w:rPr>
        <w:t xml:space="preserve"> установленной программе, допуск к работе со сведениями, составляющими государственную тайну (при необходимости).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4.2.5. Оперативный дежурный должен знать:</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нормативные правовые акты в области предупреждения и ликвидации ЧС, организации дежурно-диспетчерских служб экстренных служб, информационного обмена и межведомственного взаимодействия;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нормативные документы, регламентирующие деятельность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функциональные обязанности и порядок работы дежурного оперативного и диспетчера системы-112;</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структуру и технологию функционирования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состав и структуру функциональных и территориальных подсистем РСЧС Республики Марий Эл и </w:t>
      </w:r>
      <w:proofErr w:type="spellStart"/>
      <w:r w:rsidR="005F700D" w:rsidRPr="00D86B39">
        <w:rPr>
          <w:szCs w:val="28"/>
          <w:lang w:bidi="ru-RU"/>
        </w:rPr>
        <w:t>Звениговского</w:t>
      </w:r>
      <w:proofErr w:type="spellEnd"/>
      <w:r w:rsidR="005F700D" w:rsidRPr="00D86B39">
        <w:rPr>
          <w:szCs w:val="28"/>
          <w:lang w:bidi="ru-RU"/>
        </w:rPr>
        <w:t xml:space="preserve"> муниципального района</w:t>
      </w:r>
      <w:r w:rsidRPr="002902F7">
        <w:rPr>
          <w:szCs w:val="28"/>
        </w:rPr>
        <w:t>, основные вопросы взаимодействия, сферу деятельности и ответственности, входящих в территориальную подсистему РСЧС организаций;</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состав сил и средств постоянной готовности функциональных и территориальных подсистем РСЧС, их задачи, порядок их привлечения к ликвидации последствий ЧС (происшествий) и организации взаимодействия;</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схему организации связи дежурно-диспетчерских служб Ф и ТП РСЧС Республики Марий Эл;</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 xml:space="preserve">паспорта территории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Pr="002902F7">
        <w:rPr>
          <w:szCs w:val="28"/>
        </w:rPr>
        <w:t>, объектов экономики;</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 xml:space="preserve">порядок работы (методические рекомендации) с порталом (приложением) «Термические точки» (назначение </w:t>
      </w:r>
      <w:proofErr w:type="gramStart"/>
      <w:r w:rsidRPr="002902F7">
        <w:rPr>
          <w:szCs w:val="28"/>
        </w:rPr>
        <w:t>ответственного</w:t>
      </w:r>
      <w:proofErr w:type="gramEnd"/>
      <w:r w:rsidRPr="002902F7">
        <w:rPr>
          <w:szCs w:val="28"/>
        </w:rPr>
        <w:t xml:space="preserve"> за проверку информации о термической точке (взятие в работу), проверка информации о термической точке и внесение информации на портал (мобильное приложение);</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 xml:space="preserve">административно-территориальное деление, численность населения, географические, климатические и природные особенности Республики Марий Эл и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Pr="002902F7">
        <w:rPr>
          <w:szCs w:val="28"/>
        </w:rPr>
        <w:t>, а также другую информацию о регионе;</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порядок действий и документы, определяющие деятельность дежурного оперативного ЕДДС при проведении оповещения, доведения сигналов ГО, других сигналов и информации;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правила и порядок ведения документации.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4.2.6.  Дежурный оперативный ЕДДС должен уметь:</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обеспечивать оперативное руководство и управление пожарно-спасательными подразделениями муниципального образования - при реагировании на сообщения о пожарах, а также аварийно-спасательными формированиями и силами РСЧС - при реагировании на ЧС (происшествия);</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организовывать сбор и обработку оперативной информации о фактах или угрозе возникновения ЧС (происшествий) и ходе проведения их ликвидации;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проводить анализ и оценку достоверности поступающей информации;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координировать деятельность ДДС при реагировании на вызовы;</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организовывать взаимодействие с вышестоящими</w:t>
      </w:r>
      <w:r w:rsidR="005F700D">
        <w:rPr>
          <w:szCs w:val="28"/>
        </w:rPr>
        <w:t xml:space="preserve"> </w:t>
      </w:r>
      <w:r w:rsidRPr="002902F7">
        <w:rPr>
          <w:szCs w:val="28"/>
        </w:rPr>
        <w:t xml:space="preserve">и взаимодействующими органами управления РСЧС в целях оперативного реагирования на ЧС (происшествия), с </w:t>
      </w:r>
      <w:r w:rsidR="005F700D">
        <w:rPr>
          <w:szCs w:val="28"/>
        </w:rPr>
        <w:t>А</w:t>
      </w:r>
      <w:r w:rsidRPr="002902F7">
        <w:rPr>
          <w:szCs w:val="28"/>
        </w:rPr>
        <w:t xml:space="preserve">дминистрацией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005F700D" w:rsidRPr="005F700D">
        <w:rPr>
          <w:szCs w:val="28"/>
        </w:rPr>
        <w:t xml:space="preserve"> </w:t>
      </w:r>
      <w:r w:rsidRPr="002902F7">
        <w:rPr>
          <w:szCs w:val="28"/>
        </w:rPr>
        <w:t xml:space="preserve">и </w:t>
      </w:r>
      <w:r w:rsidR="005F700D">
        <w:rPr>
          <w:szCs w:val="28"/>
        </w:rPr>
        <w:t>главами городских и сельских администраций</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работать с порталом (мобильным приложением) «Термические точки»;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bCs/>
          <w:kern w:val="24"/>
          <w:szCs w:val="28"/>
        </w:rPr>
        <w:t xml:space="preserve">своевременно доводить оперативные прогнозы и модели развития складывающейся обстановки до </w:t>
      </w:r>
      <w:r w:rsidRPr="002902F7">
        <w:rPr>
          <w:szCs w:val="28"/>
        </w:rPr>
        <w:t xml:space="preserve">ДДС ТП РСЧС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эффективно работать с коммуникационным оборудованием, основными офисными приложениями для операционной системы </w:t>
      </w:r>
      <w:proofErr w:type="spellStart"/>
      <w:r w:rsidRPr="002902F7">
        <w:rPr>
          <w:szCs w:val="28"/>
        </w:rPr>
        <w:t>Microsoft</w:t>
      </w:r>
      <w:proofErr w:type="spellEnd"/>
      <w:r w:rsidRPr="002902F7">
        <w:rPr>
          <w:szCs w:val="28"/>
        </w:rPr>
        <w:t xml:space="preserve"> </w:t>
      </w:r>
      <w:proofErr w:type="spellStart"/>
      <w:r w:rsidRPr="002902F7">
        <w:rPr>
          <w:szCs w:val="28"/>
        </w:rPr>
        <w:t>Windows</w:t>
      </w:r>
      <w:proofErr w:type="spellEnd"/>
      <w:r w:rsidRPr="002902F7">
        <w:rPr>
          <w:szCs w:val="28"/>
        </w:rPr>
        <w:t xml:space="preserve"> (</w:t>
      </w:r>
      <w:proofErr w:type="spellStart"/>
      <w:r w:rsidRPr="002902F7">
        <w:rPr>
          <w:szCs w:val="28"/>
        </w:rPr>
        <w:t>Word</w:t>
      </w:r>
      <w:proofErr w:type="spellEnd"/>
      <w:r w:rsidRPr="002902F7">
        <w:rPr>
          <w:szCs w:val="28"/>
        </w:rPr>
        <w:t xml:space="preserve">, </w:t>
      </w:r>
      <w:proofErr w:type="spellStart"/>
      <w:r w:rsidRPr="002902F7">
        <w:rPr>
          <w:szCs w:val="28"/>
        </w:rPr>
        <w:t>Excel</w:t>
      </w:r>
      <w:proofErr w:type="spellEnd"/>
      <w:r w:rsidRPr="002902F7">
        <w:rPr>
          <w:szCs w:val="28"/>
        </w:rPr>
        <w:t xml:space="preserve">, </w:t>
      </w:r>
      <w:proofErr w:type="spellStart"/>
      <w:r w:rsidRPr="002902F7">
        <w:rPr>
          <w:szCs w:val="28"/>
        </w:rPr>
        <w:t>PowerPoint</w:t>
      </w:r>
      <w:proofErr w:type="spellEnd"/>
      <w:r w:rsidRPr="002902F7">
        <w:rPr>
          <w:szCs w:val="28"/>
        </w:rPr>
        <w:t>) или эквивалент, умение пользоваться электронной почтой, Интернет и информационно-справочными ресурсами;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использовать гарнитуру при приёме информации;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четко говорить по телефону одновременно с работой</w:t>
      </w:r>
      <w:r w:rsidR="005F700D">
        <w:rPr>
          <w:szCs w:val="28"/>
        </w:rPr>
        <w:t xml:space="preserve"> </w:t>
      </w:r>
      <w:r w:rsidRPr="002902F7">
        <w:rPr>
          <w:szCs w:val="28"/>
        </w:rPr>
        <w:t>за компьютером;</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применять коммуникативные навыки;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быстро принимать решения;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эффективно использовать информационные ресурсы системы-112 для обеспечения выполнения задач, поставленных перед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повышать уровень теоретической и практической подготовки;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сохранять конфиденциальную информацию, полученную в процессе выполнения своих обязанностей;</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набирать текст на клавиатуре со скоростью не менее 100 символов в минуту.</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Другие характеристики: стрессоустойчивость, способность решать задачи в условиях ограниченного времени, отсутствие дефектов речи.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4.2.7.  Дежурному оперативному ЕДДС запрещено:</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вести телефонные переговоры, не связанные с несением оперативного дежурства;</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предоставлять какую-либо информацию средствам массовой информации и посторонним лицам без указания руководства муниципального образования;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допускать в помещения ЕДДС посторонних лиц;</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отлучаться с места несения оперативного дежурства без разрешения </w:t>
      </w:r>
      <w:r w:rsidR="005F700D">
        <w:rPr>
          <w:szCs w:val="28"/>
        </w:rPr>
        <w:t xml:space="preserve"> </w:t>
      </w:r>
      <w:r w:rsidRPr="002902F7">
        <w:rPr>
          <w:szCs w:val="28"/>
        </w:rPr>
        <w:t>старшего оперативного дежурного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выполнять обязанности, не предусмотренные должностными обязанностями и инструкциями.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4.2.8. Требования к дежурному оперативному ЕДДС:</w:t>
      </w:r>
    </w:p>
    <w:p w:rsidR="002902F7" w:rsidRPr="002902F7" w:rsidRDefault="002902F7" w:rsidP="002902F7">
      <w:pPr>
        <w:widowControl w:val="0"/>
        <w:autoSpaceDE w:val="0"/>
        <w:autoSpaceDN w:val="0"/>
        <w:adjustRightInd w:val="0"/>
        <w:ind w:firstLine="720"/>
        <w:jc w:val="both"/>
        <w:rPr>
          <w:szCs w:val="28"/>
        </w:rPr>
      </w:pPr>
      <w:r w:rsidRPr="002902F7">
        <w:rPr>
          <w:szCs w:val="28"/>
        </w:rPr>
        <w:t>наличие высшего (среднего профессионального) образования;</w:t>
      </w:r>
    </w:p>
    <w:p w:rsidR="002902F7" w:rsidRPr="002902F7" w:rsidRDefault="002902F7" w:rsidP="002902F7">
      <w:pPr>
        <w:widowControl w:val="0"/>
        <w:autoSpaceDE w:val="0"/>
        <w:autoSpaceDN w:val="0"/>
        <w:adjustRightInd w:val="0"/>
        <w:ind w:firstLine="720"/>
        <w:jc w:val="both"/>
        <w:rPr>
          <w:szCs w:val="28"/>
        </w:rPr>
      </w:pPr>
      <w:r w:rsidRPr="002902F7">
        <w:rPr>
          <w:szCs w:val="28"/>
        </w:rPr>
        <w:t>дополнительное профессиональное образование по программе профессиональной подготовки по направлению деятельности обеспечения вызова экстренных служб;</w:t>
      </w:r>
    </w:p>
    <w:p w:rsidR="002902F7" w:rsidRPr="002902F7" w:rsidRDefault="002902F7" w:rsidP="002902F7">
      <w:pPr>
        <w:widowControl w:val="0"/>
        <w:autoSpaceDE w:val="0"/>
        <w:autoSpaceDN w:val="0"/>
        <w:adjustRightInd w:val="0"/>
        <w:ind w:firstLine="720"/>
        <w:jc w:val="both"/>
        <w:rPr>
          <w:szCs w:val="28"/>
        </w:rPr>
      </w:pPr>
      <w:r w:rsidRPr="002902F7">
        <w:rPr>
          <w:szCs w:val="28"/>
        </w:rPr>
        <w:t>прохождение обязательных предварительных (при поступлении на работу) и периодических медицинских осмотров (обследований), а также внеочередных медицинских осмотров (обследований) в порядке, установленном законодательством Российской Федерации;</w:t>
      </w:r>
    </w:p>
    <w:p w:rsidR="002902F7" w:rsidRPr="002902F7" w:rsidRDefault="002902F7" w:rsidP="002902F7">
      <w:pPr>
        <w:widowControl w:val="0"/>
        <w:autoSpaceDE w:val="0"/>
        <w:autoSpaceDN w:val="0"/>
        <w:adjustRightInd w:val="0"/>
        <w:ind w:firstLine="720"/>
        <w:jc w:val="both"/>
        <w:rPr>
          <w:szCs w:val="28"/>
        </w:rPr>
      </w:pPr>
      <w:r w:rsidRPr="002902F7">
        <w:rPr>
          <w:szCs w:val="28"/>
        </w:rPr>
        <w:t>прохождение планового инструктажа по требованиям безопасности и проверки знаний требований охраны труда в установленном порядке;</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навыки работы на компьютере на уровне уверенного пользователя (знание </w:t>
      </w:r>
      <w:proofErr w:type="spellStart"/>
      <w:r w:rsidRPr="002902F7">
        <w:rPr>
          <w:szCs w:val="28"/>
        </w:rPr>
        <w:t>Microsoft</w:t>
      </w:r>
      <w:proofErr w:type="spellEnd"/>
      <w:r w:rsidRPr="002902F7">
        <w:rPr>
          <w:szCs w:val="28"/>
        </w:rPr>
        <w:t xml:space="preserve"> </w:t>
      </w:r>
      <w:proofErr w:type="spellStart"/>
      <w:r w:rsidRPr="002902F7">
        <w:rPr>
          <w:szCs w:val="28"/>
        </w:rPr>
        <w:t>Windows</w:t>
      </w:r>
      <w:proofErr w:type="spellEnd"/>
      <w:r w:rsidRPr="002902F7">
        <w:rPr>
          <w:szCs w:val="28"/>
        </w:rPr>
        <w:t xml:space="preserve"> (</w:t>
      </w:r>
      <w:proofErr w:type="spellStart"/>
      <w:r w:rsidRPr="002902F7">
        <w:rPr>
          <w:szCs w:val="28"/>
        </w:rPr>
        <w:t>Word</w:t>
      </w:r>
      <w:proofErr w:type="spellEnd"/>
      <w:r w:rsidRPr="002902F7">
        <w:rPr>
          <w:szCs w:val="28"/>
        </w:rPr>
        <w:t xml:space="preserve">, </w:t>
      </w:r>
      <w:proofErr w:type="spellStart"/>
      <w:r w:rsidRPr="002902F7">
        <w:rPr>
          <w:szCs w:val="28"/>
        </w:rPr>
        <w:t>Excel</w:t>
      </w:r>
      <w:proofErr w:type="spellEnd"/>
      <w:r w:rsidRPr="002902F7">
        <w:rPr>
          <w:szCs w:val="28"/>
        </w:rPr>
        <w:t xml:space="preserve">, </w:t>
      </w:r>
      <w:proofErr w:type="spellStart"/>
      <w:r w:rsidRPr="002902F7">
        <w:rPr>
          <w:szCs w:val="28"/>
        </w:rPr>
        <w:t>PowerPoint</w:t>
      </w:r>
      <w:proofErr w:type="spellEnd"/>
      <w:r w:rsidRPr="002902F7">
        <w:rPr>
          <w:szCs w:val="28"/>
        </w:rPr>
        <w:t>) или эквивалент, умение пользоваться электронной почтой, Интернет);</w:t>
      </w:r>
    </w:p>
    <w:p w:rsidR="002902F7" w:rsidRPr="002902F7" w:rsidRDefault="002902F7" w:rsidP="002902F7">
      <w:pPr>
        <w:widowControl w:val="0"/>
        <w:autoSpaceDE w:val="0"/>
        <w:autoSpaceDN w:val="0"/>
        <w:adjustRightInd w:val="0"/>
        <w:ind w:firstLine="709"/>
        <w:jc w:val="both"/>
        <w:rPr>
          <w:szCs w:val="28"/>
        </w:rPr>
      </w:pPr>
      <w:r w:rsidRPr="002902F7">
        <w:rPr>
          <w:szCs w:val="28"/>
        </w:rPr>
        <w:t>наличие допуска группы по электробезопасности (при необходимости, с учетом требований к наличию группы по электробезопасности оперативно-ремонтного персонала,</w:t>
      </w:r>
      <w:r w:rsidRPr="002902F7">
        <w:rPr>
          <w:spacing w:val="-4"/>
          <w:szCs w:val="28"/>
        </w:rPr>
        <w:t xml:space="preserve"> административно-технического персонала и т.д.)</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умение пользоваться информационной справочной системой.</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4.2.9. Диспетчер системы-112 должен знать:</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нормативные правовые акты и методические документы, регламентирующие прием и обработку экстренных вызовов;</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организацию работы и алгоритм действий диспетчера системы-112 при получении вызова (сообщения);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сведения о ДДС </w:t>
      </w:r>
      <w:proofErr w:type="gramStart"/>
      <w:r w:rsidRPr="002902F7">
        <w:rPr>
          <w:szCs w:val="28"/>
        </w:rPr>
        <w:t>действующих</w:t>
      </w:r>
      <w:proofErr w:type="gramEnd"/>
      <w:r w:rsidRPr="002902F7">
        <w:rPr>
          <w:szCs w:val="28"/>
        </w:rPr>
        <w:t xml:space="preserve"> на территории муниципального образования;</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 xml:space="preserve">состав сил и средств постоянной готовности функциональных и территориальных подсистем РСЧС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Pr="002902F7">
        <w:rPr>
          <w:szCs w:val="28"/>
        </w:rPr>
        <w:t>, их задачи, порядок их привлечения к ликвидации последствий ЧС (происшествий) и организации взаимодействия;</w:t>
      </w:r>
    </w:p>
    <w:p w:rsidR="002902F7" w:rsidRPr="002902F7" w:rsidRDefault="002902F7" w:rsidP="002902F7">
      <w:pPr>
        <w:widowControl w:val="0"/>
        <w:tabs>
          <w:tab w:val="num" w:pos="1215"/>
        </w:tabs>
        <w:autoSpaceDE w:val="0"/>
        <w:autoSpaceDN w:val="0"/>
        <w:adjustRightInd w:val="0"/>
        <w:ind w:firstLine="709"/>
        <w:jc w:val="both"/>
        <w:rPr>
          <w:szCs w:val="28"/>
        </w:rPr>
      </w:pPr>
      <w:r w:rsidRPr="002902F7">
        <w:rPr>
          <w:szCs w:val="28"/>
        </w:rPr>
        <w:t>состав и функционирование КСА и специального программного обеспечения АРМ системы-112;</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основные сведения о транспортной инфраструктуре в зоне обслуживания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основные географические названия в зоне обслуживания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административно-территориальное деление Российской Федерации, Республики Марий Эл и </w:t>
      </w:r>
      <w:proofErr w:type="spellStart"/>
      <w:r w:rsidR="005F700D" w:rsidRPr="005F700D">
        <w:rPr>
          <w:szCs w:val="28"/>
          <w:lang w:bidi="ru-RU"/>
        </w:rPr>
        <w:t>Звениговского</w:t>
      </w:r>
      <w:proofErr w:type="spellEnd"/>
      <w:r w:rsidR="005F700D" w:rsidRPr="005F700D">
        <w:rPr>
          <w:szCs w:val="28"/>
          <w:lang w:bidi="ru-RU"/>
        </w:rPr>
        <w:t xml:space="preserve"> муниципального района</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названия и расположение основных мест массового пребывания людей, зон отдыха, водных объектов, опасных производственных объектов, расположенных в зоне обслуживания ЕДДС;</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правила русской письменной и устной речи;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основы паралингвистики;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основы психологии детского возраста, психологии лиц старшего возраста и маломобильных групп граждан;</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основные психологические состояния пострадавших и потерпевших; психологические особенности поведения населения при ЧС (происшествиях);</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основы </w:t>
      </w:r>
      <w:proofErr w:type="spellStart"/>
      <w:r w:rsidRPr="002902F7">
        <w:rPr>
          <w:szCs w:val="28"/>
        </w:rPr>
        <w:t>конфликтологии</w:t>
      </w:r>
      <w:proofErr w:type="spellEnd"/>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этические нормы общения, речевой и деловой этикет;</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правила электробезопасности при использовании средств телекоммуникации, применяемых для приема экстренных вызовов.</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4.2.10. Диспетчер системы-112 должен уметь:</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выбирать алгоритм опроса заявителя в зависимости от типа ЧС (происшествия) и следовать ему;</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кратко и понятно формулировать вопросы для получения информации, находить понятные заявителю формулировки, задавать наводящие вопросы;</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оценивать и учитывать психологическое состояние заявителя, корректно противостоять психологическому давлению с его стороны;</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использовать невербальные атрибуты речи: интонацию, темп, силу голоса;</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определять адрес (место) происшествия со слов заявителя и (или) с использованием систем позиционирования, электронных и печатных карт, по ориентирам и объектам;</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пользоваться топографической картой для определения района возможного местонахождения потерявшегося человека;</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 xml:space="preserve">формулировать данные для регистрации </w:t>
      </w:r>
      <w:proofErr w:type="gramStart"/>
      <w:r w:rsidRPr="002902F7">
        <w:rPr>
          <w:szCs w:val="28"/>
        </w:rPr>
        <w:t>происшествия</w:t>
      </w:r>
      <w:proofErr w:type="gramEnd"/>
      <w:r w:rsidRPr="002902F7">
        <w:rPr>
          <w:szCs w:val="28"/>
        </w:rPr>
        <w:t xml:space="preserve"> на основании полученной от заявителя информации, не допуская собственной интерпретации полученных сведений;</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фиксировать одновременно с опросом заявителя сведения по существу вызова, характеристики происшествия, адрес (место) чрезвычайного события, контактные данные заявителя;</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использовать аппаратно-программные средства, применяемые для приема экстренных вызовов;</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управлять вызовом с использованием функциональных возможностей телефонии;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координировать деятельность ДДС при реагировании на вызовы;</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набирать текст на клавиатуре со скоростью не менее 100 символов в минуту;</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обеспечивать ведение необходимой документации АРМ системы-112.</w:t>
      </w:r>
    </w:p>
    <w:p w:rsidR="002902F7" w:rsidRPr="002902F7" w:rsidRDefault="002902F7" w:rsidP="002902F7">
      <w:pPr>
        <w:widowControl w:val="0"/>
        <w:tabs>
          <w:tab w:val="left" w:pos="1134"/>
        </w:tabs>
        <w:autoSpaceDE w:val="0"/>
        <w:autoSpaceDN w:val="0"/>
        <w:adjustRightInd w:val="0"/>
        <w:ind w:firstLine="709"/>
        <w:jc w:val="both"/>
        <w:rPr>
          <w:szCs w:val="28"/>
        </w:rPr>
      </w:pPr>
      <w:r w:rsidRPr="002902F7">
        <w:rPr>
          <w:szCs w:val="28"/>
        </w:rPr>
        <w:t>Другие характеристики: стрессоустойчивость, способность решать задачи в условиях ограниченного времени, отсутствие дефектов речи.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4.2.11. Диспетчеру системы-112 запрещено:</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вести телефонные переговоры, не связанные с несением оперативного дежурства;</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предоставлять какую-либо информацию средствам массовой информации и посторонним лицам без указания руководства муниципального образования;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допускать в помещения ЕДДС посторонних лиц;</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отлучаться с места несения оперативного дежурства без разрешения дежурного оперативного;</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выполнять обязанности, не предусмотренные должностными обязанностями и инструкциями.</w:t>
      </w:r>
    </w:p>
    <w:p w:rsidR="002902F7" w:rsidRPr="002902F7" w:rsidRDefault="002902F7" w:rsidP="002902F7">
      <w:pPr>
        <w:widowControl w:val="0"/>
        <w:autoSpaceDE w:val="0"/>
        <w:autoSpaceDN w:val="0"/>
        <w:adjustRightInd w:val="0"/>
        <w:ind w:firstLine="709"/>
        <w:jc w:val="both"/>
        <w:outlineLvl w:val="0"/>
        <w:rPr>
          <w:szCs w:val="28"/>
        </w:rPr>
      </w:pPr>
      <w:r w:rsidRPr="002902F7">
        <w:rPr>
          <w:szCs w:val="28"/>
        </w:rPr>
        <w:t>4.2.12. Требования к диспетчеру системы-112:</w:t>
      </w:r>
    </w:p>
    <w:p w:rsidR="002902F7" w:rsidRPr="002902F7" w:rsidRDefault="002902F7" w:rsidP="002902F7">
      <w:pPr>
        <w:widowControl w:val="0"/>
        <w:autoSpaceDE w:val="0"/>
        <w:autoSpaceDN w:val="0"/>
        <w:adjustRightInd w:val="0"/>
        <w:ind w:firstLine="720"/>
        <w:jc w:val="both"/>
        <w:rPr>
          <w:szCs w:val="28"/>
        </w:rPr>
      </w:pPr>
      <w:r w:rsidRPr="002902F7">
        <w:rPr>
          <w:szCs w:val="28"/>
        </w:rPr>
        <w:t>среднее профессиональное образование по программам подготовки специалистов среднего звена;</w:t>
      </w:r>
    </w:p>
    <w:p w:rsidR="002902F7" w:rsidRPr="002902F7" w:rsidRDefault="002902F7" w:rsidP="002902F7">
      <w:pPr>
        <w:widowControl w:val="0"/>
        <w:autoSpaceDE w:val="0"/>
        <w:autoSpaceDN w:val="0"/>
        <w:adjustRightInd w:val="0"/>
        <w:ind w:firstLine="720"/>
        <w:jc w:val="both"/>
        <w:rPr>
          <w:szCs w:val="28"/>
        </w:rPr>
      </w:pPr>
      <w:r w:rsidRPr="002902F7">
        <w:rPr>
          <w:szCs w:val="28"/>
        </w:rPr>
        <w:t>дополнительное профессиональное образование по программе профессиональной подготовки по направлению деятельности обеспечения вызова экстренных служб;</w:t>
      </w:r>
    </w:p>
    <w:p w:rsidR="002902F7" w:rsidRPr="002902F7" w:rsidRDefault="002902F7" w:rsidP="002902F7">
      <w:pPr>
        <w:widowControl w:val="0"/>
        <w:autoSpaceDE w:val="0"/>
        <w:autoSpaceDN w:val="0"/>
        <w:adjustRightInd w:val="0"/>
        <w:ind w:firstLine="720"/>
        <w:jc w:val="both"/>
        <w:rPr>
          <w:szCs w:val="28"/>
        </w:rPr>
      </w:pPr>
      <w:r w:rsidRPr="002902F7">
        <w:rPr>
          <w:szCs w:val="28"/>
        </w:rPr>
        <w:t>прохождение обязательных предварительных (при поступлении на работу) и периодических медицинских осмотров (обследований), а также внеочередных медицинских осмотров (обследований) в порядке, установленном законодательством Российской Федерации;</w:t>
      </w:r>
    </w:p>
    <w:p w:rsidR="002902F7" w:rsidRPr="002902F7" w:rsidRDefault="002902F7" w:rsidP="002902F7">
      <w:pPr>
        <w:widowControl w:val="0"/>
        <w:autoSpaceDE w:val="0"/>
        <w:autoSpaceDN w:val="0"/>
        <w:adjustRightInd w:val="0"/>
        <w:ind w:firstLine="720"/>
        <w:jc w:val="both"/>
        <w:rPr>
          <w:szCs w:val="28"/>
        </w:rPr>
      </w:pPr>
      <w:r w:rsidRPr="002902F7">
        <w:rPr>
          <w:szCs w:val="28"/>
        </w:rPr>
        <w:t xml:space="preserve">прохождение </w:t>
      </w:r>
      <w:proofErr w:type="gramStart"/>
      <w:r w:rsidRPr="002902F7">
        <w:rPr>
          <w:szCs w:val="28"/>
        </w:rPr>
        <w:t>обучения по охране</w:t>
      </w:r>
      <w:proofErr w:type="gramEnd"/>
      <w:r w:rsidRPr="002902F7">
        <w:rPr>
          <w:szCs w:val="28"/>
        </w:rPr>
        <w:t xml:space="preserve"> труда и проверки знаний требований охраны труда в установленном порядке;</w:t>
      </w:r>
    </w:p>
    <w:p w:rsidR="002902F7" w:rsidRPr="002902F7" w:rsidRDefault="002902F7" w:rsidP="002902F7">
      <w:pPr>
        <w:widowControl w:val="0"/>
        <w:autoSpaceDE w:val="0"/>
        <w:autoSpaceDN w:val="0"/>
        <w:adjustRightInd w:val="0"/>
        <w:ind w:firstLine="709"/>
        <w:jc w:val="both"/>
        <w:rPr>
          <w:szCs w:val="28"/>
        </w:rPr>
      </w:pPr>
      <w:r w:rsidRPr="002902F7">
        <w:rPr>
          <w:szCs w:val="28"/>
        </w:rPr>
        <w:t>наличие допуска группы по электробезопасности;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навыки работы на компьютере на уровне уверенного пользователя (знание </w:t>
      </w:r>
      <w:proofErr w:type="spellStart"/>
      <w:r w:rsidRPr="002902F7">
        <w:rPr>
          <w:szCs w:val="28"/>
        </w:rPr>
        <w:t>Microsoft</w:t>
      </w:r>
      <w:proofErr w:type="spellEnd"/>
      <w:r w:rsidRPr="002902F7">
        <w:rPr>
          <w:szCs w:val="28"/>
        </w:rPr>
        <w:t xml:space="preserve"> </w:t>
      </w:r>
      <w:proofErr w:type="spellStart"/>
      <w:r w:rsidRPr="002902F7">
        <w:rPr>
          <w:szCs w:val="28"/>
        </w:rPr>
        <w:t>Windows</w:t>
      </w:r>
      <w:proofErr w:type="spellEnd"/>
      <w:r w:rsidRPr="002902F7">
        <w:rPr>
          <w:szCs w:val="28"/>
        </w:rPr>
        <w:t xml:space="preserve"> (</w:t>
      </w:r>
      <w:proofErr w:type="spellStart"/>
      <w:r w:rsidRPr="002902F7">
        <w:rPr>
          <w:szCs w:val="28"/>
        </w:rPr>
        <w:t>Word</w:t>
      </w:r>
      <w:proofErr w:type="spellEnd"/>
      <w:r w:rsidRPr="002902F7">
        <w:rPr>
          <w:szCs w:val="28"/>
        </w:rPr>
        <w:t xml:space="preserve">, </w:t>
      </w:r>
      <w:proofErr w:type="spellStart"/>
      <w:r w:rsidRPr="002902F7">
        <w:rPr>
          <w:szCs w:val="28"/>
        </w:rPr>
        <w:t>Excel</w:t>
      </w:r>
      <w:proofErr w:type="spellEnd"/>
      <w:r w:rsidRPr="002902F7">
        <w:rPr>
          <w:szCs w:val="28"/>
        </w:rPr>
        <w:t xml:space="preserve">, </w:t>
      </w:r>
      <w:proofErr w:type="spellStart"/>
      <w:r w:rsidRPr="002902F7">
        <w:rPr>
          <w:szCs w:val="28"/>
        </w:rPr>
        <w:t>PowerPoint</w:t>
      </w:r>
      <w:proofErr w:type="spellEnd"/>
      <w:r w:rsidRPr="002902F7">
        <w:rPr>
          <w:szCs w:val="28"/>
        </w:rPr>
        <w:t>) или эквивалент, умение пользоваться электронной почтой, Интернет);</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умение пользоваться информационной справочной системой.</w:t>
      </w:r>
    </w:p>
    <w:p w:rsidR="002902F7" w:rsidRPr="002902F7" w:rsidRDefault="002902F7" w:rsidP="002902F7">
      <w:pPr>
        <w:widowControl w:val="0"/>
        <w:tabs>
          <w:tab w:val="left" w:pos="1268"/>
        </w:tabs>
        <w:ind w:firstLine="709"/>
        <w:jc w:val="both"/>
        <w:rPr>
          <w:szCs w:val="28"/>
        </w:rPr>
      </w:pPr>
      <w:r w:rsidRPr="002902F7">
        <w:rPr>
          <w:szCs w:val="28"/>
        </w:rPr>
        <w:t>4.2.13. Каждый сотрудник ЕДДС обязан носить специальную форму во время исполнения служебных обязанностей.</w:t>
      </w:r>
    </w:p>
    <w:p w:rsidR="002902F7" w:rsidRPr="002902F7" w:rsidRDefault="002902F7" w:rsidP="002902F7">
      <w:pPr>
        <w:widowControl w:val="0"/>
        <w:ind w:firstLine="709"/>
        <w:jc w:val="both"/>
        <w:rPr>
          <w:szCs w:val="28"/>
        </w:rPr>
      </w:pPr>
      <w:r w:rsidRPr="002902F7">
        <w:rPr>
          <w:szCs w:val="28"/>
        </w:rPr>
        <w:t>Примерный перечень предметов одежды, рекомендуемых для ношения личным составом оперативной дежурной смены ЕДДС:</w:t>
      </w:r>
    </w:p>
    <w:p w:rsidR="002902F7" w:rsidRPr="002902F7" w:rsidRDefault="002902F7" w:rsidP="002902F7">
      <w:pPr>
        <w:widowControl w:val="0"/>
        <w:tabs>
          <w:tab w:val="left" w:pos="1268"/>
        </w:tabs>
        <w:ind w:firstLine="709"/>
        <w:jc w:val="both"/>
        <w:rPr>
          <w:szCs w:val="28"/>
        </w:rPr>
      </w:pPr>
      <w:r w:rsidRPr="002902F7">
        <w:rPr>
          <w:szCs w:val="28"/>
        </w:rPr>
        <w:t>Летний вариант для мужчин:</w:t>
      </w:r>
    </w:p>
    <w:p w:rsidR="002902F7" w:rsidRPr="002902F7" w:rsidRDefault="002902F7" w:rsidP="002902F7">
      <w:pPr>
        <w:widowControl w:val="0"/>
        <w:tabs>
          <w:tab w:val="left" w:pos="1268"/>
        </w:tabs>
        <w:ind w:firstLine="709"/>
        <w:jc w:val="both"/>
        <w:rPr>
          <w:szCs w:val="28"/>
        </w:rPr>
      </w:pPr>
      <w:r w:rsidRPr="002902F7">
        <w:rPr>
          <w:szCs w:val="28"/>
        </w:rPr>
        <w:t>брюки хлопчатобумажные прямого покроя темно-синего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футболка-поло хлопчатобумажная синего цвета с символикой ЕДДС с коротким рукавом;</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туфли хромовые облегченные черного цвета.</w:t>
      </w:r>
    </w:p>
    <w:p w:rsidR="002902F7" w:rsidRPr="002902F7" w:rsidRDefault="002902F7" w:rsidP="002902F7">
      <w:pPr>
        <w:widowControl w:val="0"/>
        <w:tabs>
          <w:tab w:val="left" w:pos="1268"/>
        </w:tabs>
        <w:ind w:firstLine="709"/>
        <w:jc w:val="both"/>
        <w:rPr>
          <w:szCs w:val="28"/>
        </w:rPr>
      </w:pPr>
      <w:r w:rsidRPr="002902F7">
        <w:rPr>
          <w:szCs w:val="28"/>
        </w:rPr>
        <w:t>Летний вариант для женщин:</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юбка хлопчатобумажная темно-синего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футболка-поло хлопчатобумажная синего цвета с символикой ЕДДС с коротким рукавом;</w:t>
      </w:r>
    </w:p>
    <w:p w:rsidR="002902F7" w:rsidRPr="002902F7" w:rsidRDefault="002902F7" w:rsidP="002902F7">
      <w:pPr>
        <w:widowControl w:val="0"/>
        <w:shd w:val="clear" w:color="auto" w:fill="FFFFFF"/>
        <w:tabs>
          <w:tab w:val="left" w:pos="1435"/>
          <w:tab w:val="left" w:pos="4945"/>
        </w:tabs>
        <w:autoSpaceDE w:val="0"/>
        <w:autoSpaceDN w:val="0"/>
        <w:adjustRightInd w:val="0"/>
        <w:ind w:firstLine="709"/>
        <w:jc w:val="both"/>
        <w:rPr>
          <w:szCs w:val="28"/>
        </w:rPr>
      </w:pPr>
      <w:r w:rsidRPr="002902F7">
        <w:rPr>
          <w:szCs w:val="28"/>
        </w:rPr>
        <w:t>туфли хромовые облегченные черного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Зимний вариант для мужчин:</w:t>
      </w:r>
    </w:p>
    <w:p w:rsidR="002902F7" w:rsidRPr="002902F7" w:rsidRDefault="002902F7" w:rsidP="002902F7">
      <w:pPr>
        <w:widowControl w:val="0"/>
        <w:ind w:firstLine="709"/>
        <w:jc w:val="both"/>
        <w:rPr>
          <w:szCs w:val="28"/>
        </w:rPr>
      </w:pPr>
      <w:r w:rsidRPr="002902F7">
        <w:rPr>
          <w:szCs w:val="28"/>
        </w:rPr>
        <w:t>брюки хлопчатобумажные прямого покроя темно-синего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рубашка хлопчатобумажная белого цвета с галстуком черного цвета или футболка-поло хлопчатобумажная синего цвета с символикой ЕДДС с длинным рукавом;</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джемпер полушерстяной темно-синего цвета с символикой ЕДДС **;</w:t>
      </w:r>
    </w:p>
    <w:p w:rsidR="002902F7" w:rsidRPr="002902F7" w:rsidRDefault="002902F7" w:rsidP="002902F7">
      <w:pPr>
        <w:widowControl w:val="0"/>
        <w:ind w:firstLine="709"/>
        <w:jc w:val="both"/>
        <w:rPr>
          <w:szCs w:val="28"/>
        </w:rPr>
      </w:pPr>
      <w:r w:rsidRPr="002902F7">
        <w:rPr>
          <w:szCs w:val="28"/>
        </w:rPr>
        <w:t>туфли хромовые облегченные черного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b/>
          <w:szCs w:val="28"/>
        </w:rPr>
      </w:pPr>
      <w:r w:rsidRPr="002902F7">
        <w:rPr>
          <w:bCs/>
          <w:szCs w:val="28"/>
        </w:rPr>
        <w:t>Зимний вариант для женщин:</w:t>
      </w:r>
    </w:p>
    <w:p w:rsidR="002902F7" w:rsidRPr="002902F7" w:rsidRDefault="002902F7" w:rsidP="002902F7">
      <w:pPr>
        <w:widowControl w:val="0"/>
        <w:shd w:val="clear" w:color="auto" w:fill="FFFFFF"/>
        <w:tabs>
          <w:tab w:val="left" w:pos="1435"/>
        </w:tabs>
        <w:autoSpaceDE w:val="0"/>
        <w:autoSpaceDN w:val="0"/>
        <w:adjustRightInd w:val="0"/>
        <w:ind w:firstLine="709"/>
        <w:jc w:val="both"/>
        <w:rPr>
          <w:b/>
          <w:szCs w:val="28"/>
        </w:rPr>
      </w:pPr>
      <w:r w:rsidRPr="002902F7">
        <w:rPr>
          <w:bCs/>
          <w:szCs w:val="28"/>
        </w:rPr>
        <w:t>юбка хлопчатобумажная темно-синего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bCs/>
          <w:szCs w:val="28"/>
        </w:rPr>
      </w:pPr>
      <w:r w:rsidRPr="002902F7">
        <w:rPr>
          <w:bCs/>
          <w:szCs w:val="28"/>
        </w:rPr>
        <w:t>рубашка хлопчатобумажная белого цвета с галстуком черного цвета или футболка-поло хлопчатобумажная синего цвета с символикой ЕДДС с длинным рукавом;</w:t>
      </w:r>
    </w:p>
    <w:p w:rsidR="002902F7" w:rsidRPr="002902F7" w:rsidRDefault="002902F7" w:rsidP="002902F7">
      <w:pPr>
        <w:widowControl w:val="0"/>
        <w:ind w:firstLine="709"/>
        <w:jc w:val="both"/>
        <w:rPr>
          <w:b/>
          <w:szCs w:val="28"/>
        </w:rPr>
      </w:pPr>
      <w:r w:rsidRPr="002902F7">
        <w:rPr>
          <w:bCs/>
          <w:szCs w:val="28"/>
        </w:rPr>
        <w:t>джемпер полушерстяной темно-синего цвета с символикой ЕД</w:t>
      </w:r>
      <w:r w:rsidR="006A398E">
        <w:rPr>
          <w:bCs/>
          <w:szCs w:val="28"/>
        </w:rPr>
        <w:t>Д</w:t>
      </w:r>
      <w:r w:rsidRPr="002902F7">
        <w:rPr>
          <w:bCs/>
          <w:szCs w:val="28"/>
        </w:rPr>
        <w:t>С **;</w:t>
      </w:r>
    </w:p>
    <w:p w:rsidR="002902F7" w:rsidRPr="002902F7" w:rsidRDefault="002902F7" w:rsidP="002902F7">
      <w:pPr>
        <w:widowControl w:val="0"/>
        <w:shd w:val="clear" w:color="auto" w:fill="FFFFFF"/>
        <w:tabs>
          <w:tab w:val="left" w:pos="1435"/>
        </w:tabs>
        <w:autoSpaceDE w:val="0"/>
        <w:autoSpaceDN w:val="0"/>
        <w:adjustRightInd w:val="0"/>
        <w:ind w:firstLine="709"/>
        <w:jc w:val="both"/>
        <w:rPr>
          <w:bCs/>
          <w:szCs w:val="28"/>
        </w:rPr>
      </w:pPr>
      <w:r w:rsidRPr="002902F7">
        <w:rPr>
          <w:bCs/>
          <w:szCs w:val="28"/>
        </w:rPr>
        <w:t>туфли хромовые облегченные черного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bCs/>
          <w:szCs w:val="28"/>
        </w:rPr>
      </w:pPr>
      <w:r w:rsidRPr="002902F7">
        <w:rPr>
          <w:bCs/>
          <w:szCs w:val="28"/>
        </w:rPr>
        <w:t>Примечание:</w:t>
      </w:r>
    </w:p>
    <w:p w:rsidR="002902F7" w:rsidRPr="002902F7" w:rsidRDefault="002902F7" w:rsidP="002902F7">
      <w:pPr>
        <w:widowControl w:val="0"/>
        <w:ind w:firstLine="709"/>
        <w:jc w:val="both"/>
        <w:rPr>
          <w:bCs/>
          <w:sz w:val="24"/>
          <w:szCs w:val="24"/>
        </w:rPr>
      </w:pPr>
      <w:r w:rsidRPr="002902F7">
        <w:rPr>
          <w:bCs/>
          <w:sz w:val="24"/>
          <w:szCs w:val="24"/>
        </w:rPr>
        <w:t>* При изготовлении предмета одежды допускается применение джинсовой ткани.</w:t>
      </w:r>
    </w:p>
    <w:p w:rsidR="002902F7" w:rsidRPr="002902F7" w:rsidRDefault="002902F7" w:rsidP="002902F7">
      <w:pPr>
        <w:widowControl w:val="0"/>
        <w:shd w:val="clear" w:color="auto" w:fill="FFFFFF"/>
        <w:tabs>
          <w:tab w:val="left" w:pos="1435"/>
        </w:tabs>
        <w:autoSpaceDE w:val="0"/>
        <w:autoSpaceDN w:val="0"/>
        <w:adjustRightInd w:val="0"/>
        <w:ind w:firstLine="709"/>
        <w:jc w:val="both"/>
        <w:rPr>
          <w:bCs/>
          <w:sz w:val="24"/>
          <w:szCs w:val="24"/>
        </w:rPr>
      </w:pPr>
      <w:r w:rsidRPr="002902F7">
        <w:rPr>
          <w:bCs/>
          <w:sz w:val="24"/>
          <w:szCs w:val="24"/>
        </w:rPr>
        <w:t>** Носится в паре с рубашкой хлопчатобумажной белого цвета и галстуком черного цвета.</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4.2.14. К дежурно-диспетчерскому персоналу ЕДДС могут предъявлять дополнительные требования.</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p>
    <w:p w:rsidR="002902F7" w:rsidRPr="002902F7" w:rsidRDefault="002902F7" w:rsidP="002902F7">
      <w:pPr>
        <w:widowControl w:val="0"/>
        <w:shd w:val="clear" w:color="auto" w:fill="FFFFFF"/>
        <w:tabs>
          <w:tab w:val="left" w:pos="1435"/>
        </w:tabs>
        <w:autoSpaceDE w:val="0"/>
        <w:autoSpaceDN w:val="0"/>
        <w:adjustRightInd w:val="0"/>
        <w:jc w:val="center"/>
        <w:rPr>
          <w:szCs w:val="28"/>
        </w:rPr>
      </w:pPr>
      <w:r w:rsidRPr="002902F7">
        <w:rPr>
          <w:b/>
          <w:szCs w:val="28"/>
        </w:rPr>
        <w:t>4.3. Требования к помещениям ЕДДС</w:t>
      </w:r>
    </w:p>
    <w:p w:rsidR="002902F7" w:rsidRPr="002902F7" w:rsidRDefault="002902F7" w:rsidP="002902F7">
      <w:pPr>
        <w:widowControl w:val="0"/>
        <w:tabs>
          <w:tab w:val="left" w:pos="1090"/>
        </w:tabs>
        <w:ind w:firstLine="709"/>
        <w:jc w:val="both"/>
        <w:rPr>
          <w:szCs w:val="28"/>
        </w:rPr>
      </w:pPr>
      <w:r w:rsidRPr="002902F7">
        <w:rPr>
          <w:szCs w:val="28"/>
        </w:rPr>
        <w:t xml:space="preserve">4.3.1. Зал оперативной дежурной смены ЕДДС должен обеспечивать возможность одновременной работы в едином информационном пространстве оперативной дежурной смены, а также главы </w:t>
      </w:r>
      <w:r w:rsidR="006A398E">
        <w:rPr>
          <w:szCs w:val="28"/>
        </w:rPr>
        <w:t xml:space="preserve">Администрации </w:t>
      </w:r>
      <w:proofErr w:type="spellStart"/>
      <w:r w:rsidR="006A398E" w:rsidRPr="006A398E">
        <w:rPr>
          <w:szCs w:val="28"/>
          <w:lang w:bidi="ru-RU"/>
        </w:rPr>
        <w:t>Звениговского</w:t>
      </w:r>
      <w:proofErr w:type="spellEnd"/>
      <w:r w:rsidR="006A398E" w:rsidRPr="006A398E">
        <w:rPr>
          <w:szCs w:val="28"/>
          <w:lang w:bidi="ru-RU"/>
        </w:rPr>
        <w:t xml:space="preserve"> муниципального района</w:t>
      </w:r>
      <w:r w:rsidRPr="002902F7">
        <w:rPr>
          <w:szCs w:val="28"/>
        </w:rPr>
        <w:t xml:space="preserve"> (председателя КЧС и ОПБ), заместителя председателя КЧС и ОПБ, старшего оперативного дежурного.</w:t>
      </w:r>
    </w:p>
    <w:p w:rsidR="002902F7" w:rsidRPr="002902F7" w:rsidRDefault="002902F7" w:rsidP="002902F7">
      <w:pPr>
        <w:widowControl w:val="0"/>
        <w:tabs>
          <w:tab w:val="left" w:pos="1356"/>
        </w:tabs>
        <w:ind w:firstLine="709"/>
        <w:jc w:val="both"/>
        <w:rPr>
          <w:szCs w:val="28"/>
        </w:rPr>
      </w:pPr>
      <w:r w:rsidRPr="002902F7">
        <w:rPr>
          <w:szCs w:val="28"/>
        </w:rPr>
        <w:t xml:space="preserve">4.3.2. Расчет потребностей в площадях, планировке зала оперативной дежурной смены ЕДДС проводят в соответствии с требованиями действующих санитарных правил и норм. </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4.3.3. </w:t>
      </w:r>
      <w:proofErr w:type="gramStart"/>
      <w:r w:rsidRPr="002902F7">
        <w:rPr>
          <w:szCs w:val="28"/>
        </w:rPr>
        <w:t>Расчет потребностей в площадях помещений ЕДДС производится на базе требований действующих санитарных правил и норм (СанПиН) и на основе значений количества специалистов оперативной дежурной смены, численный состав которых определяется в зависимости от местных условий, наличия потенциально опасных объектов и рисков возникновения ЧС (происшествий), а также исходя из количества населения в муниципальном образовании, средней продолжительности обработки звонка и количества звонков в</w:t>
      </w:r>
      <w:proofErr w:type="gramEnd"/>
      <w:r w:rsidRPr="002902F7">
        <w:rPr>
          <w:szCs w:val="28"/>
        </w:rPr>
        <w:t xml:space="preserve"> сутки.</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4.3.4. Зал оперативной дежурной смены ЕДДС должен обеспечивать возможность одновременной работы в едином информационном пространстве оперативной дежурной смены, а также главы </w:t>
      </w:r>
      <w:r w:rsidR="006A398E">
        <w:rPr>
          <w:szCs w:val="28"/>
        </w:rPr>
        <w:t xml:space="preserve">Администрации </w:t>
      </w:r>
      <w:proofErr w:type="spellStart"/>
      <w:r w:rsidR="006A398E" w:rsidRPr="006A398E">
        <w:rPr>
          <w:szCs w:val="28"/>
          <w:lang w:bidi="ru-RU"/>
        </w:rPr>
        <w:t>Звениговского</w:t>
      </w:r>
      <w:proofErr w:type="spellEnd"/>
      <w:r w:rsidR="006A398E" w:rsidRPr="006A398E">
        <w:rPr>
          <w:szCs w:val="28"/>
          <w:lang w:bidi="ru-RU"/>
        </w:rPr>
        <w:t xml:space="preserve"> муниципального района</w:t>
      </w:r>
      <w:r w:rsidR="006A398E" w:rsidRPr="006A398E">
        <w:rPr>
          <w:szCs w:val="28"/>
        </w:rPr>
        <w:t xml:space="preserve"> </w:t>
      </w:r>
      <w:r w:rsidRPr="002902F7">
        <w:rPr>
          <w:szCs w:val="28"/>
        </w:rPr>
        <w:t>(председателя КЧС и ОПБ), заместителя председателя КЧС и ОПБ, старшего оперативного дежурного.</w:t>
      </w:r>
    </w:p>
    <w:p w:rsidR="002902F7" w:rsidRPr="002902F7" w:rsidRDefault="002902F7" w:rsidP="002902F7">
      <w:pPr>
        <w:widowControl w:val="0"/>
        <w:autoSpaceDE w:val="0"/>
        <w:autoSpaceDN w:val="0"/>
        <w:adjustRightInd w:val="0"/>
        <w:ind w:firstLine="540"/>
        <w:jc w:val="both"/>
        <w:rPr>
          <w:szCs w:val="28"/>
        </w:rPr>
      </w:pPr>
      <w:r w:rsidRPr="002902F7">
        <w:rPr>
          <w:szCs w:val="28"/>
        </w:rPr>
        <w:t xml:space="preserve">4.3.5. Для предотвращения несанкционированного доступа посторонних, помещения ЕДДС оборудуются запорными устройствами и средствами видеонаблюдения. На входе вывешивается табличка с перечнем лиц, имеющих право доступа в помещения ЕДДС. </w:t>
      </w:r>
    </w:p>
    <w:p w:rsidR="002902F7" w:rsidRPr="002902F7" w:rsidRDefault="002902F7" w:rsidP="002902F7">
      <w:pPr>
        <w:widowControl w:val="0"/>
        <w:autoSpaceDE w:val="0"/>
        <w:autoSpaceDN w:val="0"/>
        <w:adjustRightInd w:val="0"/>
        <w:ind w:firstLine="540"/>
        <w:jc w:val="both"/>
        <w:rPr>
          <w:szCs w:val="28"/>
        </w:rPr>
      </w:pPr>
      <w:r w:rsidRPr="002902F7">
        <w:rPr>
          <w:szCs w:val="28"/>
        </w:rPr>
        <w:t>4.3.6. Для несения круглосуточного дежурства оперативной дежурной смены ЕДДС должна быть предусмотрена отдельная комната отдыха и приёма пищи, оборудованная необходимыми бытовыми условиями.</w:t>
      </w:r>
    </w:p>
    <w:p w:rsidR="006A398E" w:rsidRPr="002902F7" w:rsidRDefault="006A398E" w:rsidP="002902F7">
      <w:pPr>
        <w:widowControl w:val="0"/>
        <w:shd w:val="clear" w:color="auto" w:fill="FFFFFF"/>
        <w:tabs>
          <w:tab w:val="left" w:pos="1435"/>
        </w:tabs>
        <w:autoSpaceDE w:val="0"/>
        <w:autoSpaceDN w:val="0"/>
        <w:adjustRightInd w:val="0"/>
        <w:ind w:firstLine="709"/>
        <w:jc w:val="both"/>
        <w:rPr>
          <w:szCs w:val="28"/>
        </w:rPr>
      </w:pPr>
    </w:p>
    <w:p w:rsidR="002902F7" w:rsidRPr="002902F7" w:rsidRDefault="002902F7" w:rsidP="002902F7">
      <w:pPr>
        <w:widowControl w:val="0"/>
        <w:shd w:val="clear" w:color="auto" w:fill="FFFFFF"/>
        <w:tabs>
          <w:tab w:val="left" w:pos="1435"/>
        </w:tabs>
        <w:autoSpaceDE w:val="0"/>
        <w:autoSpaceDN w:val="0"/>
        <w:adjustRightInd w:val="0"/>
        <w:jc w:val="center"/>
        <w:rPr>
          <w:b/>
          <w:szCs w:val="28"/>
        </w:rPr>
      </w:pPr>
      <w:r w:rsidRPr="002902F7">
        <w:rPr>
          <w:b/>
          <w:szCs w:val="28"/>
        </w:rPr>
        <w:t xml:space="preserve">4.4. Требования к оборудованию ЕДДС и его содержанию </w:t>
      </w:r>
    </w:p>
    <w:p w:rsidR="002902F7" w:rsidRPr="002902F7" w:rsidRDefault="002902F7" w:rsidP="002902F7">
      <w:pPr>
        <w:widowControl w:val="0"/>
        <w:shd w:val="clear" w:color="auto" w:fill="FFFFFF"/>
        <w:tabs>
          <w:tab w:val="left" w:pos="1435"/>
        </w:tabs>
        <w:autoSpaceDE w:val="0"/>
        <w:autoSpaceDN w:val="0"/>
        <w:adjustRightInd w:val="0"/>
        <w:jc w:val="center"/>
        <w:rPr>
          <w:b/>
          <w:szCs w:val="28"/>
        </w:rPr>
      </w:pPr>
      <w:proofErr w:type="gramStart"/>
      <w:r w:rsidRPr="002902F7">
        <w:rPr>
          <w:b/>
          <w:szCs w:val="28"/>
        </w:rPr>
        <w:t>в исправном состоянии (состоянии готовности к использованию</w:t>
      </w:r>
      <w:proofErr w:type="gramEnd"/>
    </w:p>
    <w:p w:rsidR="002902F7" w:rsidRPr="002902F7" w:rsidRDefault="002902F7" w:rsidP="002902F7">
      <w:pPr>
        <w:widowControl w:val="0"/>
        <w:shd w:val="clear" w:color="auto" w:fill="FFFFFF"/>
        <w:tabs>
          <w:tab w:val="left" w:pos="1435"/>
        </w:tabs>
        <w:autoSpaceDE w:val="0"/>
        <w:autoSpaceDN w:val="0"/>
        <w:adjustRightInd w:val="0"/>
        <w:jc w:val="center"/>
        <w:rPr>
          <w:b/>
          <w:szCs w:val="28"/>
        </w:rPr>
      </w:pPr>
      <w:r w:rsidRPr="002902F7">
        <w:rPr>
          <w:b/>
          <w:szCs w:val="28"/>
        </w:rPr>
        <w:t xml:space="preserve"> по назначению)</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4.4.1. В состав оборудования ЕДДС должны входить, как минимум:</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АРМ специалистов оперативной дежурной смены;</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АРМ специалиста системы-112;</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активное оборудование локальной вычислительной сети;</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структурированная кабельная сеть;</w:t>
      </w:r>
    </w:p>
    <w:p w:rsidR="002902F7" w:rsidRPr="002902F7" w:rsidRDefault="002902F7" w:rsidP="002902F7">
      <w:pPr>
        <w:widowControl w:val="0"/>
        <w:shd w:val="clear" w:color="auto" w:fill="FFFFFF"/>
        <w:tabs>
          <w:tab w:val="left" w:pos="1435"/>
        </w:tabs>
        <w:autoSpaceDE w:val="0"/>
        <w:autoSpaceDN w:val="0"/>
        <w:adjustRightInd w:val="0"/>
        <w:ind w:firstLine="709"/>
        <w:jc w:val="both"/>
        <w:rPr>
          <w:szCs w:val="28"/>
        </w:rPr>
      </w:pPr>
      <w:r w:rsidRPr="002902F7">
        <w:rPr>
          <w:szCs w:val="28"/>
        </w:rPr>
        <w:t>серверное оборудование (в отдельном помещении);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специализированные средства хранения данных;</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комплект оргтехники;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средства связи;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АРМ управления муниципальной системой оповещения;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средства </w:t>
      </w:r>
      <w:proofErr w:type="spellStart"/>
      <w:r w:rsidRPr="002902F7">
        <w:rPr>
          <w:szCs w:val="28"/>
        </w:rPr>
        <w:t>видеоотображения</w:t>
      </w:r>
      <w:proofErr w:type="spellEnd"/>
      <w:r w:rsidRPr="002902F7">
        <w:rPr>
          <w:szCs w:val="28"/>
        </w:rPr>
        <w:t xml:space="preserve"> коллективного пользования и системы видеоконференцсвязи;</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метеостанция;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источник бесперебойного (гарантированного) электропитания;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автономный резервный источник электроснабжения (</w:t>
      </w:r>
      <w:proofErr w:type="spellStart"/>
      <w:r w:rsidRPr="002902F7">
        <w:rPr>
          <w:szCs w:val="28"/>
        </w:rPr>
        <w:t>бензо</w:t>
      </w:r>
      <w:proofErr w:type="spellEnd"/>
      <w:r w:rsidRPr="002902F7">
        <w:rPr>
          <w:szCs w:val="28"/>
        </w:rPr>
        <w:t>-генератор).</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4.4.2. В целях поддержания средств управления и связи, систем обеспечивающих выполнение задач ЕДДС в исправном состоянии, готовности к использованию по назначению должен быть организован и выполняться собственными силами и с привлечением сторонних организаций на договорных условиях комплекс мероприятий по обслуживанию и проведению контрольно-проверочных операций согласно технической и эксплуатационной документации.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p>
    <w:p w:rsidR="002902F7" w:rsidRPr="002902F7" w:rsidRDefault="002902F7" w:rsidP="002902F7">
      <w:pPr>
        <w:widowControl w:val="0"/>
        <w:shd w:val="clear" w:color="auto" w:fill="FFFFFF"/>
        <w:tabs>
          <w:tab w:val="left" w:pos="1435"/>
        </w:tabs>
        <w:autoSpaceDE w:val="0"/>
        <w:autoSpaceDN w:val="0"/>
        <w:adjustRightInd w:val="0"/>
        <w:jc w:val="center"/>
        <w:rPr>
          <w:szCs w:val="28"/>
        </w:rPr>
      </w:pPr>
      <w:r w:rsidRPr="002902F7">
        <w:rPr>
          <w:b/>
          <w:szCs w:val="28"/>
        </w:rPr>
        <w:t>V. ЗАКЛЮЧИТЕЛЬНЫЕ ПОЛОЖЕНИЯ</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Финансирование создания и деятельности ЕДДС </w:t>
      </w:r>
      <w:proofErr w:type="spellStart"/>
      <w:r w:rsidR="006A398E" w:rsidRPr="006A398E">
        <w:rPr>
          <w:szCs w:val="28"/>
          <w:lang w:bidi="ru-RU"/>
        </w:rPr>
        <w:t>Звениговского</w:t>
      </w:r>
      <w:proofErr w:type="spellEnd"/>
      <w:r w:rsidR="006A398E" w:rsidRPr="006A398E">
        <w:rPr>
          <w:szCs w:val="28"/>
          <w:lang w:bidi="ru-RU"/>
        </w:rPr>
        <w:t xml:space="preserve"> муниципального района</w:t>
      </w:r>
      <w:r w:rsidRPr="002902F7">
        <w:rPr>
          <w:szCs w:val="28"/>
        </w:rPr>
        <w:t xml:space="preserve"> может осуществляться </w:t>
      </w:r>
      <w:proofErr w:type="gramStart"/>
      <w:r w:rsidRPr="002902F7">
        <w:rPr>
          <w:szCs w:val="28"/>
        </w:rPr>
        <w:t>из</w:t>
      </w:r>
      <w:proofErr w:type="gramEnd"/>
      <w:r w:rsidRPr="002902F7">
        <w:rPr>
          <w:szCs w:val="28"/>
        </w:rPr>
        <w:t xml:space="preserve">: </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 xml:space="preserve">средств бюджета </w:t>
      </w:r>
      <w:r w:rsidR="006A398E">
        <w:rPr>
          <w:szCs w:val="28"/>
        </w:rPr>
        <w:t xml:space="preserve">Администрации </w:t>
      </w:r>
      <w:proofErr w:type="spellStart"/>
      <w:r w:rsidR="006A398E" w:rsidRPr="00D86B39">
        <w:rPr>
          <w:szCs w:val="28"/>
          <w:lang w:bidi="ru-RU"/>
        </w:rPr>
        <w:t>Звениговского</w:t>
      </w:r>
      <w:proofErr w:type="spellEnd"/>
      <w:r w:rsidR="006A398E" w:rsidRPr="00D86B39">
        <w:rPr>
          <w:szCs w:val="28"/>
          <w:lang w:bidi="ru-RU"/>
        </w:rPr>
        <w:t xml:space="preserve"> муниципального района</w:t>
      </w:r>
      <w:r w:rsidRPr="002902F7">
        <w:rPr>
          <w:szCs w:val="28"/>
        </w:rPr>
        <w:t>;</w:t>
      </w:r>
    </w:p>
    <w:p w:rsidR="002902F7" w:rsidRPr="002902F7" w:rsidRDefault="002902F7" w:rsidP="002902F7">
      <w:pPr>
        <w:widowControl w:val="0"/>
        <w:shd w:val="clear" w:color="auto" w:fill="FFFFFF"/>
        <w:tabs>
          <w:tab w:val="left" w:pos="1435"/>
        </w:tabs>
        <w:autoSpaceDE w:val="0"/>
        <w:autoSpaceDN w:val="0"/>
        <w:adjustRightInd w:val="0"/>
        <w:ind w:firstLine="701"/>
        <w:jc w:val="both"/>
        <w:rPr>
          <w:szCs w:val="28"/>
        </w:rPr>
      </w:pPr>
      <w:r w:rsidRPr="002902F7">
        <w:rPr>
          <w:szCs w:val="28"/>
        </w:rPr>
        <w:t>иных источников в соответствии с законодательством Российской Федерации.</w:t>
      </w:r>
    </w:p>
    <w:p w:rsidR="002902F7" w:rsidRDefault="002902F7" w:rsidP="00980D46">
      <w:pPr>
        <w:widowControl w:val="0"/>
        <w:autoSpaceDE w:val="0"/>
        <w:autoSpaceDN w:val="0"/>
        <w:ind w:firstLine="540"/>
        <w:jc w:val="center"/>
        <w:rPr>
          <w:sz w:val="20"/>
        </w:rPr>
      </w:pPr>
    </w:p>
    <w:sectPr w:rsidR="002902F7" w:rsidSect="00AA1D00">
      <w:headerReference w:type="default" r:id="rId10"/>
      <w:pgSz w:w="11906" w:h="16838"/>
      <w:pgMar w:top="28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E5F" w:rsidRDefault="00A52E5F" w:rsidP="00124306">
      <w:r>
        <w:separator/>
      </w:r>
    </w:p>
  </w:endnote>
  <w:endnote w:type="continuationSeparator" w:id="0">
    <w:p w:rsidR="00A52E5F" w:rsidRDefault="00A52E5F" w:rsidP="0012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E5F" w:rsidRDefault="00A52E5F" w:rsidP="00124306">
      <w:r>
        <w:separator/>
      </w:r>
    </w:p>
  </w:footnote>
  <w:footnote w:type="continuationSeparator" w:id="0">
    <w:p w:rsidR="00A52E5F" w:rsidRDefault="00A52E5F" w:rsidP="00124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402532"/>
      <w:docPartObj>
        <w:docPartGallery w:val="Page Numbers (Top of Page)"/>
        <w:docPartUnique/>
      </w:docPartObj>
    </w:sdtPr>
    <w:sdtEndPr/>
    <w:sdtContent>
      <w:p w:rsidR="00801C14" w:rsidRDefault="00801C14">
        <w:pPr>
          <w:pStyle w:val="a3"/>
          <w:jc w:val="center"/>
        </w:pPr>
        <w:r>
          <w:t xml:space="preserve"> </w:t>
        </w:r>
      </w:p>
    </w:sdtContent>
  </w:sdt>
  <w:p w:rsidR="00801C14" w:rsidRDefault="00801C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4"/>
    <w:lvl w:ilvl="0">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0000007"/>
    <w:multiLevelType w:val="multilevel"/>
    <w:tmpl w:val="00000006"/>
    <w:lvl w:ilvl="0">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1">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2">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3">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4">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5">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6">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7">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lvl w:ilvl="8">
      <w:start w:val="1"/>
      <w:numFmt w:val="decimal"/>
      <w:lvlText w:val="3.6.4.%1"/>
      <w:lvlJc w:val="left"/>
      <w:rPr>
        <w:rFonts w:ascii="Arial" w:hAnsi="Arial" w:cs="Arial"/>
        <w:b w:val="0"/>
        <w:bCs w:val="0"/>
        <w:i w:val="0"/>
        <w:iCs w:val="0"/>
        <w:smallCaps w:val="0"/>
        <w:strike w:val="0"/>
        <w:color w:val="7F7F7F"/>
        <w:spacing w:val="0"/>
        <w:w w:val="100"/>
        <w:position w:val="0"/>
        <w:sz w:val="21"/>
        <w:szCs w:val="21"/>
        <w:u w:val="none"/>
      </w:rPr>
    </w:lvl>
  </w:abstractNum>
  <w:abstractNum w:abstractNumId="5">
    <w:nsid w:val="0000000B"/>
    <w:multiLevelType w:val="multilevel"/>
    <w:tmpl w:val="0000000A"/>
    <w:lvl w:ilvl="0">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bCs/>
        <w:i w:val="0"/>
        <w:iCs w:val="0"/>
        <w:smallCaps w:val="0"/>
        <w:strike w:val="0"/>
        <w:color w:val="000000"/>
        <w:spacing w:val="0"/>
        <w:w w:val="100"/>
        <w:position w:val="0"/>
        <w:sz w:val="17"/>
        <w:szCs w:val="17"/>
        <w:u w:val="none"/>
      </w:rPr>
    </w:lvl>
  </w:abstractNum>
  <w:abstractNum w:abstractNumId="6">
    <w:nsid w:val="0000000D"/>
    <w:multiLevelType w:val="multilevel"/>
    <w:tmpl w:val="0000000C"/>
    <w:lvl w:ilvl="0">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bCs/>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bCs/>
        <w:i w:val="0"/>
        <w:iCs w:val="0"/>
        <w:smallCaps w:val="0"/>
        <w:strike w:val="0"/>
        <w:color w:val="000000"/>
        <w:spacing w:val="0"/>
        <w:w w:val="100"/>
        <w:position w:val="0"/>
        <w:sz w:val="17"/>
        <w:szCs w:val="17"/>
        <w:u w:val="none"/>
      </w:rPr>
    </w:lvl>
  </w:abstractNum>
  <w:abstractNum w:abstractNumId="7">
    <w:nsid w:val="0000001B"/>
    <w:multiLevelType w:val="multilevel"/>
    <w:tmpl w:val="0000001A"/>
    <w:lvl w:ilvl="0">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1">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2">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3">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4">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5">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6">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7">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lvl w:ilvl="8">
      <w:start w:val="4"/>
      <w:numFmt w:val="decimal"/>
      <w:lvlText w:val="3.11.%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8">
    <w:nsid w:val="0000001D"/>
    <w:multiLevelType w:val="multilevel"/>
    <w:tmpl w:val="0000001C"/>
    <w:lvl w:ilvl="0">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1.5.%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9">
    <w:nsid w:val="0000001F"/>
    <w:multiLevelType w:val="multilevel"/>
    <w:tmpl w:val="0000001E"/>
    <w:lvl w:ilvl="0">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0">
    <w:nsid w:val="00000021"/>
    <w:multiLevelType w:val="multilevel"/>
    <w:tmpl w:val="00000020"/>
    <w:lvl w:ilvl="0">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1.%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1">
    <w:nsid w:val="00000023"/>
    <w:multiLevelType w:val="multilevel"/>
    <w:tmpl w:val="00000022"/>
    <w:lvl w:ilvl="0">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5.%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2">
    <w:nsid w:val="00000025"/>
    <w:multiLevelType w:val="multilevel"/>
    <w:tmpl w:val="00000024"/>
    <w:lvl w:ilvl="0">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6.%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3">
    <w:nsid w:val="00000027"/>
    <w:multiLevelType w:val="multilevel"/>
    <w:tmpl w:val="00000026"/>
    <w:lvl w:ilvl="0">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7.%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4">
    <w:nsid w:val="00000029"/>
    <w:multiLevelType w:val="multilevel"/>
    <w:tmpl w:val="00000028"/>
    <w:lvl w:ilvl="0">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8.%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5">
    <w:nsid w:val="0000002B"/>
    <w:multiLevelType w:val="multilevel"/>
    <w:tmpl w:val="0000002A"/>
    <w:lvl w:ilvl="0">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10.%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6">
    <w:nsid w:val="0000002D"/>
    <w:multiLevelType w:val="multilevel"/>
    <w:tmpl w:val="0000002C"/>
    <w:lvl w:ilvl="0">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1">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3.13.12.%1"/>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17">
    <w:nsid w:val="0000002F"/>
    <w:multiLevelType w:val="multilevel"/>
    <w:tmpl w:val="0000002E"/>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8">
    <w:nsid w:val="02814365"/>
    <w:multiLevelType w:val="hybridMultilevel"/>
    <w:tmpl w:val="A5CE3F14"/>
    <w:lvl w:ilvl="0" w:tplc="35CAE76C">
      <w:start w:val="1"/>
      <w:numFmt w:val="decimal"/>
      <w:lvlText w:val="%1."/>
      <w:lvlJc w:val="left"/>
      <w:pPr>
        <w:ind w:left="1110" w:hanging="405"/>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09B63017"/>
    <w:multiLevelType w:val="multilevel"/>
    <w:tmpl w:val="1DAEF2F0"/>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0A963A3"/>
    <w:multiLevelType w:val="multilevel"/>
    <w:tmpl w:val="567660F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13025DFC"/>
    <w:multiLevelType w:val="hybridMultilevel"/>
    <w:tmpl w:val="1CBE08B2"/>
    <w:lvl w:ilvl="0" w:tplc="3C72318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42E4F6A"/>
    <w:multiLevelType w:val="hybridMultilevel"/>
    <w:tmpl w:val="04C434F6"/>
    <w:lvl w:ilvl="0" w:tplc="71D69F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9EB73FF"/>
    <w:multiLevelType w:val="singleLevel"/>
    <w:tmpl w:val="8DF69384"/>
    <w:lvl w:ilvl="0">
      <w:start w:val="1"/>
      <w:numFmt w:val="decimal"/>
      <w:lvlText w:val="4.%1."/>
      <w:legacy w:legacy="1" w:legacySpace="0" w:legacyIndent="489"/>
      <w:lvlJc w:val="left"/>
      <w:rPr>
        <w:rFonts w:ascii="Times New Roman" w:hAnsi="Times New Roman" w:cs="Times New Roman" w:hint="default"/>
      </w:rPr>
    </w:lvl>
  </w:abstractNum>
  <w:abstractNum w:abstractNumId="24">
    <w:nsid w:val="1B536621"/>
    <w:multiLevelType w:val="multilevel"/>
    <w:tmpl w:val="9B245D4C"/>
    <w:lvl w:ilvl="0">
      <w:start w:val="3"/>
      <w:numFmt w:val="decimal"/>
      <w:lvlText w:val="%1."/>
      <w:lvlJc w:val="left"/>
      <w:pPr>
        <w:ind w:left="540" w:hanging="540"/>
      </w:pPr>
      <w:rPr>
        <w:rFonts w:hint="default"/>
        <w:color w:val="000000"/>
      </w:rPr>
    </w:lvl>
    <w:lvl w:ilvl="1">
      <w:start w:val="1"/>
      <w:numFmt w:val="decimal"/>
      <w:lvlText w:val="%1.%2."/>
      <w:lvlJc w:val="left"/>
      <w:pPr>
        <w:ind w:left="900" w:hanging="540"/>
      </w:pPr>
      <w:rPr>
        <w:rFonts w:hint="default"/>
        <w:color w:val="000000"/>
      </w:rPr>
    </w:lvl>
    <w:lvl w:ilvl="2">
      <w:start w:val="7"/>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5">
    <w:nsid w:val="1D2E18B5"/>
    <w:multiLevelType w:val="multilevel"/>
    <w:tmpl w:val="0FC8C08A"/>
    <w:lvl w:ilvl="0">
      <w:start w:val="3"/>
      <w:numFmt w:val="decimal"/>
      <w:lvlText w:val="%1."/>
      <w:lvlJc w:val="left"/>
      <w:pPr>
        <w:ind w:left="660" w:hanging="660"/>
      </w:pPr>
      <w:rPr>
        <w:rFonts w:hint="default"/>
        <w:color w:val="000000"/>
      </w:rPr>
    </w:lvl>
    <w:lvl w:ilvl="1">
      <w:start w:val="2"/>
      <w:numFmt w:val="decimal"/>
      <w:lvlText w:val="%1.%2."/>
      <w:lvlJc w:val="left"/>
      <w:pPr>
        <w:ind w:left="980" w:hanging="660"/>
      </w:pPr>
      <w:rPr>
        <w:rFonts w:hint="default"/>
        <w:color w:val="000000"/>
      </w:rPr>
    </w:lvl>
    <w:lvl w:ilvl="2">
      <w:start w:val="15"/>
      <w:numFmt w:val="decimal"/>
      <w:lvlText w:val="%1.%2.%3."/>
      <w:lvlJc w:val="left"/>
      <w:pPr>
        <w:ind w:left="1360" w:hanging="720"/>
      </w:pPr>
      <w:rPr>
        <w:rFonts w:hint="default"/>
        <w:color w:val="000000"/>
      </w:rPr>
    </w:lvl>
    <w:lvl w:ilvl="3">
      <w:start w:val="1"/>
      <w:numFmt w:val="decimal"/>
      <w:lvlText w:val="%1.%2.%3.%4."/>
      <w:lvlJc w:val="left"/>
      <w:pPr>
        <w:ind w:left="1680" w:hanging="720"/>
      </w:pPr>
      <w:rPr>
        <w:rFonts w:hint="default"/>
        <w:color w:val="000000"/>
      </w:rPr>
    </w:lvl>
    <w:lvl w:ilvl="4">
      <w:start w:val="1"/>
      <w:numFmt w:val="decimal"/>
      <w:lvlText w:val="%1.%2.%3.%4.%5."/>
      <w:lvlJc w:val="left"/>
      <w:pPr>
        <w:ind w:left="2360" w:hanging="1080"/>
      </w:pPr>
      <w:rPr>
        <w:rFonts w:hint="default"/>
        <w:color w:val="000000"/>
      </w:rPr>
    </w:lvl>
    <w:lvl w:ilvl="5">
      <w:start w:val="1"/>
      <w:numFmt w:val="decimal"/>
      <w:lvlText w:val="%1.%2.%3.%4.%5.%6."/>
      <w:lvlJc w:val="left"/>
      <w:pPr>
        <w:ind w:left="2680" w:hanging="1080"/>
      </w:pPr>
      <w:rPr>
        <w:rFonts w:hint="default"/>
        <w:color w:val="000000"/>
      </w:rPr>
    </w:lvl>
    <w:lvl w:ilvl="6">
      <w:start w:val="1"/>
      <w:numFmt w:val="decimal"/>
      <w:lvlText w:val="%1.%2.%3.%4.%5.%6.%7."/>
      <w:lvlJc w:val="left"/>
      <w:pPr>
        <w:ind w:left="3360" w:hanging="1440"/>
      </w:pPr>
      <w:rPr>
        <w:rFonts w:hint="default"/>
        <w:color w:val="000000"/>
      </w:rPr>
    </w:lvl>
    <w:lvl w:ilvl="7">
      <w:start w:val="1"/>
      <w:numFmt w:val="decimal"/>
      <w:lvlText w:val="%1.%2.%3.%4.%5.%6.%7.%8."/>
      <w:lvlJc w:val="left"/>
      <w:pPr>
        <w:ind w:left="3680" w:hanging="1440"/>
      </w:pPr>
      <w:rPr>
        <w:rFonts w:hint="default"/>
        <w:color w:val="000000"/>
      </w:rPr>
    </w:lvl>
    <w:lvl w:ilvl="8">
      <w:start w:val="1"/>
      <w:numFmt w:val="decimal"/>
      <w:lvlText w:val="%1.%2.%3.%4.%5.%6.%7.%8.%9."/>
      <w:lvlJc w:val="left"/>
      <w:pPr>
        <w:ind w:left="4360" w:hanging="1800"/>
      </w:pPr>
      <w:rPr>
        <w:rFonts w:hint="default"/>
        <w:color w:val="000000"/>
      </w:rPr>
    </w:lvl>
  </w:abstractNum>
  <w:abstractNum w:abstractNumId="26">
    <w:nsid w:val="1D9042D3"/>
    <w:multiLevelType w:val="hybridMultilevel"/>
    <w:tmpl w:val="4C2A5F62"/>
    <w:lvl w:ilvl="0" w:tplc="267844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A81B03"/>
    <w:multiLevelType w:val="multilevel"/>
    <w:tmpl w:val="567660FC"/>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29C34819"/>
    <w:multiLevelType w:val="hybridMultilevel"/>
    <w:tmpl w:val="510A4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C782EAA"/>
    <w:multiLevelType w:val="multilevel"/>
    <w:tmpl w:val="C3844958"/>
    <w:lvl w:ilvl="0">
      <w:start w:val="3"/>
      <w:numFmt w:val="decimal"/>
      <w:lvlText w:val="%1"/>
      <w:lvlJc w:val="left"/>
      <w:pPr>
        <w:ind w:left="480" w:hanging="480"/>
      </w:pPr>
      <w:rPr>
        <w:rFonts w:hint="default"/>
        <w:color w:val="000000"/>
      </w:rPr>
    </w:lvl>
    <w:lvl w:ilvl="1">
      <w:start w:val="2"/>
      <w:numFmt w:val="decimal"/>
      <w:lvlText w:val="%1.%2"/>
      <w:lvlJc w:val="left"/>
      <w:pPr>
        <w:ind w:left="780" w:hanging="480"/>
      </w:pPr>
      <w:rPr>
        <w:rFonts w:hint="default"/>
        <w:color w:val="000000"/>
      </w:rPr>
    </w:lvl>
    <w:lvl w:ilvl="2">
      <w:start w:val="8"/>
      <w:numFmt w:val="decimal"/>
      <w:lvlText w:val="%1.%2.%3"/>
      <w:lvlJc w:val="left"/>
      <w:pPr>
        <w:ind w:left="1320" w:hanging="720"/>
      </w:pPr>
      <w:rPr>
        <w:rFonts w:hint="default"/>
        <w:color w:val="000000"/>
      </w:rPr>
    </w:lvl>
    <w:lvl w:ilvl="3">
      <w:start w:val="1"/>
      <w:numFmt w:val="decimal"/>
      <w:lvlText w:val="%1.%2.%3.%4"/>
      <w:lvlJc w:val="left"/>
      <w:pPr>
        <w:ind w:left="1620" w:hanging="720"/>
      </w:pPr>
      <w:rPr>
        <w:rFonts w:hint="default"/>
        <w:color w:val="000000"/>
      </w:rPr>
    </w:lvl>
    <w:lvl w:ilvl="4">
      <w:start w:val="1"/>
      <w:numFmt w:val="decimal"/>
      <w:lvlText w:val="%1.%2.%3.%4.%5"/>
      <w:lvlJc w:val="left"/>
      <w:pPr>
        <w:ind w:left="2280" w:hanging="1080"/>
      </w:pPr>
      <w:rPr>
        <w:rFonts w:hint="default"/>
        <w:color w:val="000000"/>
      </w:rPr>
    </w:lvl>
    <w:lvl w:ilvl="5">
      <w:start w:val="1"/>
      <w:numFmt w:val="decimal"/>
      <w:lvlText w:val="%1.%2.%3.%4.%5.%6"/>
      <w:lvlJc w:val="left"/>
      <w:pPr>
        <w:ind w:left="2580" w:hanging="1080"/>
      </w:pPr>
      <w:rPr>
        <w:rFonts w:hint="default"/>
        <w:color w:val="000000"/>
      </w:rPr>
    </w:lvl>
    <w:lvl w:ilvl="6">
      <w:start w:val="1"/>
      <w:numFmt w:val="decimal"/>
      <w:lvlText w:val="%1.%2.%3.%4.%5.%6.%7"/>
      <w:lvlJc w:val="left"/>
      <w:pPr>
        <w:ind w:left="3240" w:hanging="1440"/>
      </w:pPr>
      <w:rPr>
        <w:rFonts w:hint="default"/>
        <w:color w:val="000000"/>
      </w:rPr>
    </w:lvl>
    <w:lvl w:ilvl="7">
      <w:start w:val="1"/>
      <w:numFmt w:val="decimal"/>
      <w:lvlText w:val="%1.%2.%3.%4.%5.%6.%7.%8"/>
      <w:lvlJc w:val="left"/>
      <w:pPr>
        <w:ind w:left="3540" w:hanging="1440"/>
      </w:pPr>
      <w:rPr>
        <w:rFonts w:hint="default"/>
        <w:color w:val="000000"/>
      </w:rPr>
    </w:lvl>
    <w:lvl w:ilvl="8">
      <w:start w:val="1"/>
      <w:numFmt w:val="decimal"/>
      <w:lvlText w:val="%1.%2.%3.%4.%5.%6.%7.%8.%9"/>
      <w:lvlJc w:val="left"/>
      <w:pPr>
        <w:ind w:left="4200" w:hanging="1800"/>
      </w:pPr>
      <w:rPr>
        <w:rFonts w:hint="default"/>
        <w:color w:val="000000"/>
      </w:rPr>
    </w:lvl>
  </w:abstractNum>
  <w:abstractNum w:abstractNumId="30">
    <w:nsid w:val="35610EE6"/>
    <w:multiLevelType w:val="multilevel"/>
    <w:tmpl w:val="B07E74F8"/>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1A4E31"/>
    <w:multiLevelType w:val="multilevel"/>
    <w:tmpl w:val="D64A9604"/>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4B8F0281"/>
    <w:multiLevelType w:val="hybridMultilevel"/>
    <w:tmpl w:val="86DE9498"/>
    <w:lvl w:ilvl="0" w:tplc="55283BF4">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1C36CE1"/>
    <w:multiLevelType w:val="multilevel"/>
    <w:tmpl w:val="63F411DC"/>
    <w:lvl w:ilvl="0">
      <w:start w:val="3"/>
      <w:numFmt w:val="decimal"/>
      <w:lvlText w:val="%1."/>
      <w:lvlJc w:val="left"/>
      <w:pPr>
        <w:ind w:left="660" w:hanging="660"/>
      </w:pPr>
      <w:rPr>
        <w:rFonts w:hint="default"/>
        <w:color w:val="000000"/>
      </w:rPr>
    </w:lvl>
    <w:lvl w:ilvl="1">
      <w:start w:val="2"/>
      <w:numFmt w:val="decimal"/>
      <w:lvlText w:val="%1.%2."/>
      <w:lvlJc w:val="left"/>
      <w:pPr>
        <w:ind w:left="980" w:hanging="660"/>
      </w:pPr>
      <w:rPr>
        <w:rFonts w:hint="default"/>
        <w:color w:val="000000"/>
      </w:rPr>
    </w:lvl>
    <w:lvl w:ilvl="2">
      <w:start w:val="13"/>
      <w:numFmt w:val="decimal"/>
      <w:lvlText w:val="%1.%2.%3."/>
      <w:lvlJc w:val="left"/>
      <w:pPr>
        <w:ind w:left="1360" w:hanging="720"/>
      </w:pPr>
      <w:rPr>
        <w:rFonts w:hint="default"/>
        <w:color w:val="000000"/>
      </w:rPr>
    </w:lvl>
    <w:lvl w:ilvl="3">
      <w:start w:val="1"/>
      <w:numFmt w:val="decimal"/>
      <w:lvlText w:val="%1.%2.%3.%4."/>
      <w:lvlJc w:val="left"/>
      <w:pPr>
        <w:ind w:left="1680" w:hanging="720"/>
      </w:pPr>
      <w:rPr>
        <w:rFonts w:hint="default"/>
        <w:color w:val="000000"/>
      </w:rPr>
    </w:lvl>
    <w:lvl w:ilvl="4">
      <w:start w:val="1"/>
      <w:numFmt w:val="decimal"/>
      <w:lvlText w:val="%1.%2.%3.%4.%5."/>
      <w:lvlJc w:val="left"/>
      <w:pPr>
        <w:ind w:left="2360" w:hanging="1080"/>
      </w:pPr>
      <w:rPr>
        <w:rFonts w:hint="default"/>
        <w:color w:val="000000"/>
      </w:rPr>
    </w:lvl>
    <w:lvl w:ilvl="5">
      <w:start w:val="1"/>
      <w:numFmt w:val="decimal"/>
      <w:lvlText w:val="%1.%2.%3.%4.%5.%6."/>
      <w:lvlJc w:val="left"/>
      <w:pPr>
        <w:ind w:left="2680" w:hanging="1080"/>
      </w:pPr>
      <w:rPr>
        <w:rFonts w:hint="default"/>
        <w:color w:val="000000"/>
      </w:rPr>
    </w:lvl>
    <w:lvl w:ilvl="6">
      <w:start w:val="1"/>
      <w:numFmt w:val="decimal"/>
      <w:lvlText w:val="%1.%2.%3.%4.%5.%6.%7."/>
      <w:lvlJc w:val="left"/>
      <w:pPr>
        <w:ind w:left="3360" w:hanging="1440"/>
      </w:pPr>
      <w:rPr>
        <w:rFonts w:hint="default"/>
        <w:color w:val="000000"/>
      </w:rPr>
    </w:lvl>
    <w:lvl w:ilvl="7">
      <w:start w:val="1"/>
      <w:numFmt w:val="decimal"/>
      <w:lvlText w:val="%1.%2.%3.%4.%5.%6.%7.%8."/>
      <w:lvlJc w:val="left"/>
      <w:pPr>
        <w:ind w:left="3680" w:hanging="1440"/>
      </w:pPr>
      <w:rPr>
        <w:rFonts w:hint="default"/>
        <w:color w:val="000000"/>
      </w:rPr>
    </w:lvl>
    <w:lvl w:ilvl="8">
      <w:start w:val="1"/>
      <w:numFmt w:val="decimal"/>
      <w:lvlText w:val="%1.%2.%3.%4.%5.%6.%7.%8.%9."/>
      <w:lvlJc w:val="left"/>
      <w:pPr>
        <w:ind w:left="4360" w:hanging="1800"/>
      </w:pPr>
      <w:rPr>
        <w:rFonts w:hint="default"/>
        <w:color w:val="000000"/>
      </w:rPr>
    </w:lvl>
  </w:abstractNum>
  <w:abstractNum w:abstractNumId="34">
    <w:nsid w:val="526231F1"/>
    <w:multiLevelType w:val="multilevel"/>
    <w:tmpl w:val="A792247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1F125B5"/>
    <w:multiLevelType w:val="multilevel"/>
    <w:tmpl w:val="4F000930"/>
    <w:lvl w:ilvl="0">
      <w:start w:val="3"/>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63FE5E4D"/>
    <w:multiLevelType w:val="multilevel"/>
    <w:tmpl w:val="E510256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4851632"/>
    <w:multiLevelType w:val="hybridMultilevel"/>
    <w:tmpl w:val="AAE23DD2"/>
    <w:lvl w:ilvl="0" w:tplc="DCF4001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8497CC1"/>
    <w:multiLevelType w:val="hybridMultilevel"/>
    <w:tmpl w:val="BE80A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F452C6"/>
    <w:multiLevelType w:val="multilevel"/>
    <w:tmpl w:val="F9083DEE"/>
    <w:lvl w:ilvl="0">
      <w:start w:val="3"/>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5"/>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nsid w:val="6B266A93"/>
    <w:multiLevelType w:val="multilevel"/>
    <w:tmpl w:val="BB88C61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A25A7E"/>
    <w:multiLevelType w:val="multilevel"/>
    <w:tmpl w:val="D6228852"/>
    <w:lvl w:ilvl="0">
      <w:start w:val="3"/>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7"/>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2">
    <w:nsid w:val="714667DD"/>
    <w:multiLevelType w:val="hybridMultilevel"/>
    <w:tmpl w:val="1CBE08B2"/>
    <w:lvl w:ilvl="0" w:tplc="3C72318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3">
    <w:nsid w:val="75C97FAE"/>
    <w:multiLevelType w:val="multilevel"/>
    <w:tmpl w:val="5A0AAE5C"/>
    <w:lvl w:ilvl="0">
      <w:start w:val="3"/>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720" w:hanging="720"/>
      </w:pPr>
      <w:rPr>
        <w:rFonts w:ascii="Times New Roman" w:hAnsi="Times New Roman" w:cs="Times New Roman" w:hint="default"/>
        <w:color w:val="000000"/>
        <w:sz w:val="28"/>
        <w:szCs w:val="28"/>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4">
    <w:nsid w:val="7BA70A74"/>
    <w:multiLevelType w:val="hybridMultilevel"/>
    <w:tmpl w:val="B8CA9B82"/>
    <w:lvl w:ilvl="0" w:tplc="8A4C2FD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2"/>
  </w:num>
  <w:num w:numId="2">
    <w:abstractNumId w:val="28"/>
  </w:num>
  <w:num w:numId="3">
    <w:abstractNumId w:val="22"/>
  </w:num>
  <w:num w:numId="4">
    <w:abstractNumId w:val="38"/>
  </w:num>
  <w:num w:numId="5">
    <w:abstractNumId w:val="0"/>
  </w:num>
  <w:num w:numId="6">
    <w:abstractNumId w:val="1"/>
  </w:num>
  <w:num w:numId="7">
    <w:abstractNumId w:val="2"/>
  </w:num>
  <w:num w:numId="8">
    <w:abstractNumId w:val="37"/>
  </w:num>
  <w:num w:numId="9">
    <w:abstractNumId w:val="21"/>
  </w:num>
  <w:num w:numId="10">
    <w:abstractNumId w:val="44"/>
  </w:num>
  <w:num w:numId="11">
    <w:abstractNumId w:val="42"/>
  </w:num>
  <w:num w:numId="12">
    <w:abstractNumId w:val="18"/>
  </w:num>
  <w:num w:numId="13">
    <w:abstractNumId w:val="26"/>
  </w:num>
  <w:num w:numId="14">
    <w:abstractNumId w:val="23"/>
  </w:num>
  <w:num w:numId="15">
    <w:abstractNumId w:val="3"/>
  </w:num>
  <w:num w:numId="16">
    <w:abstractNumId w:val="4"/>
  </w:num>
  <w:num w:numId="17">
    <w:abstractNumId w:val="34"/>
  </w:num>
  <w:num w:numId="18">
    <w:abstractNumId w:val="36"/>
  </w:num>
  <w:num w:numId="19">
    <w:abstractNumId w:val="19"/>
  </w:num>
  <w:num w:numId="20">
    <w:abstractNumId w:val="20"/>
  </w:num>
  <w:num w:numId="21">
    <w:abstractNumId w:val="30"/>
  </w:num>
  <w:num w:numId="22">
    <w:abstractNumId w:val="31"/>
  </w:num>
  <w:num w:numId="23">
    <w:abstractNumId w:val="5"/>
  </w:num>
  <w:num w:numId="24">
    <w:abstractNumId w:val="6"/>
  </w:num>
  <w:num w:numId="25">
    <w:abstractNumId w:val="7"/>
  </w:num>
  <w:num w:numId="26">
    <w:abstractNumId w:val="8"/>
  </w:num>
  <w:num w:numId="27">
    <w:abstractNumId w:val="41"/>
  </w:num>
  <w:num w:numId="28">
    <w:abstractNumId w:val="24"/>
  </w:num>
  <w:num w:numId="29">
    <w:abstractNumId w:val="9"/>
  </w:num>
  <w:num w:numId="30">
    <w:abstractNumId w:val="10"/>
  </w:num>
  <w:num w:numId="31">
    <w:abstractNumId w:val="11"/>
  </w:num>
  <w:num w:numId="32">
    <w:abstractNumId w:val="12"/>
  </w:num>
  <w:num w:numId="33">
    <w:abstractNumId w:val="39"/>
  </w:num>
  <w:num w:numId="34">
    <w:abstractNumId w:val="29"/>
  </w:num>
  <w:num w:numId="35">
    <w:abstractNumId w:val="43"/>
  </w:num>
  <w:num w:numId="36">
    <w:abstractNumId w:val="13"/>
  </w:num>
  <w:num w:numId="37">
    <w:abstractNumId w:val="14"/>
  </w:num>
  <w:num w:numId="38">
    <w:abstractNumId w:val="33"/>
  </w:num>
  <w:num w:numId="39">
    <w:abstractNumId w:val="25"/>
  </w:num>
  <w:num w:numId="40">
    <w:abstractNumId w:val="15"/>
  </w:num>
  <w:num w:numId="41">
    <w:abstractNumId w:val="16"/>
  </w:num>
  <w:num w:numId="42">
    <w:abstractNumId w:val="17"/>
  </w:num>
  <w:num w:numId="43">
    <w:abstractNumId w:val="35"/>
  </w:num>
  <w:num w:numId="44">
    <w:abstractNumId w:val="40"/>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D1"/>
    <w:rsid w:val="00006C84"/>
    <w:rsid w:val="000118CF"/>
    <w:rsid w:val="00014FE7"/>
    <w:rsid w:val="00020832"/>
    <w:rsid w:val="00024789"/>
    <w:rsid w:val="00043A34"/>
    <w:rsid w:val="00052D4D"/>
    <w:rsid w:val="00054B23"/>
    <w:rsid w:val="00062403"/>
    <w:rsid w:val="00070014"/>
    <w:rsid w:val="00084D89"/>
    <w:rsid w:val="00093461"/>
    <w:rsid w:val="000941D7"/>
    <w:rsid w:val="000A1C14"/>
    <w:rsid w:val="000B1492"/>
    <w:rsid w:val="000D418D"/>
    <w:rsid w:val="000D637A"/>
    <w:rsid w:val="000E0954"/>
    <w:rsid w:val="000E5F73"/>
    <w:rsid w:val="00100742"/>
    <w:rsid w:val="00101834"/>
    <w:rsid w:val="001050E7"/>
    <w:rsid w:val="001242F0"/>
    <w:rsid w:val="00124306"/>
    <w:rsid w:val="001360AA"/>
    <w:rsid w:val="00143907"/>
    <w:rsid w:val="00151286"/>
    <w:rsid w:val="00163F98"/>
    <w:rsid w:val="00182A91"/>
    <w:rsid w:val="001946E7"/>
    <w:rsid w:val="001A4B97"/>
    <w:rsid w:val="001C053A"/>
    <w:rsid w:val="001C45B3"/>
    <w:rsid w:val="001C52B3"/>
    <w:rsid w:val="001D333A"/>
    <w:rsid w:val="001F624C"/>
    <w:rsid w:val="00202345"/>
    <w:rsid w:val="00215D7E"/>
    <w:rsid w:val="00220C8B"/>
    <w:rsid w:val="0022279B"/>
    <w:rsid w:val="00231B1D"/>
    <w:rsid w:val="0024425D"/>
    <w:rsid w:val="0025674F"/>
    <w:rsid w:val="00270CC0"/>
    <w:rsid w:val="00275E70"/>
    <w:rsid w:val="002902F7"/>
    <w:rsid w:val="00295622"/>
    <w:rsid w:val="002A39BC"/>
    <w:rsid w:val="002A3AE7"/>
    <w:rsid w:val="002C594A"/>
    <w:rsid w:val="002C7382"/>
    <w:rsid w:val="002D7D1D"/>
    <w:rsid w:val="002E25B9"/>
    <w:rsid w:val="002E6862"/>
    <w:rsid w:val="002E7ADF"/>
    <w:rsid w:val="002F5A43"/>
    <w:rsid w:val="00302F8A"/>
    <w:rsid w:val="00313DD7"/>
    <w:rsid w:val="003306CE"/>
    <w:rsid w:val="00351B71"/>
    <w:rsid w:val="003521E0"/>
    <w:rsid w:val="003551A4"/>
    <w:rsid w:val="0035632D"/>
    <w:rsid w:val="00361BA7"/>
    <w:rsid w:val="0037336B"/>
    <w:rsid w:val="00373701"/>
    <w:rsid w:val="00390525"/>
    <w:rsid w:val="003946AD"/>
    <w:rsid w:val="003A2229"/>
    <w:rsid w:val="003A66B2"/>
    <w:rsid w:val="003B716C"/>
    <w:rsid w:val="003C4481"/>
    <w:rsid w:val="003F77A8"/>
    <w:rsid w:val="0041364E"/>
    <w:rsid w:val="00423C00"/>
    <w:rsid w:val="00446E89"/>
    <w:rsid w:val="00454826"/>
    <w:rsid w:val="00455B09"/>
    <w:rsid w:val="00456005"/>
    <w:rsid w:val="004611D2"/>
    <w:rsid w:val="00461913"/>
    <w:rsid w:val="00462C6A"/>
    <w:rsid w:val="00471971"/>
    <w:rsid w:val="004A20C6"/>
    <w:rsid w:val="004B48B3"/>
    <w:rsid w:val="004C3002"/>
    <w:rsid w:val="004C46F3"/>
    <w:rsid w:val="004E341E"/>
    <w:rsid w:val="004E620B"/>
    <w:rsid w:val="00500DA5"/>
    <w:rsid w:val="0050324E"/>
    <w:rsid w:val="00506215"/>
    <w:rsid w:val="005176FE"/>
    <w:rsid w:val="005270AD"/>
    <w:rsid w:val="0054392C"/>
    <w:rsid w:val="00546D05"/>
    <w:rsid w:val="00566DAC"/>
    <w:rsid w:val="0057688F"/>
    <w:rsid w:val="00596E58"/>
    <w:rsid w:val="00597524"/>
    <w:rsid w:val="005C434E"/>
    <w:rsid w:val="005E709D"/>
    <w:rsid w:val="005F3DE5"/>
    <w:rsid w:val="005F700D"/>
    <w:rsid w:val="0060111A"/>
    <w:rsid w:val="00603A25"/>
    <w:rsid w:val="00603AB2"/>
    <w:rsid w:val="00604967"/>
    <w:rsid w:val="00604C52"/>
    <w:rsid w:val="00610AD7"/>
    <w:rsid w:val="006118C6"/>
    <w:rsid w:val="00612FC6"/>
    <w:rsid w:val="00633A76"/>
    <w:rsid w:val="00635EE5"/>
    <w:rsid w:val="006366CB"/>
    <w:rsid w:val="00641285"/>
    <w:rsid w:val="00653C70"/>
    <w:rsid w:val="00665D39"/>
    <w:rsid w:val="00685144"/>
    <w:rsid w:val="00685617"/>
    <w:rsid w:val="00687813"/>
    <w:rsid w:val="00691690"/>
    <w:rsid w:val="006A398E"/>
    <w:rsid w:val="006B76EA"/>
    <w:rsid w:val="006C0491"/>
    <w:rsid w:val="006D74FE"/>
    <w:rsid w:val="006E2D6D"/>
    <w:rsid w:val="006F1B65"/>
    <w:rsid w:val="007008BF"/>
    <w:rsid w:val="00700EFD"/>
    <w:rsid w:val="007173AB"/>
    <w:rsid w:val="00717FAC"/>
    <w:rsid w:val="007226D6"/>
    <w:rsid w:val="0072412B"/>
    <w:rsid w:val="007655FE"/>
    <w:rsid w:val="0077321A"/>
    <w:rsid w:val="00780D87"/>
    <w:rsid w:val="00793E3B"/>
    <w:rsid w:val="00797BFE"/>
    <w:rsid w:val="007A0F40"/>
    <w:rsid w:val="007A12C9"/>
    <w:rsid w:val="007A3DF1"/>
    <w:rsid w:val="007A6323"/>
    <w:rsid w:val="007B2FF1"/>
    <w:rsid w:val="007C67F0"/>
    <w:rsid w:val="007D0BB4"/>
    <w:rsid w:val="007E4E29"/>
    <w:rsid w:val="007E5F41"/>
    <w:rsid w:val="00801C14"/>
    <w:rsid w:val="00805B99"/>
    <w:rsid w:val="0082238F"/>
    <w:rsid w:val="0082622D"/>
    <w:rsid w:val="00861BDB"/>
    <w:rsid w:val="00866EB3"/>
    <w:rsid w:val="00872231"/>
    <w:rsid w:val="00877936"/>
    <w:rsid w:val="00890233"/>
    <w:rsid w:val="008A5448"/>
    <w:rsid w:val="008B1E1F"/>
    <w:rsid w:val="008B3026"/>
    <w:rsid w:val="008C5BDF"/>
    <w:rsid w:val="008C5FE1"/>
    <w:rsid w:val="008C7B8B"/>
    <w:rsid w:val="008D1F1B"/>
    <w:rsid w:val="008D7F02"/>
    <w:rsid w:val="008E0C30"/>
    <w:rsid w:val="00904419"/>
    <w:rsid w:val="009158E6"/>
    <w:rsid w:val="00915BE5"/>
    <w:rsid w:val="0092341A"/>
    <w:rsid w:val="009417FE"/>
    <w:rsid w:val="0094484C"/>
    <w:rsid w:val="0095411A"/>
    <w:rsid w:val="00955273"/>
    <w:rsid w:val="009626D1"/>
    <w:rsid w:val="00974677"/>
    <w:rsid w:val="00976AC2"/>
    <w:rsid w:val="00980975"/>
    <w:rsid w:val="00980D46"/>
    <w:rsid w:val="009828FA"/>
    <w:rsid w:val="00984AA8"/>
    <w:rsid w:val="00985C33"/>
    <w:rsid w:val="00991AF6"/>
    <w:rsid w:val="009A4B15"/>
    <w:rsid w:val="009B7936"/>
    <w:rsid w:val="009C49CE"/>
    <w:rsid w:val="009C52A5"/>
    <w:rsid w:val="009D0C3D"/>
    <w:rsid w:val="009E208C"/>
    <w:rsid w:val="009E4920"/>
    <w:rsid w:val="009E7BF0"/>
    <w:rsid w:val="009F0F02"/>
    <w:rsid w:val="009F14A3"/>
    <w:rsid w:val="00A01879"/>
    <w:rsid w:val="00A0405B"/>
    <w:rsid w:val="00A16C72"/>
    <w:rsid w:val="00A21C7C"/>
    <w:rsid w:val="00A52E5F"/>
    <w:rsid w:val="00A61762"/>
    <w:rsid w:val="00A61E01"/>
    <w:rsid w:val="00A669BC"/>
    <w:rsid w:val="00A70A42"/>
    <w:rsid w:val="00A811F4"/>
    <w:rsid w:val="00A832E9"/>
    <w:rsid w:val="00A845BB"/>
    <w:rsid w:val="00A85749"/>
    <w:rsid w:val="00A91761"/>
    <w:rsid w:val="00A92621"/>
    <w:rsid w:val="00AA1D00"/>
    <w:rsid w:val="00AB282C"/>
    <w:rsid w:val="00AC2FC9"/>
    <w:rsid w:val="00AC7332"/>
    <w:rsid w:val="00AD009E"/>
    <w:rsid w:val="00AE1A0F"/>
    <w:rsid w:val="00AE4273"/>
    <w:rsid w:val="00AF0767"/>
    <w:rsid w:val="00AF4559"/>
    <w:rsid w:val="00AF5D80"/>
    <w:rsid w:val="00AF5DE1"/>
    <w:rsid w:val="00B00979"/>
    <w:rsid w:val="00B30A9D"/>
    <w:rsid w:val="00B41398"/>
    <w:rsid w:val="00B55DD7"/>
    <w:rsid w:val="00B76DA5"/>
    <w:rsid w:val="00B81CD4"/>
    <w:rsid w:val="00BA7C7D"/>
    <w:rsid w:val="00BB348A"/>
    <w:rsid w:val="00BC6F25"/>
    <w:rsid w:val="00BC7FFC"/>
    <w:rsid w:val="00BD1D9F"/>
    <w:rsid w:val="00BD2362"/>
    <w:rsid w:val="00BD5D38"/>
    <w:rsid w:val="00BE3708"/>
    <w:rsid w:val="00BE5162"/>
    <w:rsid w:val="00C05758"/>
    <w:rsid w:val="00C13FC1"/>
    <w:rsid w:val="00C40156"/>
    <w:rsid w:val="00C52C4F"/>
    <w:rsid w:val="00C55A1C"/>
    <w:rsid w:val="00C7458F"/>
    <w:rsid w:val="00C750BD"/>
    <w:rsid w:val="00C830FC"/>
    <w:rsid w:val="00C90D58"/>
    <w:rsid w:val="00CA03F8"/>
    <w:rsid w:val="00CB6363"/>
    <w:rsid w:val="00CB6515"/>
    <w:rsid w:val="00CB6CB0"/>
    <w:rsid w:val="00CD0B9C"/>
    <w:rsid w:val="00CE0196"/>
    <w:rsid w:val="00CE0D3C"/>
    <w:rsid w:val="00D0335E"/>
    <w:rsid w:val="00D074E3"/>
    <w:rsid w:val="00D07F58"/>
    <w:rsid w:val="00D21734"/>
    <w:rsid w:val="00D229F2"/>
    <w:rsid w:val="00D3379E"/>
    <w:rsid w:val="00D37ED5"/>
    <w:rsid w:val="00D42716"/>
    <w:rsid w:val="00D72C7D"/>
    <w:rsid w:val="00D77CBA"/>
    <w:rsid w:val="00D83DC1"/>
    <w:rsid w:val="00D85A05"/>
    <w:rsid w:val="00D86B39"/>
    <w:rsid w:val="00D9372E"/>
    <w:rsid w:val="00D95C39"/>
    <w:rsid w:val="00D961AC"/>
    <w:rsid w:val="00DA2C50"/>
    <w:rsid w:val="00DA4266"/>
    <w:rsid w:val="00DB2CF0"/>
    <w:rsid w:val="00DD22E5"/>
    <w:rsid w:val="00DE5EC4"/>
    <w:rsid w:val="00DE5EEF"/>
    <w:rsid w:val="00DF73A6"/>
    <w:rsid w:val="00E14861"/>
    <w:rsid w:val="00E16327"/>
    <w:rsid w:val="00E236AF"/>
    <w:rsid w:val="00E26C8C"/>
    <w:rsid w:val="00E374D8"/>
    <w:rsid w:val="00E54F49"/>
    <w:rsid w:val="00E54FA8"/>
    <w:rsid w:val="00E56774"/>
    <w:rsid w:val="00E62AC3"/>
    <w:rsid w:val="00E648E4"/>
    <w:rsid w:val="00E703EB"/>
    <w:rsid w:val="00E93A80"/>
    <w:rsid w:val="00E95B94"/>
    <w:rsid w:val="00EC0452"/>
    <w:rsid w:val="00EF4086"/>
    <w:rsid w:val="00F068C9"/>
    <w:rsid w:val="00F131F3"/>
    <w:rsid w:val="00F212A7"/>
    <w:rsid w:val="00F37788"/>
    <w:rsid w:val="00F425C4"/>
    <w:rsid w:val="00F50FF2"/>
    <w:rsid w:val="00F72CB4"/>
    <w:rsid w:val="00FB085E"/>
    <w:rsid w:val="00FB13D7"/>
    <w:rsid w:val="00FD7F69"/>
    <w:rsid w:val="00FF3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6D1"/>
    <w:rPr>
      <w:sz w:val="28"/>
    </w:rPr>
  </w:style>
  <w:style w:type="paragraph" w:styleId="1">
    <w:name w:val="heading 1"/>
    <w:basedOn w:val="a"/>
    <w:next w:val="a"/>
    <w:link w:val="10"/>
    <w:uiPriority w:val="9"/>
    <w:qFormat/>
    <w:rsid w:val="00E648E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4">
    <w:name w:val="heading 4"/>
    <w:basedOn w:val="a"/>
    <w:next w:val="a"/>
    <w:link w:val="40"/>
    <w:qFormat/>
    <w:rsid w:val="000D637A"/>
    <w:pPr>
      <w:keepNext/>
      <w:overflowPunct w:val="0"/>
      <w:autoSpaceDE w:val="0"/>
      <w:autoSpaceDN w:val="0"/>
      <w:adjustRightInd w:val="0"/>
      <w:textAlignment w:val="baseline"/>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26D1"/>
    <w:pPr>
      <w:tabs>
        <w:tab w:val="center" w:pos="4677"/>
        <w:tab w:val="right" w:pos="9355"/>
      </w:tabs>
    </w:pPr>
  </w:style>
  <w:style w:type="paragraph" w:styleId="a5">
    <w:name w:val="Body Text"/>
    <w:basedOn w:val="a"/>
    <w:link w:val="a6"/>
    <w:rsid w:val="009626D1"/>
    <w:pPr>
      <w:jc w:val="center"/>
    </w:pPr>
    <w:rPr>
      <w:b/>
      <w:bCs/>
    </w:rPr>
  </w:style>
  <w:style w:type="paragraph" w:styleId="2">
    <w:name w:val="Body Text 2"/>
    <w:basedOn w:val="a"/>
    <w:rsid w:val="009626D1"/>
    <w:pPr>
      <w:jc w:val="center"/>
    </w:pPr>
    <w:rPr>
      <w:b/>
      <w:bCs/>
      <w:sz w:val="26"/>
    </w:rPr>
  </w:style>
  <w:style w:type="character" w:styleId="a7">
    <w:name w:val="Hyperlink"/>
    <w:basedOn w:val="a0"/>
    <w:rsid w:val="006B76EA"/>
    <w:rPr>
      <w:color w:val="0000FF"/>
      <w:u w:val="single"/>
    </w:rPr>
  </w:style>
  <w:style w:type="character" w:styleId="a8">
    <w:name w:val="FollowedHyperlink"/>
    <w:basedOn w:val="a0"/>
    <w:rsid w:val="006B76EA"/>
    <w:rPr>
      <w:color w:val="800080"/>
      <w:u w:val="single"/>
    </w:rPr>
  </w:style>
  <w:style w:type="paragraph" w:styleId="a9">
    <w:name w:val="Balloon Text"/>
    <w:basedOn w:val="a"/>
    <w:link w:val="aa"/>
    <w:unhideWhenUsed/>
    <w:rsid w:val="00C52C4F"/>
    <w:rPr>
      <w:rFonts w:ascii="Tahoma" w:hAnsi="Tahoma" w:cs="Tahoma"/>
      <w:sz w:val="16"/>
      <w:szCs w:val="16"/>
    </w:rPr>
  </w:style>
  <w:style w:type="character" w:customStyle="1" w:styleId="aa">
    <w:name w:val="Текст выноски Знак"/>
    <w:basedOn w:val="a0"/>
    <w:link w:val="a9"/>
    <w:rsid w:val="00C52C4F"/>
    <w:rPr>
      <w:rFonts w:ascii="Tahoma" w:hAnsi="Tahoma" w:cs="Tahoma"/>
      <w:sz w:val="16"/>
      <w:szCs w:val="16"/>
    </w:rPr>
  </w:style>
  <w:style w:type="character" w:customStyle="1" w:styleId="a6">
    <w:name w:val="Основной текст Знак"/>
    <w:basedOn w:val="a0"/>
    <w:link w:val="a5"/>
    <w:rsid w:val="00C52C4F"/>
    <w:rPr>
      <w:b/>
      <w:bCs/>
      <w:sz w:val="28"/>
    </w:rPr>
  </w:style>
  <w:style w:type="table" w:styleId="ab">
    <w:name w:val="Table Grid"/>
    <w:basedOn w:val="a1"/>
    <w:uiPriority w:val="59"/>
    <w:rsid w:val="00DF73A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basedOn w:val="a"/>
    <w:link w:val="ad"/>
    <w:rsid w:val="000118CF"/>
    <w:pPr>
      <w:suppressAutoHyphens/>
      <w:spacing w:after="120"/>
      <w:ind w:left="283"/>
    </w:pPr>
    <w:rPr>
      <w:lang w:eastAsia="ar-SA"/>
    </w:rPr>
  </w:style>
  <w:style w:type="character" w:customStyle="1" w:styleId="ad">
    <w:name w:val="Основной текст с отступом Знак"/>
    <w:basedOn w:val="a0"/>
    <w:link w:val="ac"/>
    <w:rsid w:val="000118CF"/>
    <w:rPr>
      <w:sz w:val="28"/>
      <w:lang w:eastAsia="ar-SA"/>
    </w:rPr>
  </w:style>
  <w:style w:type="paragraph" w:styleId="ae">
    <w:name w:val="List Paragraph"/>
    <w:basedOn w:val="a"/>
    <w:qFormat/>
    <w:rsid w:val="000118CF"/>
    <w:pPr>
      <w:ind w:left="720"/>
      <w:contextualSpacing/>
    </w:pPr>
  </w:style>
  <w:style w:type="character" w:styleId="af">
    <w:name w:val="Strong"/>
    <w:basedOn w:val="a0"/>
    <w:uiPriority w:val="22"/>
    <w:qFormat/>
    <w:rsid w:val="00202345"/>
    <w:rPr>
      <w:b/>
      <w:bCs/>
    </w:rPr>
  </w:style>
  <w:style w:type="character" w:customStyle="1" w:styleId="40">
    <w:name w:val="Заголовок 4 Знак"/>
    <w:basedOn w:val="a0"/>
    <w:link w:val="4"/>
    <w:rsid w:val="00093461"/>
    <w:rPr>
      <w:sz w:val="28"/>
    </w:rPr>
  </w:style>
  <w:style w:type="character" w:customStyle="1" w:styleId="10">
    <w:name w:val="Заголовок 1 Знак"/>
    <w:basedOn w:val="a0"/>
    <w:link w:val="1"/>
    <w:uiPriority w:val="9"/>
    <w:rsid w:val="00E648E4"/>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DB2CF0"/>
    <w:pPr>
      <w:widowControl w:val="0"/>
      <w:suppressAutoHyphens/>
      <w:autoSpaceDE w:val="0"/>
    </w:pPr>
    <w:rPr>
      <w:rFonts w:ascii="Arial" w:hAnsi="Arial" w:cs="Arial"/>
      <w:b/>
      <w:bCs/>
      <w:lang w:eastAsia="ar-SA"/>
    </w:rPr>
  </w:style>
  <w:style w:type="paragraph" w:customStyle="1" w:styleId="ConsPlusCell">
    <w:name w:val="ConsPlusCell"/>
    <w:rsid w:val="00CD0B9C"/>
    <w:pPr>
      <w:widowControl w:val="0"/>
      <w:suppressAutoHyphens/>
      <w:autoSpaceDE w:val="0"/>
    </w:pPr>
    <w:rPr>
      <w:sz w:val="24"/>
      <w:szCs w:val="24"/>
      <w:lang w:eastAsia="ar-SA"/>
    </w:rPr>
  </w:style>
  <w:style w:type="paragraph" w:customStyle="1" w:styleId="af0">
    <w:name w:val="Нормальный (таблица)"/>
    <w:basedOn w:val="a"/>
    <w:next w:val="a"/>
    <w:rsid w:val="00CD0B9C"/>
    <w:pPr>
      <w:widowControl w:val="0"/>
      <w:suppressAutoHyphens/>
      <w:jc w:val="both"/>
    </w:pPr>
    <w:rPr>
      <w:sz w:val="20"/>
      <w:lang w:eastAsia="ar-SA"/>
    </w:rPr>
  </w:style>
  <w:style w:type="paragraph" w:customStyle="1" w:styleId="af1">
    <w:name w:val="Прижатый влево"/>
    <w:basedOn w:val="a"/>
    <w:next w:val="a"/>
    <w:rsid w:val="00CD0B9C"/>
    <w:pPr>
      <w:widowControl w:val="0"/>
      <w:suppressAutoHyphens/>
      <w:autoSpaceDE w:val="0"/>
    </w:pPr>
    <w:rPr>
      <w:rFonts w:ascii="Arial" w:hAnsi="Arial" w:cs="Arial"/>
      <w:sz w:val="24"/>
      <w:szCs w:val="24"/>
      <w:lang w:eastAsia="ar-SA"/>
    </w:rPr>
  </w:style>
  <w:style w:type="paragraph" w:customStyle="1" w:styleId="32">
    <w:name w:val="Основной текст 32"/>
    <w:basedOn w:val="a"/>
    <w:rsid w:val="00CD0B9C"/>
    <w:pPr>
      <w:tabs>
        <w:tab w:val="left" w:pos="-851"/>
      </w:tabs>
      <w:suppressAutoHyphens/>
      <w:jc w:val="both"/>
    </w:pPr>
    <w:rPr>
      <w:i/>
      <w:iCs/>
      <w:szCs w:val="28"/>
      <w:lang w:eastAsia="ar-SA"/>
    </w:rPr>
  </w:style>
  <w:style w:type="paragraph" w:styleId="3">
    <w:name w:val="Body Text 3"/>
    <w:basedOn w:val="a"/>
    <w:link w:val="30"/>
    <w:rsid w:val="007C67F0"/>
    <w:pPr>
      <w:spacing w:after="120"/>
    </w:pPr>
    <w:rPr>
      <w:rFonts w:eastAsia="Calibri"/>
      <w:sz w:val="16"/>
      <w:szCs w:val="16"/>
    </w:rPr>
  </w:style>
  <w:style w:type="character" w:customStyle="1" w:styleId="30">
    <w:name w:val="Основной текст 3 Знак"/>
    <w:basedOn w:val="a0"/>
    <w:link w:val="3"/>
    <w:rsid w:val="007C67F0"/>
    <w:rPr>
      <w:rFonts w:eastAsia="Calibri"/>
      <w:sz w:val="16"/>
      <w:szCs w:val="16"/>
    </w:rPr>
  </w:style>
  <w:style w:type="numbering" w:customStyle="1" w:styleId="11">
    <w:name w:val="Нет списка1"/>
    <w:next w:val="a2"/>
    <w:uiPriority w:val="99"/>
    <w:semiHidden/>
    <w:unhideWhenUsed/>
    <w:rsid w:val="009B7936"/>
  </w:style>
  <w:style w:type="character" w:customStyle="1" w:styleId="41">
    <w:name w:val="Основной шрифт абзаца4"/>
    <w:rsid w:val="009B7936"/>
  </w:style>
  <w:style w:type="character" w:customStyle="1" w:styleId="WW8Num2z0">
    <w:name w:val="WW8Num2z0"/>
    <w:rsid w:val="009B7936"/>
    <w:rPr>
      <w:rFonts w:ascii="Symbol" w:hAnsi="Symbol" w:cs="OpenSymbol"/>
    </w:rPr>
  </w:style>
  <w:style w:type="character" w:customStyle="1" w:styleId="WW8Num3z0">
    <w:name w:val="WW8Num3z0"/>
    <w:rsid w:val="009B7936"/>
    <w:rPr>
      <w:rFonts w:ascii="Times New Roman" w:hAnsi="Times New Roman" w:cs="Times New Roman"/>
    </w:rPr>
  </w:style>
  <w:style w:type="character" w:customStyle="1" w:styleId="31">
    <w:name w:val="Основной шрифт абзаца3"/>
    <w:rsid w:val="009B7936"/>
  </w:style>
  <w:style w:type="character" w:customStyle="1" w:styleId="WW8Num1z0">
    <w:name w:val="WW8Num1z0"/>
    <w:rsid w:val="009B7936"/>
    <w:rPr>
      <w:rFonts w:ascii="Times New Roman" w:hAnsi="Times New Roman" w:cs="Times New Roman"/>
    </w:rPr>
  </w:style>
  <w:style w:type="character" w:customStyle="1" w:styleId="20">
    <w:name w:val="Основной шрифт абзаца2"/>
    <w:rsid w:val="009B7936"/>
  </w:style>
  <w:style w:type="character" w:customStyle="1" w:styleId="12">
    <w:name w:val="Основной шрифт абзаца1"/>
    <w:rsid w:val="009B7936"/>
  </w:style>
  <w:style w:type="character" w:customStyle="1" w:styleId="af2">
    <w:name w:val="Маркеры списка"/>
    <w:rsid w:val="009B7936"/>
    <w:rPr>
      <w:rFonts w:ascii="OpenSymbol" w:eastAsia="OpenSymbol" w:hAnsi="OpenSymbol" w:cs="OpenSymbol"/>
    </w:rPr>
  </w:style>
  <w:style w:type="character" w:customStyle="1" w:styleId="af3">
    <w:name w:val="Символ нумерации"/>
    <w:rsid w:val="009B7936"/>
  </w:style>
  <w:style w:type="paragraph" w:customStyle="1" w:styleId="af4">
    <w:name w:val="Заголовок"/>
    <w:basedOn w:val="a"/>
    <w:next w:val="a5"/>
    <w:rsid w:val="009B7936"/>
    <w:pPr>
      <w:keepNext/>
      <w:suppressAutoHyphens/>
      <w:spacing w:before="240" w:after="120"/>
    </w:pPr>
    <w:rPr>
      <w:rFonts w:ascii="Arial" w:eastAsia="MS Mincho" w:hAnsi="Arial" w:cs="Tahoma"/>
      <w:szCs w:val="28"/>
      <w:lang w:eastAsia="ar-SA"/>
    </w:rPr>
  </w:style>
  <w:style w:type="paragraph" w:styleId="af5">
    <w:name w:val="List"/>
    <w:basedOn w:val="a5"/>
    <w:rsid w:val="009B7936"/>
    <w:pPr>
      <w:suppressAutoHyphens/>
    </w:pPr>
    <w:rPr>
      <w:rFonts w:cs="Mangal"/>
      <w:lang w:eastAsia="ar-SA"/>
    </w:rPr>
  </w:style>
  <w:style w:type="paragraph" w:customStyle="1" w:styleId="33">
    <w:name w:val="Название3"/>
    <w:basedOn w:val="a"/>
    <w:rsid w:val="009B7936"/>
    <w:pPr>
      <w:suppressLineNumbers/>
      <w:suppressAutoHyphens/>
      <w:spacing w:before="120" w:after="120"/>
    </w:pPr>
    <w:rPr>
      <w:rFonts w:cs="Mangal"/>
      <w:i/>
      <w:iCs/>
      <w:sz w:val="24"/>
      <w:szCs w:val="24"/>
      <w:lang w:eastAsia="ar-SA"/>
    </w:rPr>
  </w:style>
  <w:style w:type="paragraph" w:customStyle="1" w:styleId="34">
    <w:name w:val="Указатель3"/>
    <w:basedOn w:val="a"/>
    <w:rsid w:val="009B7936"/>
    <w:pPr>
      <w:suppressLineNumbers/>
      <w:suppressAutoHyphens/>
    </w:pPr>
    <w:rPr>
      <w:rFonts w:cs="Mangal"/>
      <w:lang w:eastAsia="ar-SA"/>
    </w:rPr>
  </w:style>
  <w:style w:type="paragraph" w:customStyle="1" w:styleId="21">
    <w:name w:val="Название2"/>
    <w:basedOn w:val="a"/>
    <w:rsid w:val="009B7936"/>
    <w:pPr>
      <w:suppressLineNumbers/>
      <w:suppressAutoHyphens/>
      <w:spacing w:before="120" w:after="120"/>
    </w:pPr>
    <w:rPr>
      <w:rFonts w:cs="Mangal"/>
      <w:i/>
      <w:iCs/>
      <w:sz w:val="24"/>
      <w:szCs w:val="24"/>
      <w:lang w:eastAsia="ar-SA"/>
    </w:rPr>
  </w:style>
  <w:style w:type="paragraph" w:customStyle="1" w:styleId="22">
    <w:name w:val="Указатель2"/>
    <w:basedOn w:val="a"/>
    <w:rsid w:val="009B7936"/>
    <w:pPr>
      <w:suppressLineNumbers/>
      <w:suppressAutoHyphens/>
    </w:pPr>
    <w:rPr>
      <w:rFonts w:cs="Mangal"/>
      <w:lang w:eastAsia="ar-SA"/>
    </w:rPr>
  </w:style>
  <w:style w:type="paragraph" w:customStyle="1" w:styleId="13">
    <w:name w:val="Название1"/>
    <w:basedOn w:val="a"/>
    <w:rsid w:val="009B7936"/>
    <w:pPr>
      <w:suppressLineNumbers/>
      <w:suppressAutoHyphens/>
      <w:spacing w:before="120" w:after="120"/>
    </w:pPr>
    <w:rPr>
      <w:rFonts w:cs="Mangal"/>
      <w:i/>
      <w:iCs/>
      <w:sz w:val="24"/>
      <w:szCs w:val="24"/>
      <w:lang w:eastAsia="ar-SA"/>
    </w:rPr>
  </w:style>
  <w:style w:type="paragraph" w:customStyle="1" w:styleId="14">
    <w:name w:val="Указатель1"/>
    <w:basedOn w:val="a"/>
    <w:rsid w:val="009B7936"/>
    <w:pPr>
      <w:suppressLineNumbers/>
      <w:suppressAutoHyphens/>
    </w:pPr>
    <w:rPr>
      <w:rFonts w:cs="Mangal"/>
      <w:lang w:eastAsia="ar-SA"/>
    </w:rPr>
  </w:style>
  <w:style w:type="paragraph" w:customStyle="1" w:styleId="ConsPlusNormal">
    <w:name w:val="ConsPlusNormal"/>
    <w:rsid w:val="009B7936"/>
    <w:pPr>
      <w:widowControl w:val="0"/>
      <w:suppressAutoHyphens/>
      <w:autoSpaceDE w:val="0"/>
      <w:ind w:firstLine="720"/>
    </w:pPr>
    <w:rPr>
      <w:rFonts w:ascii="Arial" w:hAnsi="Arial" w:cs="Arial"/>
      <w:lang w:eastAsia="ar-SA"/>
    </w:rPr>
  </w:style>
  <w:style w:type="paragraph" w:customStyle="1" w:styleId="ConsPlusNonformat">
    <w:name w:val="ConsPlusNonformat"/>
    <w:rsid w:val="009B7936"/>
    <w:pPr>
      <w:widowControl w:val="0"/>
      <w:suppressAutoHyphens/>
      <w:autoSpaceDE w:val="0"/>
    </w:pPr>
    <w:rPr>
      <w:rFonts w:ascii="Courier New" w:hAnsi="Courier New" w:cs="Courier New"/>
      <w:lang w:eastAsia="ar-SA"/>
    </w:rPr>
  </w:style>
  <w:style w:type="paragraph" w:customStyle="1" w:styleId="ConsNormal">
    <w:name w:val="ConsNormal"/>
    <w:rsid w:val="009B7936"/>
    <w:pPr>
      <w:widowControl w:val="0"/>
      <w:suppressAutoHyphens/>
      <w:autoSpaceDE w:val="0"/>
      <w:ind w:right="19772" w:firstLine="720"/>
    </w:pPr>
    <w:rPr>
      <w:rFonts w:ascii="Arial" w:hAnsi="Arial" w:cs="Arial"/>
      <w:lang w:eastAsia="ar-SA"/>
    </w:rPr>
  </w:style>
  <w:style w:type="paragraph" w:styleId="af6">
    <w:name w:val="No Spacing"/>
    <w:qFormat/>
    <w:rsid w:val="009B7936"/>
    <w:pPr>
      <w:suppressAutoHyphens/>
    </w:pPr>
    <w:rPr>
      <w:sz w:val="28"/>
      <w:lang w:eastAsia="ar-SA"/>
    </w:rPr>
  </w:style>
  <w:style w:type="paragraph" w:customStyle="1" w:styleId="af7">
    <w:name w:val="Содержимое таблицы"/>
    <w:basedOn w:val="a"/>
    <w:rsid w:val="009B7936"/>
    <w:pPr>
      <w:suppressLineNumbers/>
      <w:suppressAutoHyphens/>
    </w:pPr>
    <w:rPr>
      <w:lang w:eastAsia="ar-SA"/>
    </w:rPr>
  </w:style>
  <w:style w:type="paragraph" w:customStyle="1" w:styleId="af8">
    <w:name w:val="Заголовок таблицы"/>
    <w:basedOn w:val="af7"/>
    <w:rsid w:val="009B7936"/>
    <w:pPr>
      <w:jc w:val="center"/>
    </w:pPr>
    <w:rPr>
      <w:b/>
      <w:bCs/>
    </w:rPr>
  </w:style>
  <w:style w:type="paragraph" w:styleId="af9">
    <w:name w:val="footer"/>
    <w:basedOn w:val="a"/>
    <w:link w:val="afa"/>
    <w:uiPriority w:val="99"/>
    <w:unhideWhenUsed/>
    <w:rsid w:val="009B7936"/>
    <w:pPr>
      <w:tabs>
        <w:tab w:val="center" w:pos="4677"/>
        <w:tab w:val="right" w:pos="9355"/>
      </w:tabs>
      <w:suppressAutoHyphens/>
    </w:pPr>
    <w:rPr>
      <w:lang w:eastAsia="ar-SA"/>
    </w:rPr>
  </w:style>
  <w:style w:type="character" w:customStyle="1" w:styleId="afa">
    <w:name w:val="Нижний колонтитул Знак"/>
    <w:basedOn w:val="a0"/>
    <w:link w:val="af9"/>
    <w:uiPriority w:val="99"/>
    <w:rsid w:val="009B7936"/>
    <w:rPr>
      <w:sz w:val="28"/>
      <w:lang w:eastAsia="ar-SA"/>
    </w:rPr>
  </w:style>
  <w:style w:type="character" w:customStyle="1" w:styleId="a4">
    <w:name w:val="Верхний колонтитул Знак"/>
    <w:basedOn w:val="a0"/>
    <w:link w:val="a3"/>
    <w:rsid w:val="009B7936"/>
    <w:rPr>
      <w:sz w:val="28"/>
    </w:rPr>
  </w:style>
  <w:style w:type="character" w:styleId="afb">
    <w:name w:val="Emphasis"/>
    <w:basedOn w:val="a0"/>
    <w:uiPriority w:val="20"/>
    <w:qFormat/>
    <w:rsid w:val="009B7936"/>
    <w:rPr>
      <w:i/>
      <w:iC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7936"/>
    <w:pPr>
      <w:spacing w:before="280" w:after="280"/>
    </w:pPr>
    <w:rPr>
      <w:rFonts w:ascii="Tahoma" w:hAnsi="Tahoma" w:cs="Tahoma"/>
      <w:sz w:val="20"/>
      <w:lang w:val="en-US" w:eastAsia="ar-SA"/>
    </w:rPr>
  </w:style>
  <w:style w:type="numbering" w:customStyle="1" w:styleId="23">
    <w:name w:val="Нет списка2"/>
    <w:next w:val="a2"/>
    <w:semiHidden/>
    <w:unhideWhenUsed/>
    <w:rsid w:val="002902F7"/>
  </w:style>
  <w:style w:type="paragraph" w:styleId="afd">
    <w:name w:val="Title"/>
    <w:basedOn w:val="a"/>
    <w:link w:val="afe"/>
    <w:qFormat/>
    <w:rsid w:val="002902F7"/>
    <w:pPr>
      <w:overflowPunct w:val="0"/>
      <w:autoSpaceDE w:val="0"/>
      <w:autoSpaceDN w:val="0"/>
      <w:adjustRightInd w:val="0"/>
      <w:jc w:val="center"/>
      <w:textAlignment w:val="baseline"/>
    </w:pPr>
    <w:rPr>
      <w:b/>
    </w:rPr>
  </w:style>
  <w:style w:type="character" w:customStyle="1" w:styleId="afe">
    <w:name w:val="Название Знак"/>
    <w:basedOn w:val="a0"/>
    <w:link w:val="afd"/>
    <w:rsid w:val="002902F7"/>
    <w:rPr>
      <w:b/>
      <w:sz w:val="28"/>
    </w:rPr>
  </w:style>
  <w:style w:type="character" w:styleId="aff">
    <w:name w:val="page number"/>
    <w:basedOn w:val="a0"/>
    <w:rsid w:val="002902F7"/>
  </w:style>
  <w:style w:type="paragraph" w:customStyle="1" w:styleId="aff0">
    <w:name w:val="Знак"/>
    <w:basedOn w:val="a"/>
    <w:rsid w:val="002902F7"/>
    <w:pPr>
      <w:widowControl w:val="0"/>
      <w:adjustRightInd w:val="0"/>
      <w:spacing w:after="160" w:line="240" w:lineRule="exact"/>
      <w:jc w:val="right"/>
    </w:pPr>
    <w:rPr>
      <w:sz w:val="20"/>
      <w:lang w:val="en-GB" w:eastAsia="en-US"/>
    </w:rPr>
  </w:style>
  <w:style w:type="paragraph" w:customStyle="1" w:styleId="15">
    <w:name w:val="Знак Знак1 Знак"/>
    <w:basedOn w:val="a"/>
    <w:rsid w:val="002902F7"/>
    <w:pPr>
      <w:widowControl w:val="0"/>
      <w:adjustRightInd w:val="0"/>
      <w:spacing w:after="160" w:line="240" w:lineRule="exact"/>
      <w:jc w:val="right"/>
    </w:pPr>
    <w:rPr>
      <w:sz w:val="20"/>
      <w:lang w:val="en-GB" w:eastAsia="en-US"/>
    </w:rPr>
  </w:style>
  <w:style w:type="character" w:customStyle="1" w:styleId="24">
    <w:name w:val="Основной текст (2)_"/>
    <w:link w:val="25"/>
    <w:rsid w:val="002902F7"/>
    <w:rPr>
      <w:sz w:val="28"/>
      <w:szCs w:val="28"/>
      <w:shd w:val="clear" w:color="auto" w:fill="FFFFFF"/>
    </w:rPr>
  </w:style>
  <w:style w:type="paragraph" w:customStyle="1" w:styleId="25">
    <w:name w:val="Основной текст (2)"/>
    <w:basedOn w:val="a"/>
    <w:link w:val="24"/>
    <w:rsid w:val="002902F7"/>
    <w:pPr>
      <w:widowControl w:val="0"/>
      <w:shd w:val="clear" w:color="auto" w:fill="FFFFFF"/>
      <w:spacing w:line="322" w:lineRule="exact"/>
      <w:jc w:val="center"/>
    </w:pPr>
    <w:rPr>
      <w:szCs w:val="28"/>
    </w:rPr>
  </w:style>
  <w:style w:type="character" w:customStyle="1" w:styleId="aff1">
    <w:name w:val="Гипертекстовая ссылка"/>
    <w:rsid w:val="002902F7"/>
    <w:rPr>
      <w:b/>
      <w:bCs/>
      <w:color w:val="106BBE"/>
    </w:rPr>
  </w:style>
  <w:style w:type="table" w:customStyle="1" w:styleId="16">
    <w:name w:val="Сетка таблицы1"/>
    <w:basedOn w:val="a1"/>
    <w:next w:val="ab"/>
    <w:rsid w:val="002902F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2902F7"/>
    <w:pPr>
      <w:widowControl w:val="0"/>
      <w:autoSpaceDE w:val="0"/>
      <w:autoSpaceDN w:val="0"/>
      <w:adjustRightInd w:val="0"/>
      <w:spacing w:after="120" w:line="480" w:lineRule="auto"/>
      <w:ind w:left="283"/>
    </w:pPr>
    <w:rPr>
      <w:sz w:val="20"/>
    </w:rPr>
  </w:style>
  <w:style w:type="character" w:customStyle="1" w:styleId="27">
    <w:name w:val="Основной текст с отступом 2 Знак"/>
    <w:basedOn w:val="a0"/>
    <w:link w:val="26"/>
    <w:rsid w:val="002902F7"/>
  </w:style>
  <w:style w:type="character" w:customStyle="1" w:styleId="240">
    <w:name w:val="Основной текст (2)4"/>
    <w:uiPriority w:val="99"/>
    <w:rsid w:val="002902F7"/>
    <w:rPr>
      <w:rFonts w:ascii="Arial" w:hAnsi="Arial" w:cs="Arial"/>
      <w:sz w:val="21"/>
      <w:szCs w:val="21"/>
      <w:u w:val="none"/>
      <w:lang w:bidi="ar-SA"/>
    </w:rPr>
  </w:style>
  <w:style w:type="character" w:customStyle="1" w:styleId="220">
    <w:name w:val="Основной текст (2)2"/>
    <w:uiPriority w:val="99"/>
    <w:rsid w:val="002902F7"/>
    <w:rPr>
      <w:rFonts w:ascii="Arial" w:hAnsi="Arial" w:cs="Arial"/>
      <w:sz w:val="21"/>
      <w:szCs w:val="21"/>
      <w:u w:val="none"/>
      <w:lang w:bidi="ar-SA"/>
    </w:rPr>
  </w:style>
  <w:style w:type="paragraph" w:customStyle="1" w:styleId="210">
    <w:name w:val="Основной текст (2)1"/>
    <w:basedOn w:val="a"/>
    <w:uiPriority w:val="99"/>
    <w:rsid w:val="002902F7"/>
    <w:pPr>
      <w:widowControl w:val="0"/>
      <w:shd w:val="clear" w:color="auto" w:fill="FFFFFF"/>
      <w:spacing w:before="240" w:after="240" w:line="254" w:lineRule="exact"/>
      <w:ind w:hanging="1580"/>
      <w:jc w:val="both"/>
    </w:pPr>
    <w:rPr>
      <w:rFonts w:ascii="Arial" w:hAnsi="Arial" w:cs="Arial"/>
      <w:sz w:val="21"/>
      <w:szCs w:val="21"/>
    </w:rPr>
  </w:style>
  <w:style w:type="character" w:customStyle="1" w:styleId="230">
    <w:name w:val="Основной текст (2)3"/>
    <w:uiPriority w:val="99"/>
    <w:rsid w:val="002902F7"/>
    <w:rPr>
      <w:rFonts w:ascii="Arial" w:hAnsi="Arial" w:cs="Arial"/>
      <w:sz w:val="21"/>
      <w:szCs w:val="21"/>
      <w:u w:val="none"/>
      <w:lang w:bidi="ar-SA"/>
    </w:rPr>
  </w:style>
  <w:style w:type="character" w:customStyle="1" w:styleId="132">
    <w:name w:val="Основной текст (13)2"/>
    <w:uiPriority w:val="99"/>
    <w:rsid w:val="002902F7"/>
    <w:rPr>
      <w:rFonts w:ascii="Arial" w:hAnsi="Arial" w:cs="Arial"/>
      <w:spacing w:val="0"/>
      <w:sz w:val="18"/>
      <w:szCs w:val="18"/>
      <w:u w:val="none"/>
    </w:rPr>
  </w:style>
  <w:style w:type="character" w:customStyle="1" w:styleId="100">
    <w:name w:val="Основной текст (10)"/>
    <w:uiPriority w:val="99"/>
    <w:rsid w:val="002902F7"/>
    <w:rPr>
      <w:rFonts w:ascii="Arial" w:hAnsi="Arial" w:cs="Arial"/>
      <w:b/>
      <w:bCs/>
      <w:sz w:val="17"/>
      <w:szCs w:val="17"/>
      <w:u w:val="none"/>
    </w:rPr>
  </w:style>
  <w:style w:type="character" w:customStyle="1" w:styleId="101">
    <w:name w:val="Основной текст (10)_"/>
    <w:link w:val="1010"/>
    <w:uiPriority w:val="99"/>
    <w:rsid w:val="002902F7"/>
    <w:rPr>
      <w:rFonts w:ascii="Arial" w:hAnsi="Arial" w:cs="Arial"/>
      <w:b/>
      <w:bCs/>
      <w:sz w:val="17"/>
      <w:szCs w:val="17"/>
      <w:shd w:val="clear" w:color="auto" w:fill="FFFFFF"/>
    </w:rPr>
  </w:style>
  <w:style w:type="paragraph" w:customStyle="1" w:styleId="1010">
    <w:name w:val="Основной текст (10)1"/>
    <w:basedOn w:val="a"/>
    <w:link w:val="101"/>
    <w:uiPriority w:val="99"/>
    <w:rsid w:val="002902F7"/>
    <w:pPr>
      <w:widowControl w:val="0"/>
      <w:shd w:val="clear" w:color="auto" w:fill="FFFFFF"/>
      <w:spacing w:line="240" w:lineRule="atLeast"/>
      <w:ind w:hanging="960"/>
      <w:jc w:val="center"/>
    </w:pPr>
    <w:rPr>
      <w:rFonts w:ascii="Arial" w:hAnsi="Arial" w:cs="Arial"/>
      <w:b/>
      <w:bCs/>
      <w:sz w:val="17"/>
      <w:szCs w:val="17"/>
    </w:rPr>
  </w:style>
  <w:style w:type="character" w:customStyle="1" w:styleId="130">
    <w:name w:val="Основной текст (13)_"/>
    <w:link w:val="131"/>
    <w:uiPriority w:val="99"/>
    <w:rsid w:val="002902F7"/>
    <w:rPr>
      <w:rFonts w:ascii="Arial" w:hAnsi="Arial" w:cs="Arial"/>
      <w:sz w:val="18"/>
      <w:szCs w:val="18"/>
      <w:shd w:val="clear" w:color="auto" w:fill="FFFFFF"/>
    </w:rPr>
  </w:style>
  <w:style w:type="paragraph" w:customStyle="1" w:styleId="131">
    <w:name w:val="Основной текст (13)1"/>
    <w:basedOn w:val="a"/>
    <w:link w:val="130"/>
    <w:uiPriority w:val="99"/>
    <w:rsid w:val="002902F7"/>
    <w:pPr>
      <w:widowControl w:val="0"/>
      <w:shd w:val="clear" w:color="auto" w:fill="FFFFFF"/>
      <w:spacing w:after="660" w:line="230" w:lineRule="exact"/>
      <w:jc w:val="center"/>
    </w:pPr>
    <w:rPr>
      <w:rFonts w:ascii="Arial" w:hAnsi="Arial" w:cs="Arial"/>
      <w:sz w:val="18"/>
      <w:szCs w:val="18"/>
    </w:rPr>
  </w:style>
  <w:style w:type="character" w:customStyle="1" w:styleId="29pt">
    <w:name w:val="Основной текст (2) + 9 pt"/>
    <w:uiPriority w:val="99"/>
    <w:rsid w:val="002902F7"/>
    <w:rPr>
      <w:rFonts w:ascii="Arial" w:hAnsi="Arial" w:cs="Arial"/>
      <w:spacing w:val="0"/>
      <w:sz w:val="18"/>
      <w:szCs w:val="18"/>
      <w:u w:val="none"/>
      <w:lang w:bidi="ar-SA"/>
    </w:rPr>
  </w:style>
  <w:style w:type="character" w:customStyle="1" w:styleId="283">
    <w:name w:val="Основной текст (2) + 83"/>
    <w:aliases w:val="5 pt4,Полужирный4"/>
    <w:uiPriority w:val="99"/>
    <w:rsid w:val="002902F7"/>
    <w:rPr>
      <w:rFonts w:ascii="Arial" w:hAnsi="Arial" w:cs="Arial"/>
      <w:b/>
      <w:bCs/>
      <w:sz w:val="17"/>
      <w:szCs w:val="17"/>
      <w:u w:val="none"/>
      <w:lang w:bidi="ar-SA"/>
    </w:rPr>
  </w:style>
  <w:style w:type="character" w:customStyle="1" w:styleId="aff2">
    <w:name w:val="Подпись к таблице_"/>
    <w:link w:val="17"/>
    <w:uiPriority w:val="99"/>
    <w:rsid w:val="002902F7"/>
    <w:rPr>
      <w:rFonts w:ascii="Arial" w:hAnsi="Arial" w:cs="Arial"/>
      <w:b/>
      <w:bCs/>
      <w:sz w:val="17"/>
      <w:szCs w:val="17"/>
      <w:shd w:val="clear" w:color="auto" w:fill="FFFFFF"/>
    </w:rPr>
  </w:style>
  <w:style w:type="character" w:customStyle="1" w:styleId="aff3">
    <w:name w:val="Подпись к таблице"/>
    <w:uiPriority w:val="99"/>
    <w:rsid w:val="002902F7"/>
  </w:style>
  <w:style w:type="paragraph" w:customStyle="1" w:styleId="17">
    <w:name w:val="Подпись к таблице1"/>
    <w:basedOn w:val="a"/>
    <w:link w:val="aff2"/>
    <w:uiPriority w:val="99"/>
    <w:rsid w:val="002902F7"/>
    <w:pPr>
      <w:widowControl w:val="0"/>
      <w:shd w:val="clear" w:color="auto" w:fill="FFFFFF"/>
      <w:spacing w:line="240" w:lineRule="atLeast"/>
    </w:pPr>
    <w:rPr>
      <w:rFonts w:ascii="Arial" w:hAnsi="Arial" w:cs="Arial"/>
      <w:b/>
      <w:bCs/>
      <w:sz w:val="17"/>
      <w:szCs w:val="17"/>
    </w:rPr>
  </w:style>
  <w:style w:type="character" w:customStyle="1" w:styleId="28">
    <w:name w:val="Основной текст (2) + Полужирный"/>
    <w:rsid w:val="002902F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6D1"/>
    <w:rPr>
      <w:sz w:val="28"/>
    </w:rPr>
  </w:style>
  <w:style w:type="paragraph" w:styleId="1">
    <w:name w:val="heading 1"/>
    <w:basedOn w:val="a"/>
    <w:next w:val="a"/>
    <w:link w:val="10"/>
    <w:uiPriority w:val="9"/>
    <w:qFormat/>
    <w:rsid w:val="00E648E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4">
    <w:name w:val="heading 4"/>
    <w:basedOn w:val="a"/>
    <w:next w:val="a"/>
    <w:link w:val="40"/>
    <w:qFormat/>
    <w:rsid w:val="000D637A"/>
    <w:pPr>
      <w:keepNext/>
      <w:overflowPunct w:val="0"/>
      <w:autoSpaceDE w:val="0"/>
      <w:autoSpaceDN w:val="0"/>
      <w:adjustRightInd w:val="0"/>
      <w:textAlignment w:val="baseline"/>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26D1"/>
    <w:pPr>
      <w:tabs>
        <w:tab w:val="center" w:pos="4677"/>
        <w:tab w:val="right" w:pos="9355"/>
      </w:tabs>
    </w:pPr>
  </w:style>
  <w:style w:type="paragraph" w:styleId="a5">
    <w:name w:val="Body Text"/>
    <w:basedOn w:val="a"/>
    <w:link w:val="a6"/>
    <w:rsid w:val="009626D1"/>
    <w:pPr>
      <w:jc w:val="center"/>
    </w:pPr>
    <w:rPr>
      <w:b/>
      <w:bCs/>
    </w:rPr>
  </w:style>
  <w:style w:type="paragraph" w:styleId="2">
    <w:name w:val="Body Text 2"/>
    <w:basedOn w:val="a"/>
    <w:rsid w:val="009626D1"/>
    <w:pPr>
      <w:jc w:val="center"/>
    </w:pPr>
    <w:rPr>
      <w:b/>
      <w:bCs/>
      <w:sz w:val="26"/>
    </w:rPr>
  </w:style>
  <w:style w:type="character" w:styleId="a7">
    <w:name w:val="Hyperlink"/>
    <w:basedOn w:val="a0"/>
    <w:rsid w:val="006B76EA"/>
    <w:rPr>
      <w:color w:val="0000FF"/>
      <w:u w:val="single"/>
    </w:rPr>
  </w:style>
  <w:style w:type="character" w:styleId="a8">
    <w:name w:val="FollowedHyperlink"/>
    <w:basedOn w:val="a0"/>
    <w:rsid w:val="006B76EA"/>
    <w:rPr>
      <w:color w:val="800080"/>
      <w:u w:val="single"/>
    </w:rPr>
  </w:style>
  <w:style w:type="paragraph" w:styleId="a9">
    <w:name w:val="Balloon Text"/>
    <w:basedOn w:val="a"/>
    <w:link w:val="aa"/>
    <w:unhideWhenUsed/>
    <w:rsid w:val="00C52C4F"/>
    <w:rPr>
      <w:rFonts w:ascii="Tahoma" w:hAnsi="Tahoma" w:cs="Tahoma"/>
      <w:sz w:val="16"/>
      <w:szCs w:val="16"/>
    </w:rPr>
  </w:style>
  <w:style w:type="character" w:customStyle="1" w:styleId="aa">
    <w:name w:val="Текст выноски Знак"/>
    <w:basedOn w:val="a0"/>
    <w:link w:val="a9"/>
    <w:rsid w:val="00C52C4F"/>
    <w:rPr>
      <w:rFonts w:ascii="Tahoma" w:hAnsi="Tahoma" w:cs="Tahoma"/>
      <w:sz w:val="16"/>
      <w:szCs w:val="16"/>
    </w:rPr>
  </w:style>
  <w:style w:type="character" w:customStyle="1" w:styleId="a6">
    <w:name w:val="Основной текст Знак"/>
    <w:basedOn w:val="a0"/>
    <w:link w:val="a5"/>
    <w:rsid w:val="00C52C4F"/>
    <w:rPr>
      <w:b/>
      <w:bCs/>
      <w:sz w:val="28"/>
    </w:rPr>
  </w:style>
  <w:style w:type="table" w:styleId="ab">
    <w:name w:val="Table Grid"/>
    <w:basedOn w:val="a1"/>
    <w:uiPriority w:val="59"/>
    <w:rsid w:val="00DF73A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basedOn w:val="a"/>
    <w:link w:val="ad"/>
    <w:rsid w:val="000118CF"/>
    <w:pPr>
      <w:suppressAutoHyphens/>
      <w:spacing w:after="120"/>
      <w:ind w:left="283"/>
    </w:pPr>
    <w:rPr>
      <w:lang w:eastAsia="ar-SA"/>
    </w:rPr>
  </w:style>
  <w:style w:type="character" w:customStyle="1" w:styleId="ad">
    <w:name w:val="Основной текст с отступом Знак"/>
    <w:basedOn w:val="a0"/>
    <w:link w:val="ac"/>
    <w:rsid w:val="000118CF"/>
    <w:rPr>
      <w:sz w:val="28"/>
      <w:lang w:eastAsia="ar-SA"/>
    </w:rPr>
  </w:style>
  <w:style w:type="paragraph" w:styleId="ae">
    <w:name w:val="List Paragraph"/>
    <w:basedOn w:val="a"/>
    <w:qFormat/>
    <w:rsid w:val="000118CF"/>
    <w:pPr>
      <w:ind w:left="720"/>
      <w:contextualSpacing/>
    </w:pPr>
  </w:style>
  <w:style w:type="character" w:styleId="af">
    <w:name w:val="Strong"/>
    <w:basedOn w:val="a0"/>
    <w:uiPriority w:val="22"/>
    <w:qFormat/>
    <w:rsid w:val="00202345"/>
    <w:rPr>
      <w:b/>
      <w:bCs/>
    </w:rPr>
  </w:style>
  <w:style w:type="character" w:customStyle="1" w:styleId="40">
    <w:name w:val="Заголовок 4 Знак"/>
    <w:basedOn w:val="a0"/>
    <w:link w:val="4"/>
    <w:rsid w:val="00093461"/>
    <w:rPr>
      <w:sz w:val="28"/>
    </w:rPr>
  </w:style>
  <w:style w:type="character" w:customStyle="1" w:styleId="10">
    <w:name w:val="Заголовок 1 Знак"/>
    <w:basedOn w:val="a0"/>
    <w:link w:val="1"/>
    <w:uiPriority w:val="9"/>
    <w:rsid w:val="00E648E4"/>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DB2CF0"/>
    <w:pPr>
      <w:widowControl w:val="0"/>
      <w:suppressAutoHyphens/>
      <w:autoSpaceDE w:val="0"/>
    </w:pPr>
    <w:rPr>
      <w:rFonts w:ascii="Arial" w:hAnsi="Arial" w:cs="Arial"/>
      <w:b/>
      <w:bCs/>
      <w:lang w:eastAsia="ar-SA"/>
    </w:rPr>
  </w:style>
  <w:style w:type="paragraph" w:customStyle="1" w:styleId="ConsPlusCell">
    <w:name w:val="ConsPlusCell"/>
    <w:rsid w:val="00CD0B9C"/>
    <w:pPr>
      <w:widowControl w:val="0"/>
      <w:suppressAutoHyphens/>
      <w:autoSpaceDE w:val="0"/>
    </w:pPr>
    <w:rPr>
      <w:sz w:val="24"/>
      <w:szCs w:val="24"/>
      <w:lang w:eastAsia="ar-SA"/>
    </w:rPr>
  </w:style>
  <w:style w:type="paragraph" w:customStyle="1" w:styleId="af0">
    <w:name w:val="Нормальный (таблица)"/>
    <w:basedOn w:val="a"/>
    <w:next w:val="a"/>
    <w:rsid w:val="00CD0B9C"/>
    <w:pPr>
      <w:widowControl w:val="0"/>
      <w:suppressAutoHyphens/>
      <w:jc w:val="both"/>
    </w:pPr>
    <w:rPr>
      <w:sz w:val="20"/>
      <w:lang w:eastAsia="ar-SA"/>
    </w:rPr>
  </w:style>
  <w:style w:type="paragraph" w:customStyle="1" w:styleId="af1">
    <w:name w:val="Прижатый влево"/>
    <w:basedOn w:val="a"/>
    <w:next w:val="a"/>
    <w:rsid w:val="00CD0B9C"/>
    <w:pPr>
      <w:widowControl w:val="0"/>
      <w:suppressAutoHyphens/>
      <w:autoSpaceDE w:val="0"/>
    </w:pPr>
    <w:rPr>
      <w:rFonts w:ascii="Arial" w:hAnsi="Arial" w:cs="Arial"/>
      <w:sz w:val="24"/>
      <w:szCs w:val="24"/>
      <w:lang w:eastAsia="ar-SA"/>
    </w:rPr>
  </w:style>
  <w:style w:type="paragraph" w:customStyle="1" w:styleId="32">
    <w:name w:val="Основной текст 32"/>
    <w:basedOn w:val="a"/>
    <w:rsid w:val="00CD0B9C"/>
    <w:pPr>
      <w:tabs>
        <w:tab w:val="left" w:pos="-851"/>
      </w:tabs>
      <w:suppressAutoHyphens/>
      <w:jc w:val="both"/>
    </w:pPr>
    <w:rPr>
      <w:i/>
      <w:iCs/>
      <w:szCs w:val="28"/>
      <w:lang w:eastAsia="ar-SA"/>
    </w:rPr>
  </w:style>
  <w:style w:type="paragraph" w:styleId="3">
    <w:name w:val="Body Text 3"/>
    <w:basedOn w:val="a"/>
    <w:link w:val="30"/>
    <w:rsid w:val="007C67F0"/>
    <w:pPr>
      <w:spacing w:after="120"/>
    </w:pPr>
    <w:rPr>
      <w:rFonts w:eastAsia="Calibri"/>
      <w:sz w:val="16"/>
      <w:szCs w:val="16"/>
    </w:rPr>
  </w:style>
  <w:style w:type="character" w:customStyle="1" w:styleId="30">
    <w:name w:val="Основной текст 3 Знак"/>
    <w:basedOn w:val="a0"/>
    <w:link w:val="3"/>
    <w:rsid w:val="007C67F0"/>
    <w:rPr>
      <w:rFonts w:eastAsia="Calibri"/>
      <w:sz w:val="16"/>
      <w:szCs w:val="16"/>
    </w:rPr>
  </w:style>
  <w:style w:type="numbering" w:customStyle="1" w:styleId="11">
    <w:name w:val="Нет списка1"/>
    <w:next w:val="a2"/>
    <w:uiPriority w:val="99"/>
    <w:semiHidden/>
    <w:unhideWhenUsed/>
    <w:rsid w:val="009B7936"/>
  </w:style>
  <w:style w:type="character" w:customStyle="1" w:styleId="41">
    <w:name w:val="Основной шрифт абзаца4"/>
    <w:rsid w:val="009B7936"/>
  </w:style>
  <w:style w:type="character" w:customStyle="1" w:styleId="WW8Num2z0">
    <w:name w:val="WW8Num2z0"/>
    <w:rsid w:val="009B7936"/>
    <w:rPr>
      <w:rFonts w:ascii="Symbol" w:hAnsi="Symbol" w:cs="OpenSymbol"/>
    </w:rPr>
  </w:style>
  <w:style w:type="character" w:customStyle="1" w:styleId="WW8Num3z0">
    <w:name w:val="WW8Num3z0"/>
    <w:rsid w:val="009B7936"/>
    <w:rPr>
      <w:rFonts w:ascii="Times New Roman" w:hAnsi="Times New Roman" w:cs="Times New Roman"/>
    </w:rPr>
  </w:style>
  <w:style w:type="character" w:customStyle="1" w:styleId="31">
    <w:name w:val="Основной шрифт абзаца3"/>
    <w:rsid w:val="009B7936"/>
  </w:style>
  <w:style w:type="character" w:customStyle="1" w:styleId="WW8Num1z0">
    <w:name w:val="WW8Num1z0"/>
    <w:rsid w:val="009B7936"/>
    <w:rPr>
      <w:rFonts w:ascii="Times New Roman" w:hAnsi="Times New Roman" w:cs="Times New Roman"/>
    </w:rPr>
  </w:style>
  <w:style w:type="character" w:customStyle="1" w:styleId="20">
    <w:name w:val="Основной шрифт абзаца2"/>
    <w:rsid w:val="009B7936"/>
  </w:style>
  <w:style w:type="character" w:customStyle="1" w:styleId="12">
    <w:name w:val="Основной шрифт абзаца1"/>
    <w:rsid w:val="009B7936"/>
  </w:style>
  <w:style w:type="character" w:customStyle="1" w:styleId="af2">
    <w:name w:val="Маркеры списка"/>
    <w:rsid w:val="009B7936"/>
    <w:rPr>
      <w:rFonts w:ascii="OpenSymbol" w:eastAsia="OpenSymbol" w:hAnsi="OpenSymbol" w:cs="OpenSymbol"/>
    </w:rPr>
  </w:style>
  <w:style w:type="character" w:customStyle="1" w:styleId="af3">
    <w:name w:val="Символ нумерации"/>
    <w:rsid w:val="009B7936"/>
  </w:style>
  <w:style w:type="paragraph" w:customStyle="1" w:styleId="af4">
    <w:name w:val="Заголовок"/>
    <w:basedOn w:val="a"/>
    <w:next w:val="a5"/>
    <w:rsid w:val="009B7936"/>
    <w:pPr>
      <w:keepNext/>
      <w:suppressAutoHyphens/>
      <w:spacing w:before="240" w:after="120"/>
    </w:pPr>
    <w:rPr>
      <w:rFonts w:ascii="Arial" w:eastAsia="MS Mincho" w:hAnsi="Arial" w:cs="Tahoma"/>
      <w:szCs w:val="28"/>
      <w:lang w:eastAsia="ar-SA"/>
    </w:rPr>
  </w:style>
  <w:style w:type="paragraph" w:styleId="af5">
    <w:name w:val="List"/>
    <w:basedOn w:val="a5"/>
    <w:rsid w:val="009B7936"/>
    <w:pPr>
      <w:suppressAutoHyphens/>
    </w:pPr>
    <w:rPr>
      <w:rFonts w:cs="Mangal"/>
      <w:lang w:eastAsia="ar-SA"/>
    </w:rPr>
  </w:style>
  <w:style w:type="paragraph" w:customStyle="1" w:styleId="33">
    <w:name w:val="Название3"/>
    <w:basedOn w:val="a"/>
    <w:rsid w:val="009B7936"/>
    <w:pPr>
      <w:suppressLineNumbers/>
      <w:suppressAutoHyphens/>
      <w:spacing w:before="120" w:after="120"/>
    </w:pPr>
    <w:rPr>
      <w:rFonts w:cs="Mangal"/>
      <w:i/>
      <w:iCs/>
      <w:sz w:val="24"/>
      <w:szCs w:val="24"/>
      <w:lang w:eastAsia="ar-SA"/>
    </w:rPr>
  </w:style>
  <w:style w:type="paragraph" w:customStyle="1" w:styleId="34">
    <w:name w:val="Указатель3"/>
    <w:basedOn w:val="a"/>
    <w:rsid w:val="009B7936"/>
    <w:pPr>
      <w:suppressLineNumbers/>
      <w:suppressAutoHyphens/>
    </w:pPr>
    <w:rPr>
      <w:rFonts w:cs="Mangal"/>
      <w:lang w:eastAsia="ar-SA"/>
    </w:rPr>
  </w:style>
  <w:style w:type="paragraph" w:customStyle="1" w:styleId="21">
    <w:name w:val="Название2"/>
    <w:basedOn w:val="a"/>
    <w:rsid w:val="009B7936"/>
    <w:pPr>
      <w:suppressLineNumbers/>
      <w:suppressAutoHyphens/>
      <w:spacing w:before="120" w:after="120"/>
    </w:pPr>
    <w:rPr>
      <w:rFonts w:cs="Mangal"/>
      <w:i/>
      <w:iCs/>
      <w:sz w:val="24"/>
      <w:szCs w:val="24"/>
      <w:lang w:eastAsia="ar-SA"/>
    </w:rPr>
  </w:style>
  <w:style w:type="paragraph" w:customStyle="1" w:styleId="22">
    <w:name w:val="Указатель2"/>
    <w:basedOn w:val="a"/>
    <w:rsid w:val="009B7936"/>
    <w:pPr>
      <w:suppressLineNumbers/>
      <w:suppressAutoHyphens/>
    </w:pPr>
    <w:rPr>
      <w:rFonts w:cs="Mangal"/>
      <w:lang w:eastAsia="ar-SA"/>
    </w:rPr>
  </w:style>
  <w:style w:type="paragraph" w:customStyle="1" w:styleId="13">
    <w:name w:val="Название1"/>
    <w:basedOn w:val="a"/>
    <w:rsid w:val="009B7936"/>
    <w:pPr>
      <w:suppressLineNumbers/>
      <w:suppressAutoHyphens/>
      <w:spacing w:before="120" w:after="120"/>
    </w:pPr>
    <w:rPr>
      <w:rFonts w:cs="Mangal"/>
      <w:i/>
      <w:iCs/>
      <w:sz w:val="24"/>
      <w:szCs w:val="24"/>
      <w:lang w:eastAsia="ar-SA"/>
    </w:rPr>
  </w:style>
  <w:style w:type="paragraph" w:customStyle="1" w:styleId="14">
    <w:name w:val="Указатель1"/>
    <w:basedOn w:val="a"/>
    <w:rsid w:val="009B7936"/>
    <w:pPr>
      <w:suppressLineNumbers/>
      <w:suppressAutoHyphens/>
    </w:pPr>
    <w:rPr>
      <w:rFonts w:cs="Mangal"/>
      <w:lang w:eastAsia="ar-SA"/>
    </w:rPr>
  </w:style>
  <w:style w:type="paragraph" w:customStyle="1" w:styleId="ConsPlusNormal">
    <w:name w:val="ConsPlusNormal"/>
    <w:rsid w:val="009B7936"/>
    <w:pPr>
      <w:widowControl w:val="0"/>
      <w:suppressAutoHyphens/>
      <w:autoSpaceDE w:val="0"/>
      <w:ind w:firstLine="720"/>
    </w:pPr>
    <w:rPr>
      <w:rFonts w:ascii="Arial" w:hAnsi="Arial" w:cs="Arial"/>
      <w:lang w:eastAsia="ar-SA"/>
    </w:rPr>
  </w:style>
  <w:style w:type="paragraph" w:customStyle="1" w:styleId="ConsPlusNonformat">
    <w:name w:val="ConsPlusNonformat"/>
    <w:rsid w:val="009B7936"/>
    <w:pPr>
      <w:widowControl w:val="0"/>
      <w:suppressAutoHyphens/>
      <w:autoSpaceDE w:val="0"/>
    </w:pPr>
    <w:rPr>
      <w:rFonts w:ascii="Courier New" w:hAnsi="Courier New" w:cs="Courier New"/>
      <w:lang w:eastAsia="ar-SA"/>
    </w:rPr>
  </w:style>
  <w:style w:type="paragraph" w:customStyle="1" w:styleId="ConsNormal">
    <w:name w:val="ConsNormal"/>
    <w:rsid w:val="009B7936"/>
    <w:pPr>
      <w:widowControl w:val="0"/>
      <w:suppressAutoHyphens/>
      <w:autoSpaceDE w:val="0"/>
      <w:ind w:right="19772" w:firstLine="720"/>
    </w:pPr>
    <w:rPr>
      <w:rFonts w:ascii="Arial" w:hAnsi="Arial" w:cs="Arial"/>
      <w:lang w:eastAsia="ar-SA"/>
    </w:rPr>
  </w:style>
  <w:style w:type="paragraph" w:styleId="af6">
    <w:name w:val="No Spacing"/>
    <w:qFormat/>
    <w:rsid w:val="009B7936"/>
    <w:pPr>
      <w:suppressAutoHyphens/>
    </w:pPr>
    <w:rPr>
      <w:sz w:val="28"/>
      <w:lang w:eastAsia="ar-SA"/>
    </w:rPr>
  </w:style>
  <w:style w:type="paragraph" w:customStyle="1" w:styleId="af7">
    <w:name w:val="Содержимое таблицы"/>
    <w:basedOn w:val="a"/>
    <w:rsid w:val="009B7936"/>
    <w:pPr>
      <w:suppressLineNumbers/>
      <w:suppressAutoHyphens/>
    </w:pPr>
    <w:rPr>
      <w:lang w:eastAsia="ar-SA"/>
    </w:rPr>
  </w:style>
  <w:style w:type="paragraph" w:customStyle="1" w:styleId="af8">
    <w:name w:val="Заголовок таблицы"/>
    <w:basedOn w:val="af7"/>
    <w:rsid w:val="009B7936"/>
    <w:pPr>
      <w:jc w:val="center"/>
    </w:pPr>
    <w:rPr>
      <w:b/>
      <w:bCs/>
    </w:rPr>
  </w:style>
  <w:style w:type="paragraph" w:styleId="af9">
    <w:name w:val="footer"/>
    <w:basedOn w:val="a"/>
    <w:link w:val="afa"/>
    <w:uiPriority w:val="99"/>
    <w:unhideWhenUsed/>
    <w:rsid w:val="009B7936"/>
    <w:pPr>
      <w:tabs>
        <w:tab w:val="center" w:pos="4677"/>
        <w:tab w:val="right" w:pos="9355"/>
      </w:tabs>
      <w:suppressAutoHyphens/>
    </w:pPr>
    <w:rPr>
      <w:lang w:eastAsia="ar-SA"/>
    </w:rPr>
  </w:style>
  <w:style w:type="character" w:customStyle="1" w:styleId="afa">
    <w:name w:val="Нижний колонтитул Знак"/>
    <w:basedOn w:val="a0"/>
    <w:link w:val="af9"/>
    <w:uiPriority w:val="99"/>
    <w:rsid w:val="009B7936"/>
    <w:rPr>
      <w:sz w:val="28"/>
      <w:lang w:eastAsia="ar-SA"/>
    </w:rPr>
  </w:style>
  <w:style w:type="character" w:customStyle="1" w:styleId="a4">
    <w:name w:val="Верхний колонтитул Знак"/>
    <w:basedOn w:val="a0"/>
    <w:link w:val="a3"/>
    <w:rsid w:val="009B7936"/>
    <w:rPr>
      <w:sz w:val="28"/>
    </w:rPr>
  </w:style>
  <w:style w:type="character" w:styleId="afb">
    <w:name w:val="Emphasis"/>
    <w:basedOn w:val="a0"/>
    <w:uiPriority w:val="20"/>
    <w:qFormat/>
    <w:rsid w:val="009B7936"/>
    <w:rPr>
      <w:i/>
      <w:iC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7936"/>
    <w:pPr>
      <w:spacing w:before="280" w:after="280"/>
    </w:pPr>
    <w:rPr>
      <w:rFonts w:ascii="Tahoma" w:hAnsi="Tahoma" w:cs="Tahoma"/>
      <w:sz w:val="20"/>
      <w:lang w:val="en-US" w:eastAsia="ar-SA"/>
    </w:rPr>
  </w:style>
  <w:style w:type="numbering" w:customStyle="1" w:styleId="23">
    <w:name w:val="Нет списка2"/>
    <w:next w:val="a2"/>
    <w:semiHidden/>
    <w:unhideWhenUsed/>
    <w:rsid w:val="002902F7"/>
  </w:style>
  <w:style w:type="paragraph" w:styleId="afd">
    <w:name w:val="Title"/>
    <w:basedOn w:val="a"/>
    <w:link w:val="afe"/>
    <w:qFormat/>
    <w:rsid w:val="002902F7"/>
    <w:pPr>
      <w:overflowPunct w:val="0"/>
      <w:autoSpaceDE w:val="0"/>
      <w:autoSpaceDN w:val="0"/>
      <w:adjustRightInd w:val="0"/>
      <w:jc w:val="center"/>
      <w:textAlignment w:val="baseline"/>
    </w:pPr>
    <w:rPr>
      <w:b/>
    </w:rPr>
  </w:style>
  <w:style w:type="character" w:customStyle="1" w:styleId="afe">
    <w:name w:val="Название Знак"/>
    <w:basedOn w:val="a0"/>
    <w:link w:val="afd"/>
    <w:rsid w:val="002902F7"/>
    <w:rPr>
      <w:b/>
      <w:sz w:val="28"/>
    </w:rPr>
  </w:style>
  <w:style w:type="character" w:styleId="aff">
    <w:name w:val="page number"/>
    <w:basedOn w:val="a0"/>
    <w:rsid w:val="002902F7"/>
  </w:style>
  <w:style w:type="paragraph" w:customStyle="1" w:styleId="aff0">
    <w:name w:val="Знак"/>
    <w:basedOn w:val="a"/>
    <w:rsid w:val="002902F7"/>
    <w:pPr>
      <w:widowControl w:val="0"/>
      <w:adjustRightInd w:val="0"/>
      <w:spacing w:after="160" w:line="240" w:lineRule="exact"/>
      <w:jc w:val="right"/>
    </w:pPr>
    <w:rPr>
      <w:sz w:val="20"/>
      <w:lang w:val="en-GB" w:eastAsia="en-US"/>
    </w:rPr>
  </w:style>
  <w:style w:type="paragraph" w:customStyle="1" w:styleId="15">
    <w:name w:val="Знак Знак1 Знак"/>
    <w:basedOn w:val="a"/>
    <w:rsid w:val="002902F7"/>
    <w:pPr>
      <w:widowControl w:val="0"/>
      <w:adjustRightInd w:val="0"/>
      <w:spacing w:after="160" w:line="240" w:lineRule="exact"/>
      <w:jc w:val="right"/>
    </w:pPr>
    <w:rPr>
      <w:sz w:val="20"/>
      <w:lang w:val="en-GB" w:eastAsia="en-US"/>
    </w:rPr>
  </w:style>
  <w:style w:type="character" w:customStyle="1" w:styleId="24">
    <w:name w:val="Основной текст (2)_"/>
    <w:link w:val="25"/>
    <w:rsid w:val="002902F7"/>
    <w:rPr>
      <w:sz w:val="28"/>
      <w:szCs w:val="28"/>
      <w:shd w:val="clear" w:color="auto" w:fill="FFFFFF"/>
    </w:rPr>
  </w:style>
  <w:style w:type="paragraph" w:customStyle="1" w:styleId="25">
    <w:name w:val="Основной текст (2)"/>
    <w:basedOn w:val="a"/>
    <w:link w:val="24"/>
    <w:rsid w:val="002902F7"/>
    <w:pPr>
      <w:widowControl w:val="0"/>
      <w:shd w:val="clear" w:color="auto" w:fill="FFFFFF"/>
      <w:spacing w:line="322" w:lineRule="exact"/>
      <w:jc w:val="center"/>
    </w:pPr>
    <w:rPr>
      <w:szCs w:val="28"/>
    </w:rPr>
  </w:style>
  <w:style w:type="character" w:customStyle="1" w:styleId="aff1">
    <w:name w:val="Гипертекстовая ссылка"/>
    <w:rsid w:val="002902F7"/>
    <w:rPr>
      <w:b/>
      <w:bCs/>
      <w:color w:val="106BBE"/>
    </w:rPr>
  </w:style>
  <w:style w:type="table" w:customStyle="1" w:styleId="16">
    <w:name w:val="Сетка таблицы1"/>
    <w:basedOn w:val="a1"/>
    <w:next w:val="ab"/>
    <w:rsid w:val="002902F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2902F7"/>
    <w:pPr>
      <w:widowControl w:val="0"/>
      <w:autoSpaceDE w:val="0"/>
      <w:autoSpaceDN w:val="0"/>
      <w:adjustRightInd w:val="0"/>
      <w:spacing w:after="120" w:line="480" w:lineRule="auto"/>
      <w:ind w:left="283"/>
    </w:pPr>
    <w:rPr>
      <w:sz w:val="20"/>
    </w:rPr>
  </w:style>
  <w:style w:type="character" w:customStyle="1" w:styleId="27">
    <w:name w:val="Основной текст с отступом 2 Знак"/>
    <w:basedOn w:val="a0"/>
    <w:link w:val="26"/>
    <w:rsid w:val="002902F7"/>
  </w:style>
  <w:style w:type="character" w:customStyle="1" w:styleId="240">
    <w:name w:val="Основной текст (2)4"/>
    <w:uiPriority w:val="99"/>
    <w:rsid w:val="002902F7"/>
    <w:rPr>
      <w:rFonts w:ascii="Arial" w:hAnsi="Arial" w:cs="Arial"/>
      <w:sz w:val="21"/>
      <w:szCs w:val="21"/>
      <w:u w:val="none"/>
      <w:lang w:bidi="ar-SA"/>
    </w:rPr>
  </w:style>
  <w:style w:type="character" w:customStyle="1" w:styleId="220">
    <w:name w:val="Основной текст (2)2"/>
    <w:uiPriority w:val="99"/>
    <w:rsid w:val="002902F7"/>
    <w:rPr>
      <w:rFonts w:ascii="Arial" w:hAnsi="Arial" w:cs="Arial"/>
      <w:sz w:val="21"/>
      <w:szCs w:val="21"/>
      <w:u w:val="none"/>
      <w:lang w:bidi="ar-SA"/>
    </w:rPr>
  </w:style>
  <w:style w:type="paragraph" w:customStyle="1" w:styleId="210">
    <w:name w:val="Основной текст (2)1"/>
    <w:basedOn w:val="a"/>
    <w:uiPriority w:val="99"/>
    <w:rsid w:val="002902F7"/>
    <w:pPr>
      <w:widowControl w:val="0"/>
      <w:shd w:val="clear" w:color="auto" w:fill="FFFFFF"/>
      <w:spacing w:before="240" w:after="240" w:line="254" w:lineRule="exact"/>
      <w:ind w:hanging="1580"/>
      <w:jc w:val="both"/>
    </w:pPr>
    <w:rPr>
      <w:rFonts w:ascii="Arial" w:hAnsi="Arial" w:cs="Arial"/>
      <w:sz w:val="21"/>
      <w:szCs w:val="21"/>
    </w:rPr>
  </w:style>
  <w:style w:type="character" w:customStyle="1" w:styleId="230">
    <w:name w:val="Основной текст (2)3"/>
    <w:uiPriority w:val="99"/>
    <w:rsid w:val="002902F7"/>
    <w:rPr>
      <w:rFonts w:ascii="Arial" w:hAnsi="Arial" w:cs="Arial"/>
      <w:sz w:val="21"/>
      <w:szCs w:val="21"/>
      <w:u w:val="none"/>
      <w:lang w:bidi="ar-SA"/>
    </w:rPr>
  </w:style>
  <w:style w:type="character" w:customStyle="1" w:styleId="132">
    <w:name w:val="Основной текст (13)2"/>
    <w:uiPriority w:val="99"/>
    <w:rsid w:val="002902F7"/>
    <w:rPr>
      <w:rFonts w:ascii="Arial" w:hAnsi="Arial" w:cs="Arial"/>
      <w:spacing w:val="0"/>
      <w:sz w:val="18"/>
      <w:szCs w:val="18"/>
      <w:u w:val="none"/>
    </w:rPr>
  </w:style>
  <w:style w:type="character" w:customStyle="1" w:styleId="100">
    <w:name w:val="Основной текст (10)"/>
    <w:uiPriority w:val="99"/>
    <w:rsid w:val="002902F7"/>
    <w:rPr>
      <w:rFonts w:ascii="Arial" w:hAnsi="Arial" w:cs="Arial"/>
      <w:b/>
      <w:bCs/>
      <w:sz w:val="17"/>
      <w:szCs w:val="17"/>
      <w:u w:val="none"/>
    </w:rPr>
  </w:style>
  <w:style w:type="character" w:customStyle="1" w:styleId="101">
    <w:name w:val="Основной текст (10)_"/>
    <w:link w:val="1010"/>
    <w:uiPriority w:val="99"/>
    <w:rsid w:val="002902F7"/>
    <w:rPr>
      <w:rFonts w:ascii="Arial" w:hAnsi="Arial" w:cs="Arial"/>
      <w:b/>
      <w:bCs/>
      <w:sz w:val="17"/>
      <w:szCs w:val="17"/>
      <w:shd w:val="clear" w:color="auto" w:fill="FFFFFF"/>
    </w:rPr>
  </w:style>
  <w:style w:type="paragraph" w:customStyle="1" w:styleId="1010">
    <w:name w:val="Основной текст (10)1"/>
    <w:basedOn w:val="a"/>
    <w:link w:val="101"/>
    <w:uiPriority w:val="99"/>
    <w:rsid w:val="002902F7"/>
    <w:pPr>
      <w:widowControl w:val="0"/>
      <w:shd w:val="clear" w:color="auto" w:fill="FFFFFF"/>
      <w:spacing w:line="240" w:lineRule="atLeast"/>
      <w:ind w:hanging="960"/>
      <w:jc w:val="center"/>
    </w:pPr>
    <w:rPr>
      <w:rFonts w:ascii="Arial" w:hAnsi="Arial" w:cs="Arial"/>
      <w:b/>
      <w:bCs/>
      <w:sz w:val="17"/>
      <w:szCs w:val="17"/>
    </w:rPr>
  </w:style>
  <w:style w:type="character" w:customStyle="1" w:styleId="130">
    <w:name w:val="Основной текст (13)_"/>
    <w:link w:val="131"/>
    <w:uiPriority w:val="99"/>
    <w:rsid w:val="002902F7"/>
    <w:rPr>
      <w:rFonts w:ascii="Arial" w:hAnsi="Arial" w:cs="Arial"/>
      <w:sz w:val="18"/>
      <w:szCs w:val="18"/>
      <w:shd w:val="clear" w:color="auto" w:fill="FFFFFF"/>
    </w:rPr>
  </w:style>
  <w:style w:type="paragraph" w:customStyle="1" w:styleId="131">
    <w:name w:val="Основной текст (13)1"/>
    <w:basedOn w:val="a"/>
    <w:link w:val="130"/>
    <w:uiPriority w:val="99"/>
    <w:rsid w:val="002902F7"/>
    <w:pPr>
      <w:widowControl w:val="0"/>
      <w:shd w:val="clear" w:color="auto" w:fill="FFFFFF"/>
      <w:spacing w:after="660" w:line="230" w:lineRule="exact"/>
      <w:jc w:val="center"/>
    </w:pPr>
    <w:rPr>
      <w:rFonts w:ascii="Arial" w:hAnsi="Arial" w:cs="Arial"/>
      <w:sz w:val="18"/>
      <w:szCs w:val="18"/>
    </w:rPr>
  </w:style>
  <w:style w:type="character" w:customStyle="1" w:styleId="29pt">
    <w:name w:val="Основной текст (2) + 9 pt"/>
    <w:uiPriority w:val="99"/>
    <w:rsid w:val="002902F7"/>
    <w:rPr>
      <w:rFonts w:ascii="Arial" w:hAnsi="Arial" w:cs="Arial"/>
      <w:spacing w:val="0"/>
      <w:sz w:val="18"/>
      <w:szCs w:val="18"/>
      <w:u w:val="none"/>
      <w:lang w:bidi="ar-SA"/>
    </w:rPr>
  </w:style>
  <w:style w:type="character" w:customStyle="1" w:styleId="283">
    <w:name w:val="Основной текст (2) + 83"/>
    <w:aliases w:val="5 pt4,Полужирный4"/>
    <w:uiPriority w:val="99"/>
    <w:rsid w:val="002902F7"/>
    <w:rPr>
      <w:rFonts w:ascii="Arial" w:hAnsi="Arial" w:cs="Arial"/>
      <w:b/>
      <w:bCs/>
      <w:sz w:val="17"/>
      <w:szCs w:val="17"/>
      <w:u w:val="none"/>
      <w:lang w:bidi="ar-SA"/>
    </w:rPr>
  </w:style>
  <w:style w:type="character" w:customStyle="1" w:styleId="aff2">
    <w:name w:val="Подпись к таблице_"/>
    <w:link w:val="17"/>
    <w:uiPriority w:val="99"/>
    <w:rsid w:val="002902F7"/>
    <w:rPr>
      <w:rFonts w:ascii="Arial" w:hAnsi="Arial" w:cs="Arial"/>
      <w:b/>
      <w:bCs/>
      <w:sz w:val="17"/>
      <w:szCs w:val="17"/>
      <w:shd w:val="clear" w:color="auto" w:fill="FFFFFF"/>
    </w:rPr>
  </w:style>
  <w:style w:type="character" w:customStyle="1" w:styleId="aff3">
    <w:name w:val="Подпись к таблице"/>
    <w:uiPriority w:val="99"/>
    <w:rsid w:val="002902F7"/>
  </w:style>
  <w:style w:type="paragraph" w:customStyle="1" w:styleId="17">
    <w:name w:val="Подпись к таблице1"/>
    <w:basedOn w:val="a"/>
    <w:link w:val="aff2"/>
    <w:uiPriority w:val="99"/>
    <w:rsid w:val="002902F7"/>
    <w:pPr>
      <w:widowControl w:val="0"/>
      <w:shd w:val="clear" w:color="auto" w:fill="FFFFFF"/>
      <w:spacing w:line="240" w:lineRule="atLeast"/>
    </w:pPr>
    <w:rPr>
      <w:rFonts w:ascii="Arial" w:hAnsi="Arial" w:cs="Arial"/>
      <w:b/>
      <w:bCs/>
      <w:sz w:val="17"/>
      <w:szCs w:val="17"/>
    </w:rPr>
  </w:style>
  <w:style w:type="character" w:customStyle="1" w:styleId="28">
    <w:name w:val="Основной текст (2) + Полужирный"/>
    <w:rsid w:val="002902F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281798">
      <w:bodyDiv w:val="1"/>
      <w:marLeft w:val="0"/>
      <w:marRight w:val="0"/>
      <w:marTop w:val="0"/>
      <w:marBottom w:val="0"/>
      <w:divBdr>
        <w:top w:val="none" w:sz="0" w:space="0" w:color="auto"/>
        <w:left w:val="none" w:sz="0" w:space="0" w:color="auto"/>
        <w:bottom w:val="none" w:sz="0" w:space="0" w:color="auto"/>
        <w:right w:val="none" w:sz="0" w:space="0" w:color="auto"/>
      </w:divBdr>
    </w:div>
    <w:div w:id="1156729388">
      <w:bodyDiv w:val="1"/>
      <w:marLeft w:val="0"/>
      <w:marRight w:val="0"/>
      <w:marTop w:val="0"/>
      <w:marBottom w:val="0"/>
      <w:divBdr>
        <w:top w:val="none" w:sz="0" w:space="0" w:color="auto"/>
        <w:left w:val="none" w:sz="0" w:space="0" w:color="auto"/>
        <w:bottom w:val="none" w:sz="0" w:space="0" w:color="auto"/>
        <w:right w:val="none" w:sz="0" w:space="0" w:color="auto"/>
      </w:divBdr>
    </w:div>
    <w:div w:id="1468739345">
      <w:bodyDiv w:val="1"/>
      <w:marLeft w:val="0"/>
      <w:marRight w:val="0"/>
      <w:marTop w:val="0"/>
      <w:marBottom w:val="0"/>
      <w:divBdr>
        <w:top w:val="none" w:sz="0" w:space="0" w:color="auto"/>
        <w:left w:val="none" w:sz="0" w:space="0" w:color="auto"/>
        <w:bottom w:val="none" w:sz="0" w:space="0" w:color="auto"/>
        <w:right w:val="none" w:sz="0" w:space="0" w:color="auto"/>
      </w:divBdr>
    </w:div>
    <w:div w:id="194145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64;&#1072;&#1073;&#1083;&#1086;&#1085;&#1099;\&#1060;&#1080;&#1088;&#1084;&#1077;&#1085;_&#1073;&#1083;&#1072;&#1085;&#1082;_&#1072;&#1076;&#1084;_&#1052;&#105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Фирмен_бланк_адм_МО</Template>
  <TotalTime>68</TotalTime>
  <Pages>40</Pages>
  <Words>14518</Words>
  <Characters>82758</Characters>
  <Application>Microsoft Office Word</Application>
  <DocSecurity>0</DocSecurity>
  <Lines>689</Lines>
  <Paragraphs>194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4.2.12. Требования к диспетчеру системы-112:</vt:lpstr>
    </vt:vector>
  </TitlesOfParts>
  <Company>1</Company>
  <LinksUpToDate>false</LinksUpToDate>
  <CharactersWithSpaces>97082</CharactersWithSpaces>
  <SharedDoc>false</SharedDoc>
  <HLinks>
    <vt:vector size="12" baseType="variant">
      <vt:variant>
        <vt:i4>2686994</vt:i4>
      </vt:variant>
      <vt:variant>
        <vt:i4>3</vt:i4>
      </vt:variant>
      <vt:variant>
        <vt:i4>0</vt:i4>
      </vt:variant>
      <vt:variant>
        <vt:i4>5</vt:i4>
      </vt:variant>
      <vt:variant>
        <vt:lpwstr>mailto:zvenigov@chaos.gov.mari.ru</vt:lpwstr>
      </vt:variant>
      <vt:variant>
        <vt:lpwstr/>
      </vt:variant>
      <vt:variant>
        <vt:i4>6357061</vt:i4>
      </vt:variant>
      <vt:variant>
        <vt:i4>0</vt:i4>
      </vt:variant>
      <vt:variant>
        <vt:i4>0</vt:i4>
      </vt:variant>
      <vt:variant>
        <vt:i4>5</vt:i4>
      </vt:variant>
      <vt:variant>
        <vt:lpwstr>mailto:adzven@rambler.ru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IVG</dc:creator>
  <cp:lastModifiedBy>User7</cp:lastModifiedBy>
  <cp:revision>5</cp:revision>
  <cp:lastPrinted>2022-03-21T06:41:00Z</cp:lastPrinted>
  <dcterms:created xsi:type="dcterms:W3CDTF">2022-03-18T14:05:00Z</dcterms:created>
  <dcterms:modified xsi:type="dcterms:W3CDTF">2022-03-25T06:51:00Z</dcterms:modified>
</cp:coreProperties>
</file>