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3F4" w:rsidRPr="00036CC1" w:rsidRDefault="00D633F4" w:rsidP="00036CC1">
      <w:pPr>
        <w:ind w:firstLine="426"/>
        <w:jc w:val="right"/>
        <w:rPr>
          <w:sz w:val="24"/>
          <w:szCs w:val="24"/>
        </w:rPr>
      </w:pPr>
      <w:r w:rsidRPr="00036CC1">
        <w:rPr>
          <w:sz w:val="24"/>
          <w:szCs w:val="24"/>
        </w:rPr>
        <w:t xml:space="preserve">                                                                                          Приложение № 1</w:t>
      </w:r>
    </w:p>
    <w:p w:rsidR="00AB5CCD" w:rsidRPr="00036CC1" w:rsidRDefault="00D633F4" w:rsidP="00036CC1">
      <w:pPr>
        <w:ind w:left="4248" w:firstLine="3"/>
        <w:jc w:val="right"/>
        <w:rPr>
          <w:sz w:val="24"/>
          <w:szCs w:val="24"/>
        </w:rPr>
      </w:pPr>
      <w:r w:rsidRPr="00036CC1">
        <w:rPr>
          <w:sz w:val="24"/>
          <w:szCs w:val="24"/>
        </w:rPr>
        <w:t>Утверждено Распоряжением</w:t>
      </w:r>
      <w:r w:rsidR="00AB5CCD" w:rsidRPr="00036CC1">
        <w:rPr>
          <w:sz w:val="24"/>
          <w:szCs w:val="24"/>
        </w:rPr>
        <w:t xml:space="preserve"> и.о. г</w:t>
      </w:r>
      <w:r w:rsidRPr="00036CC1">
        <w:rPr>
          <w:sz w:val="24"/>
          <w:szCs w:val="24"/>
        </w:rPr>
        <w:t xml:space="preserve">лавы </w:t>
      </w:r>
      <w:r w:rsidR="00AC17A1">
        <w:rPr>
          <w:sz w:val="24"/>
          <w:szCs w:val="24"/>
        </w:rPr>
        <w:t>Шелангерской сельской администрации Звениговского муниципального района Республики Марий Эл</w:t>
      </w:r>
      <w:r w:rsidRPr="00036CC1">
        <w:rPr>
          <w:sz w:val="24"/>
          <w:szCs w:val="24"/>
        </w:rPr>
        <w:t xml:space="preserve">                       </w:t>
      </w:r>
    </w:p>
    <w:p w:rsidR="00D633F4" w:rsidRPr="00036CC1" w:rsidRDefault="00D633F4" w:rsidP="00036CC1">
      <w:pPr>
        <w:ind w:left="4248" w:firstLine="3"/>
        <w:jc w:val="right"/>
        <w:rPr>
          <w:sz w:val="24"/>
          <w:szCs w:val="24"/>
        </w:rPr>
      </w:pPr>
      <w:r w:rsidRPr="00036CC1">
        <w:rPr>
          <w:sz w:val="24"/>
          <w:szCs w:val="24"/>
        </w:rPr>
        <w:t xml:space="preserve">   </w:t>
      </w:r>
      <w:r w:rsidR="00AB5CCD" w:rsidRPr="00036CC1">
        <w:rPr>
          <w:sz w:val="24"/>
          <w:szCs w:val="24"/>
        </w:rPr>
        <w:t>Е.В. Васильев</w:t>
      </w:r>
      <w:r w:rsidR="00AC17A1">
        <w:rPr>
          <w:sz w:val="24"/>
          <w:szCs w:val="24"/>
        </w:rPr>
        <w:t>ой</w:t>
      </w:r>
    </w:p>
    <w:p w:rsidR="00D633F4" w:rsidRPr="00036CC1" w:rsidRDefault="00D633F4" w:rsidP="00036CC1">
      <w:pPr>
        <w:ind w:firstLine="426"/>
        <w:jc w:val="right"/>
        <w:rPr>
          <w:sz w:val="24"/>
          <w:szCs w:val="24"/>
        </w:rPr>
      </w:pPr>
      <w:r w:rsidRPr="00036CC1">
        <w:rPr>
          <w:sz w:val="24"/>
          <w:szCs w:val="24"/>
        </w:rPr>
        <w:tab/>
      </w:r>
      <w:r w:rsidRPr="00036CC1">
        <w:rPr>
          <w:sz w:val="24"/>
          <w:szCs w:val="24"/>
        </w:rPr>
        <w:tab/>
      </w:r>
      <w:r w:rsidRPr="00036CC1">
        <w:rPr>
          <w:sz w:val="24"/>
          <w:szCs w:val="24"/>
        </w:rPr>
        <w:tab/>
      </w:r>
      <w:r w:rsidRPr="00036CC1">
        <w:rPr>
          <w:sz w:val="24"/>
          <w:szCs w:val="24"/>
        </w:rPr>
        <w:tab/>
      </w:r>
      <w:r w:rsidRPr="00036CC1">
        <w:rPr>
          <w:sz w:val="24"/>
          <w:szCs w:val="24"/>
        </w:rPr>
        <w:tab/>
      </w:r>
      <w:r w:rsidRPr="00036CC1">
        <w:rPr>
          <w:sz w:val="24"/>
          <w:szCs w:val="24"/>
        </w:rPr>
        <w:tab/>
        <w:t xml:space="preserve">  от </w:t>
      </w:r>
      <w:r w:rsidR="00AC17A1">
        <w:rPr>
          <w:sz w:val="24"/>
          <w:szCs w:val="24"/>
        </w:rPr>
        <w:t>31</w:t>
      </w:r>
      <w:r w:rsidRPr="00036CC1">
        <w:rPr>
          <w:sz w:val="24"/>
          <w:szCs w:val="24"/>
        </w:rPr>
        <w:t>.12.201</w:t>
      </w:r>
      <w:r w:rsidR="00AC17A1">
        <w:rPr>
          <w:sz w:val="24"/>
          <w:szCs w:val="24"/>
        </w:rPr>
        <w:t>9</w:t>
      </w:r>
      <w:r w:rsidRPr="00036CC1">
        <w:rPr>
          <w:sz w:val="24"/>
          <w:szCs w:val="24"/>
        </w:rPr>
        <w:t xml:space="preserve"> г.     </w:t>
      </w:r>
      <w:proofErr w:type="gramStart"/>
      <w:r w:rsidRPr="00036CC1">
        <w:rPr>
          <w:sz w:val="24"/>
          <w:szCs w:val="24"/>
        </w:rPr>
        <w:t xml:space="preserve">№  </w:t>
      </w:r>
      <w:r w:rsidR="00036CC1" w:rsidRPr="00036CC1">
        <w:rPr>
          <w:sz w:val="24"/>
          <w:szCs w:val="24"/>
        </w:rPr>
        <w:t>5</w:t>
      </w:r>
      <w:r w:rsidR="00AC17A1">
        <w:rPr>
          <w:sz w:val="24"/>
          <w:szCs w:val="24"/>
        </w:rPr>
        <w:t>4</w:t>
      </w:r>
      <w:proofErr w:type="gramEnd"/>
    </w:p>
    <w:p w:rsidR="00D633F4" w:rsidRPr="00036CC1" w:rsidRDefault="00D633F4" w:rsidP="00036CC1">
      <w:pPr>
        <w:ind w:firstLine="426"/>
        <w:jc w:val="right"/>
        <w:rPr>
          <w:i/>
          <w:sz w:val="24"/>
          <w:szCs w:val="24"/>
        </w:rPr>
      </w:pPr>
    </w:p>
    <w:p w:rsidR="00036CC1" w:rsidRPr="00036CC1" w:rsidRDefault="00036CC1" w:rsidP="00036CC1">
      <w:pPr>
        <w:pStyle w:val="3"/>
        <w:jc w:val="center"/>
        <w:rPr>
          <w:b/>
          <w:i/>
          <w:sz w:val="28"/>
          <w:szCs w:val="28"/>
        </w:rPr>
      </w:pPr>
      <w:r w:rsidRPr="00036CC1">
        <w:rPr>
          <w:b/>
          <w:i/>
          <w:sz w:val="28"/>
          <w:szCs w:val="28"/>
        </w:rPr>
        <w:t>Положение</w:t>
      </w:r>
    </w:p>
    <w:p w:rsidR="00036CC1" w:rsidRPr="00036CC1" w:rsidRDefault="00036CC1" w:rsidP="00036CC1">
      <w:pPr>
        <w:ind w:firstLine="426"/>
        <w:jc w:val="center"/>
        <w:rPr>
          <w:b/>
          <w:i/>
          <w:szCs w:val="28"/>
        </w:rPr>
      </w:pPr>
      <w:r w:rsidRPr="00036CC1">
        <w:rPr>
          <w:b/>
          <w:i/>
          <w:szCs w:val="28"/>
        </w:rPr>
        <w:t xml:space="preserve">об учетной политике  для целей бюджетного учета </w:t>
      </w:r>
    </w:p>
    <w:p w:rsidR="00AC17A1" w:rsidRDefault="00AC17A1" w:rsidP="00AC17A1">
      <w:pPr>
        <w:ind w:firstLine="426"/>
        <w:jc w:val="center"/>
        <w:rPr>
          <w:b/>
          <w:i/>
          <w:szCs w:val="28"/>
        </w:rPr>
      </w:pPr>
      <w:r>
        <w:rPr>
          <w:b/>
          <w:i/>
          <w:szCs w:val="28"/>
        </w:rPr>
        <w:t xml:space="preserve">Шелангерской сельской администрации </w:t>
      </w:r>
    </w:p>
    <w:p w:rsidR="00AB5CCD" w:rsidRPr="00036CC1" w:rsidRDefault="00AC17A1" w:rsidP="00AC17A1">
      <w:pPr>
        <w:ind w:firstLine="426"/>
        <w:jc w:val="center"/>
        <w:rPr>
          <w:b/>
          <w:i/>
          <w:szCs w:val="28"/>
        </w:rPr>
      </w:pPr>
      <w:r>
        <w:rPr>
          <w:b/>
          <w:i/>
          <w:szCs w:val="28"/>
        </w:rPr>
        <w:t xml:space="preserve"> Звениговского муниципального района Республики Марий Эл</w:t>
      </w:r>
    </w:p>
    <w:p w:rsidR="00D633F4" w:rsidRPr="00036CC1" w:rsidRDefault="00D633F4" w:rsidP="00D633F4">
      <w:pPr>
        <w:ind w:firstLine="426"/>
        <w:jc w:val="both"/>
        <w:rPr>
          <w:i/>
          <w:sz w:val="24"/>
          <w:szCs w:val="24"/>
        </w:rPr>
      </w:pPr>
    </w:p>
    <w:p w:rsidR="00D633F4" w:rsidRPr="00036CC1" w:rsidRDefault="00234428" w:rsidP="006A6D6B">
      <w:pPr>
        <w:ind w:firstLine="426"/>
        <w:jc w:val="both"/>
        <w:rPr>
          <w:sz w:val="24"/>
          <w:szCs w:val="24"/>
        </w:rPr>
      </w:pPr>
      <w:r w:rsidRPr="00036CC1">
        <w:rPr>
          <w:sz w:val="24"/>
          <w:szCs w:val="24"/>
        </w:rPr>
        <w:t>Настоящая Учетная политика разработана в соответствии с требованиями следующих документов:</w:t>
      </w:r>
      <w:r w:rsidR="00036CC1" w:rsidRPr="00036CC1">
        <w:rPr>
          <w:sz w:val="24"/>
          <w:szCs w:val="24"/>
        </w:rPr>
        <w:t xml:space="preserve"> </w:t>
      </w:r>
    </w:p>
    <w:p w:rsidR="006A6D6B" w:rsidRPr="00036CC1" w:rsidRDefault="006A6D6B" w:rsidP="006A6D6B">
      <w:pPr>
        <w:numPr>
          <w:ilvl w:val="0"/>
          <w:numId w:val="2"/>
        </w:numPr>
        <w:autoSpaceDE w:val="0"/>
        <w:jc w:val="both"/>
        <w:rPr>
          <w:sz w:val="24"/>
          <w:szCs w:val="24"/>
        </w:rPr>
      </w:pPr>
      <w:r w:rsidRPr="00036CC1">
        <w:rPr>
          <w:sz w:val="24"/>
          <w:szCs w:val="24"/>
        </w:rPr>
        <w:t>"Бюджетный кодекс Российской Федерации", № 145-ФЗ от 31.07.1998г принятый Госдумой РФ 17.07.1998 г., с учетом последующих изменений и дополнений.</w:t>
      </w:r>
      <w:r w:rsidR="00234428" w:rsidRPr="00036CC1">
        <w:rPr>
          <w:sz w:val="24"/>
          <w:szCs w:val="24"/>
        </w:rPr>
        <w:t xml:space="preserve"> </w:t>
      </w:r>
      <w:r w:rsidR="00234428" w:rsidRPr="00036CC1">
        <w:rPr>
          <w:i/>
          <w:sz w:val="24"/>
          <w:szCs w:val="24"/>
        </w:rPr>
        <w:t>(далее БК РФ)</w:t>
      </w:r>
      <w:r w:rsidR="00234428" w:rsidRPr="00036CC1">
        <w:rPr>
          <w:sz w:val="24"/>
          <w:szCs w:val="24"/>
        </w:rPr>
        <w:t>;</w:t>
      </w:r>
    </w:p>
    <w:p w:rsidR="006A6D6B" w:rsidRPr="00036CC1" w:rsidRDefault="00234428" w:rsidP="006A6D6B">
      <w:pPr>
        <w:pStyle w:val="a3"/>
        <w:numPr>
          <w:ilvl w:val="0"/>
          <w:numId w:val="2"/>
        </w:numPr>
        <w:spacing w:after="0"/>
        <w:jc w:val="both"/>
        <w:rPr>
          <w:i/>
        </w:rPr>
      </w:pPr>
      <w:r w:rsidRPr="00036CC1">
        <w:t>Ф</w:t>
      </w:r>
      <w:r w:rsidR="006A6D6B" w:rsidRPr="00036CC1">
        <w:t>едеральны</w:t>
      </w:r>
      <w:r w:rsidRPr="00036CC1">
        <w:t>й</w:t>
      </w:r>
      <w:r w:rsidR="006A6D6B" w:rsidRPr="00036CC1">
        <w:t xml:space="preserve"> закон от 06 декабря 2011г. №402-ФЗ</w:t>
      </w:r>
      <w:r w:rsidRPr="00036CC1">
        <w:t xml:space="preserve"> «О бухгалтерском учете» </w:t>
      </w:r>
      <w:r w:rsidRPr="00036CC1">
        <w:rPr>
          <w:i/>
        </w:rPr>
        <w:t>(далее -Закон №402-ФЗ)</w:t>
      </w:r>
      <w:r w:rsidR="006A6D6B" w:rsidRPr="00036CC1">
        <w:rPr>
          <w:i/>
        </w:rPr>
        <w:t>;</w:t>
      </w:r>
    </w:p>
    <w:p w:rsidR="006A6D6B" w:rsidRPr="00036CC1" w:rsidRDefault="00234428" w:rsidP="006A6D6B">
      <w:pPr>
        <w:pStyle w:val="a3"/>
        <w:numPr>
          <w:ilvl w:val="0"/>
          <w:numId w:val="2"/>
        </w:numPr>
        <w:spacing w:after="0"/>
        <w:jc w:val="both"/>
      </w:pPr>
      <w:r w:rsidRPr="00036CC1">
        <w:t>Ф</w:t>
      </w:r>
      <w:r w:rsidR="006A6D6B" w:rsidRPr="00036CC1">
        <w:t>едеральн</w:t>
      </w:r>
      <w:r w:rsidRPr="00036CC1">
        <w:t>ый</w:t>
      </w:r>
      <w:r w:rsidR="006A6D6B" w:rsidRPr="00036CC1">
        <w:t xml:space="preserve"> закон от 05.04.2013г. №44-ФЗ «О контрактной системе в сфере закупок товаров, работ, услуг для обеспечения государственных и муниципальных нужд» (с изменениями и дополнениями)</w:t>
      </w:r>
      <w:r w:rsidRPr="00036CC1">
        <w:t xml:space="preserve">, </w:t>
      </w:r>
      <w:r w:rsidRPr="00036CC1">
        <w:rPr>
          <w:i/>
        </w:rPr>
        <w:t>(далее -Закон №44-ФЗ</w:t>
      </w:r>
      <w:r w:rsidRPr="00036CC1">
        <w:t>)</w:t>
      </w:r>
      <w:r w:rsidR="006A6D6B" w:rsidRPr="00036CC1">
        <w:t>;</w:t>
      </w:r>
    </w:p>
    <w:p w:rsidR="00234428" w:rsidRPr="00036CC1" w:rsidRDefault="00234428" w:rsidP="006A6D6B">
      <w:pPr>
        <w:pStyle w:val="a3"/>
        <w:numPr>
          <w:ilvl w:val="0"/>
          <w:numId w:val="2"/>
        </w:numPr>
        <w:spacing w:after="0"/>
        <w:jc w:val="both"/>
      </w:pPr>
      <w:r w:rsidRPr="00036CC1">
        <w:t>Единый план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№157</w:t>
      </w:r>
      <w:r w:rsidR="004F478F" w:rsidRPr="00036CC1">
        <w:t>н</w:t>
      </w:r>
      <w:r w:rsidRPr="00036CC1">
        <w:t xml:space="preserve"> </w:t>
      </w:r>
      <w:r w:rsidRPr="00E80917">
        <w:rPr>
          <w:i/>
        </w:rPr>
        <w:t>(далее -Единый план счетов)</w:t>
      </w:r>
    </w:p>
    <w:p w:rsidR="006A6D6B" w:rsidRPr="00E80917" w:rsidRDefault="00234428" w:rsidP="006A6D6B">
      <w:pPr>
        <w:pStyle w:val="a3"/>
        <w:numPr>
          <w:ilvl w:val="0"/>
          <w:numId w:val="2"/>
        </w:numPr>
        <w:spacing w:after="0"/>
        <w:jc w:val="both"/>
        <w:rPr>
          <w:i/>
        </w:rPr>
      </w:pPr>
      <w:r w:rsidRPr="00036CC1">
        <w:t>Инструкция по применению Единого плана счетов бухгалтерского учета для органов</w:t>
      </w:r>
      <w:r w:rsidR="004F478F" w:rsidRPr="00036CC1">
        <w:t xml:space="preserve">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№157н </w:t>
      </w:r>
      <w:r w:rsidR="006A6D6B" w:rsidRPr="00E80917">
        <w:rPr>
          <w:i/>
        </w:rPr>
        <w:t xml:space="preserve">(далее– </w:t>
      </w:r>
      <w:r w:rsidR="009D3D18" w:rsidRPr="00E80917">
        <w:rPr>
          <w:i/>
        </w:rPr>
        <w:t>Инструкция №</w:t>
      </w:r>
      <w:r w:rsidR="006A6D6B" w:rsidRPr="00E80917">
        <w:rPr>
          <w:i/>
        </w:rPr>
        <w:t>157н);</w:t>
      </w:r>
    </w:p>
    <w:p w:rsidR="006A6D6B" w:rsidRPr="00036CC1" w:rsidRDefault="004F478F" w:rsidP="006A6D6B">
      <w:pPr>
        <w:pStyle w:val="a3"/>
        <w:numPr>
          <w:ilvl w:val="0"/>
          <w:numId w:val="1"/>
        </w:numPr>
        <w:spacing w:after="0"/>
        <w:jc w:val="both"/>
      </w:pPr>
      <w:r w:rsidRPr="00036CC1">
        <w:t xml:space="preserve">План счетов бюджетного учета, утвержденная Приказом Минфина России от 06.12.2010 №162н </w:t>
      </w:r>
      <w:r w:rsidRPr="00E80917">
        <w:rPr>
          <w:i/>
        </w:rPr>
        <w:t>(далее – План счетов бюджетного учета)</w:t>
      </w:r>
      <w:r w:rsidR="006A6D6B" w:rsidRPr="00E80917">
        <w:rPr>
          <w:i/>
        </w:rPr>
        <w:t>;</w:t>
      </w:r>
    </w:p>
    <w:p w:rsidR="004F478F" w:rsidRPr="00036CC1" w:rsidRDefault="004F478F" w:rsidP="006A6D6B">
      <w:pPr>
        <w:pStyle w:val="a3"/>
        <w:numPr>
          <w:ilvl w:val="0"/>
          <w:numId w:val="1"/>
        </w:numPr>
        <w:spacing w:after="0"/>
        <w:jc w:val="both"/>
      </w:pPr>
      <w:r w:rsidRPr="00036CC1">
        <w:t xml:space="preserve">Инструкция по применению Плана счетов бюджетного учета, утвержденная Приказом Минфина России от 06.12.2010 №162н </w:t>
      </w:r>
      <w:r w:rsidRPr="00E80917">
        <w:rPr>
          <w:i/>
        </w:rPr>
        <w:t>(далее- Инструкция №162н)</w:t>
      </w:r>
    </w:p>
    <w:p w:rsidR="006A6D6B" w:rsidRPr="00E80917" w:rsidRDefault="006A6D6B" w:rsidP="006A6D6B">
      <w:pPr>
        <w:pStyle w:val="a3"/>
        <w:numPr>
          <w:ilvl w:val="0"/>
          <w:numId w:val="1"/>
        </w:numPr>
        <w:spacing w:after="0"/>
        <w:jc w:val="both"/>
        <w:rPr>
          <w:i/>
        </w:rPr>
      </w:pPr>
      <w:r w:rsidRPr="00036CC1">
        <w:t>Инструкци</w:t>
      </w:r>
      <w:r w:rsidR="004F478F" w:rsidRPr="00036CC1">
        <w:t>я</w:t>
      </w:r>
      <w:r w:rsidRPr="00036CC1">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4F478F" w:rsidRPr="00036CC1">
        <w:t>, утвержденная П</w:t>
      </w:r>
      <w:r w:rsidR="009D3D18" w:rsidRPr="00036CC1">
        <w:t>р</w:t>
      </w:r>
      <w:r w:rsidR="004F478F" w:rsidRPr="00036CC1">
        <w:t>иказом Минфина</w:t>
      </w:r>
      <w:r w:rsidR="009D3D18" w:rsidRPr="00036CC1">
        <w:t xml:space="preserve"> России от28.12.2010г. №191н </w:t>
      </w:r>
      <w:r w:rsidR="009D3D18" w:rsidRPr="00E80917">
        <w:rPr>
          <w:i/>
        </w:rPr>
        <w:t>(далее Инструкция №191н)</w:t>
      </w:r>
      <w:r w:rsidRPr="00E80917">
        <w:rPr>
          <w:i/>
        </w:rPr>
        <w:t>;</w:t>
      </w:r>
    </w:p>
    <w:p w:rsidR="006A6D6B" w:rsidRPr="00036CC1" w:rsidRDefault="009D3D18" w:rsidP="006A6D6B">
      <w:pPr>
        <w:pStyle w:val="a3"/>
        <w:numPr>
          <w:ilvl w:val="0"/>
          <w:numId w:val="1"/>
        </w:numPr>
        <w:spacing w:after="0"/>
        <w:jc w:val="both"/>
      </w:pPr>
      <w:r w:rsidRPr="00036CC1">
        <w:t>Порядок формирования и применения кодов бюджетной классификации Российской Федерации, утвержденный Приказом Минфина России от 08.06.2018г. № 132н</w:t>
      </w:r>
      <w:r w:rsidR="006A6D6B" w:rsidRPr="00036CC1">
        <w:t xml:space="preserve"> </w:t>
      </w:r>
      <w:r w:rsidR="006A6D6B" w:rsidRPr="00E80917">
        <w:rPr>
          <w:i/>
        </w:rPr>
        <w:t xml:space="preserve">(далее– </w:t>
      </w:r>
      <w:r w:rsidRPr="00E80917">
        <w:rPr>
          <w:i/>
        </w:rPr>
        <w:t>Порядок №132</w:t>
      </w:r>
      <w:r w:rsidR="006A6D6B" w:rsidRPr="00E80917">
        <w:rPr>
          <w:i/>
        </w:rPr>
        <w:t>);</w:t>
      </w:r>
    </w:p>
    <w:p w:rsidR="006A6D6B" w:rsidRPr="00036CC1" w:rsidRDefault="009D3D18" w:rsidP="006A6D6B">
      <w:pPr>
        <w:pStyle w:val="a3"/>
        <w:numPr>
          <w:ilvl w:val="0"/>
          <w:numId w:val="1"/>
        </w:numPr>
        <w:spacing w:after="0"/>
        <w:jc w:val="both"/>
      </w:pPr>
      <w:r w:rsidRPr="00036CC1">
        <w:t>П</w:t>
      </w:r>
      <w:r w:rsidR="006A6D6B" w:rsidRPr="00036CC1">
        <w:t>риказ Минфина России от 30</w:t>
      </w:r>
      <w:r w:rsidRPr="00036CC1">
        <w:t>.03.</w:t>
      </w:r>
      <w:r w:rsidR="006A6D6B" w:rsidRPr="00036CC1">
        <w:t xml:space="preserve">2015г.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sidR="006A6D6B" w:rsidRPr="00E80917">
        <w:rPr>
          <w:i/>
        </w:rPr>
        <w:t xml:space="preserve">(далее– </w:t>
      </w:r>
      <w:r w:rsidR="003B7636" w:rsidRPr="00E80917">
        <w:rPr>
          <w:i/>
        </w:rPr>
        <w:t>П</w:t>
      </w:r>
      <w:r w:rsidR="006A6D6B" w:rsidRPr="00E80917">
        <w:rPr>
          <w:i/>
        </w:rPr>
        <w:t>риказ</w:t>
      </w:r>
      <w:r w:rsidR="0012102C" w:rsidRPr="00E80917">
        <w:rPr>
          <w:i/>
        </w:rPr>
        <w:t xml:space="preserve"> Минфина России</w:t>
      </w:r>
      <w:r w:rsidR="006A6D6B" w:rsidRPr="00E80917">
        <w:rPr>
          <w:i/>
        </w:rPr>
        <w:t xml:space="preserve"> №52н)</w:t>
      </w:r>
      <w:r w:rsidR="006A6D6B" w:rsidRPr="00036CC1">
        <w:t>;</w:t>
      </w:r>
    </w:p>
    <w:p w:rsidR="0012102C" w:rsidRPr="00036CC1" w:rsidRDefault="0012102C" w:rsidP="006A6D6B">
      <w:pPr>
        <w:pStyle w:val="a3"/>
        <w:numPr>
          <w:ilvl w:val="0"/>
          <w:numId w:val="1"/>
        </w:numPr>
        <w:spacing w:after="0"/>
        <w:jc w:val="both"/>
      </w:pPr>
      <w:r w:rsidRPr="00036CC1">
        <w:lastRenderedPageBreak/>
        <w:t xml:space="preserve">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№5 к Приказу Минфина России от 30.03.2015 №52н) </w:t>
      </w:r>
      <w:r w:rsidRPr="00E80917">
        <w:rPr>
          <w:i/>
        </w:rPr>
        <w:t>(далее – Методические указания №52н)</w:t>
      </w:r>
    </w:p>
    <w:p w:rsidR="0012102C" w:rsidRPr="00036CC1" w:rsidRDefault="0012102C"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31.12.2016г. №256н </w:t>
      </w:r>
      <w:r w:rsidRPr="00E80917">
        <w:rPr>
          <w:i/>
        </w:rPr>
        <w:t>(далее – СГС «Концептуальные основы»);</w:t>
      </w:r>
    </w:p>
    <w:p w:rsidR="0012102C" w:rsidRPr="00036CC1" w:rsidRDefault="0012102C" w:rsidP="007B2FE7">
      <w:pPr>
        <w:pStyle w:val="a3"/>
        <w:numPr>
          <w:ilvl w:val="0"/>
          <w:numId w:val="1"/>
        </w:numPr>
        <w:spacing w:after="0"/>
        <w:jc w:val="both"/>
      </w:pPr>
      <w:r w:rsidRPr="00036CC1">
        <w:t>Федеральный стандарт бухгалтерского учета для организаций государственного сектора «Основные средства», утвержденный Приказом Минфина Росси</w:t>
      </w:r>
      <w:r w:rsidR="00076605" w:rsidRPr="00036CC1">
        <w:t>и</w:t>
      </w:r>
      <w:r w:rsidRPr="00036CC1">
        <w:t xml:space="preserve"> от 31.12.2016 г. «257н </w:t>
      </w:r>
      <w:r w:rsidRPr="00E80917">
        <w:rPr>
          <w:i/>
        </w:rPr>
        <w:t>(далее – СГС «Основные средства»)</w:t>
      </w:r>
      <w:r w:rsidRPr="00036CC1">
        <w:t>;</w:t>
      </w:r>
    </w:p>
    <w:p w:rsidR="0012102C"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«Аренда», утвержденный приказом Минфина России от 31.12.2016г. №258н </w:t>
      </w:r>
      <w:r w:rsidRPr="00E80917">
        <w:rPr>
          <w:i/>
        </w:rPr>
        <w:t>(далее – СГС «Аренда»)</w:t>
      </w:r>
      <w:r w:rsidRPr="00036CC1">
        <w:t>;</w:t>
      </w:r>
    </w:p>
    <w:p w:rsidR="00076605" w:rsidRPr="00036CC1" w:rsidRDefault="00076605" w:rsidP="007B2FE7">
      <w:pPr>
        <w:pStyle w:val="a3"/>
        <w:numPr>
          <w:ilvl w:val="0"/>
          <w:numId w:val="1"/>
        </w:numPr>
        <w:spacing w:after="0"/>
        <w:jc w:val="both"/>
      </w:pPr>
      <w:r w:rsidRPr="00036CC1">
        <w:t>Федеральный стандарт бухгалтерского учета для организаций государственного сектора «Обесценивание активов», утвержденный Приказом Минфин</w:t>
      </w:r>
      <w:r w:rsidR="00E80917">
        <w:t xml:space="preserve">а России от 31.12.2016г. №259н </w:t>
      </w:r>
      <w:r w:rsidR="00E80917" w:rsidRPr="00E80917">
        <w:rPr>
          <w:i/>
        </w:rPr>
        <w:t>(</w:t>
      </w:r>
      <w:r w:rsidRPr="00E80917">
        <w:rPr>
          <w:i/>
        </w:rPr>
        <w:t>далее – СГС «Обесценивание активов»);</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31.12.2016г. №260н </w:t>
      </w:r>
      <w:r w:rsidRPr="00E80917">
        <w:rPr>
          <w:i/>
        </w:rPr>
        <w:t>(далее – СГС «Представление» отчетности»);</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«Отчет о движении денежных средств», утвержденный Приказом Минфина России от 30.12.2017г. №278н </w:t>
      </w:r>
      <w:r w:rsidRPr="00E80917">
        <w:rPr>
          <w:i/>
        </w:rPr>
        <w:t>(далее – СГС «Отчет о движении денежных средств»)</w:t>
      </w:r>
      <w:r w:rsidRPr="00036CC1">
        <w:t>;</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№274н </w:t>
      </w:r>
      <w:r w:rsidRPr="00E80917">
        <w:rPr>
          <w:i/>
        </w:rPr>
        <w:t>(далее СГС «Учетная политика»</w:t>
      </w:r>
      <w:r w:rsidRPr="00036CC1">
        <w:t>);</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w:t>
      </w:r>
      <w:r w:rsidR="000247F2" w:rsidRPr="00036CC1">
        <w:t xml:space="preserve">«События после отчетной даты», утвержденный Приказом Минфина России от 30.12.2017г. №275н </w:t>
      </w:r>
      <w:r w:rsidR="000247F2" w:rsidRPr="00E80917">
        <w:rPr>
          <w:i/>
        </w:rPr>
        <w:t>(далее СГС – «События после отчетной даты»)</w:t>
      </w:r>
      <w:r w:rsidR="000247F2" w:rsidRPr="00036CC1">
        <w:t>;</w:t>
      </w:r>
    </w:p>
    <w:p w:rsidR="000247F2" w:rsidRPr="00E80917" w:rsidRDefault="000247F2" w:rsidP="007B2FE7">
      <w:pPr>
        <w:pStyle w:val="a3"/>
        <w:numPr>
          <w:ilvl w:val="0"/>
          <w:numId w:val="1"/>
        </w:numPr>
        <w:spacing w:after="0"/>
        <w:jc w:val="both"/>
        <w:rPr>
          <w:i/>
        </w:rPr>
      </w:pPr>
      <w:r w:rsidRPr="00036CC1">
        <w:t xml:space="preserve">Методические указания по инвентаризации имущества и финансовых обязательств, утвержденные Приказом Минфина России от 13.06.1995 №49 </w:t>
      </w:r>
      <w:r w:rsidRPr="00E80917">
        <w:rPr>
          <w:i/>
        </w:rPr>
        <w:t>(далее - Методические указания №49);</w:t>
      </w:r>
    </w:p>
    <w:p w:rsidR="000247F2" w:rsidRPr="00E80917" w:rsidRDefault="000247F2" w:rsidP="007B2FE7">
      <w:pPr>
        <w:pStyle w:val="a3"/>
        <w:numPr>
          <w:ilvl w:val="0"/>
          <w:numId w:val="1"/>
        </w:numPr>
        <w:spacing w:after="0"/>
        <w:jc w:val="both"/>
        <w:rPr>
          <w:i/>
        </w:rPr>
      </w:pPr>
      <w:r w:rsidRPr="00036CC1">
        <w:t>Методические рекомендации «Нормы расхода топлива и смазочных материалов на автомобильном транспорте», введенные в действие Распоряжением Минтранса России от 14.03.2008г. №АМ-23-</w:t>
      </w:r>
      <w:r w:rsidRPr="00E80917">
        <w:rPr>
          <w:i/>
        </w:rPr>
        <w:t>р (далее – Методические рекомендации №АМ-23-р)</w:t>
      </w:r>
    </w:p>
    <w:p w:rsidR="000247F2" w:rsidRPr="00E80917" w:rsidRDefault="000247F2" w:rsidP="007B2FE7">
      <w:pPr>
        <w:pStyle w:val="a3"/>
        <w:numPr>
          <w:ilvl w:val="0"/>
          <w:numId w:val="1"/>
        </w:numPr>
        <w:spacing w:after="0"/>
        <w:jc w:val="both"/>
        <w:rPr>
          <w:i/>
        </w:rPr>
      </w:pPr>
      <w:r w:rsidRPr="00036CC1">
        <w:t xml:space="preserve">Порядок применения классификации операций государственного управления, утвержденный Приказом Минфина России от 29.11.2017г. №209н </w:t>
      </w:r>
      <w:r w:rsidRPr="00E80917">
        <w:rPr>
          <w:i/>
        </w:rPr>
        <w:t>(далее – Порядок применения КОСГУ, Порядок №209н);</w:t>
      </w:r>
    </w:p>
    <w:p w:rsidR="004F4FFA" w:rsidRPr="00036CC1" w:rsidRDefault="004F4FFA" w:rsidP="004F4FFA">
      <w:pPr>
        <w:pStyle w:val="a3"/>
        <w:numPr>
          <w:ilvl w:val="0"/>
          <w:numId w:val="1"/>
        </w:numPr>
        <w:spacing w:after="0"/>
        <w:jc w:val="both"/>
      </w:pPr>
      <w:r w:rsidRPr="00036CC1">
        <w:t>Указание Банка России от 11.03.2014г.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Pr="00E80917">
        <w:rPr>
          <w:i/>
        </w:rPr>
        <w:t>» (далее– Указание №3210-У);</w:t>
      </w:r>
    </w:p>
    <w:p w:rsidR="002F68A4" w:rsidRDefault="002F68A4" w:rsidP="004F4FFA">
      <w:pPr>
        <w:pStyle w:val="a3"/>
        <w:numPr>
          <w:ilvl w:val="0"/>
          <w:numId w:val="1"/>
        </w:numPr>
        <w:spacing w:after="0"/>
        <w:jc w:val="both"/>
      </w:pPr>
      <w:r w:rsidRPr="00036CC1">
        <w:t>Указание Банка России от 07.10.2013 №3073-У «Об осуществлении наличных расчетов</w:t>
      </w:r>
      <w:r w:rsidRPr="00E80917">
        <w:rPr>
          <w:i/>
        </w:rPr>
        <w:t>» (далее Указание №3073-У)</w:t>
      </w:r>
      <w:r w:rsidRPr="00036CC1">
        <w:t>;</w:t>
      </w:r>
    </w:p>
    <w:p w:rsidR="00AC17A1" w:rsidRPr="00AC17A1" w:rsidRDefault="00AC17A1" w:rsidP="00AC17A1">
      <w:pPr>
        <w:pStyle w:val="a5"/>
        <w:numPr>
          <w:ilvl w:val="0"/>
          <w:numId w:val="1"/>
        </w:numPr>
        <w:autoSpaceDE w:val="0"/>
        <w:autoSpaceDN w:val="0"/>
        <w:adjustRightInd w:val="0"/>
        <w:spacing w:line="276" w:lineRule="auto"/>
        <w:jc w:val="both"/>
        <w:rPr>
          <w:i/>
          <w:iCs/>
          <w:sz w:val="24"/>
          <w:szCs w:val="24"/>
        </w:rPr>
      </w:pPr>
      <w:r w:rsidRPr="00AC17A1">
        <w:rPr>
          <w:sz w:val="24"/>
          <w:szCs w:val="24"/>
        </w:rPr>
        <w:t xml:space="preserve">    Приказ Минфина России от 30.05.2018г. № 122н "Об утверждении Федерального стандарта бухгалтерского учета для организаций государственного сектора </w:t>
      </w:r>
      <w:r w:rsidRPr="00AC17A1">
        <w:rPr>
          <w:sz w:val="24"/>
          <w:szCs w:val="24"/>
        </w:rPr>
        <w:lastRenderedPageBreak/>
        <w:t xml:space="preserve">"Влияние изменений курсов иностранных валют" </w:t>
      </w:r>
      <w:r w:rsidRPr="00AC17A1">
        <w:rPr>
          <w:i/>
          <w:iCs/>
          <w:sz w:val="24"/>
          <w:szCs w:val="24"/>
        </w:rPr>
        <w:t>(далее - ФСБУ "Влияние изменений курсов иностранных валют"</w:t>
      </w:r>
      <w:proofErr w:type="gramStart"/>
      <w:r w:rsidRPr="00AC17A1">
        <w:rPr>
          <w:i/>
          <w:iCs/>
          <w:sz w:val="24"/>
          <w:szCs w:val="24"/>
        </w:rPr>
        <w:t>);.</w:t>
      </w:r>
      <w:proofErr w:type="gramEnd"/>
    </w:p>
    <w:p w:rsidR="00AC17A1" w:rsidRPr="00AC17A1" w:rsidRDefault="00AC17A1" w:rsidP="00AC17A1">
      <w:pPr>
        <w:pStyle w:val="a5"/>
        <w:numPr>
          <w:ilvl w:val="0"/>
          <w:numId w:val="1"/>
        </w:numPr>
        <w:autoSpaceDE w:val="0"/>
        <w:autoSpaceDN w:val="0"/>
        <w:adjustRightInd w:val="0"/>
        <w:spacing w:line="276" w:lineRule="auto"/>
        <w:jc w:val="both"/>
        <w:rPr>
          <w:sz w:val="24"/>
          <w:szCs w:val="24"/>
        </w:rPr>
      </w:pPr>
      <w:r w:rsidRPr="00AC17A1">
        <w:rPr>
          <w:sz w:val="24"/>
          <w:szCs w:val="24"/>
        </w:rPr>
        <w:t>- Приказ Минфина России  от 27.02.2018 N 32н "Об утверждении Федерального стандарта бухгалтерского учета для организаций государственного сектора "Доходы</w:t>
      </w:r>
      <w:r w:rsidRPr="00AC17A1">
        <w:rPr>
          <w:i/>
          <w:iCs/>
          <w:sz w:val="24"/>
          <w:szCs w:val="24"/>
        </w:rPr>
        <w:t xml:space="preserve">" (далее - </w:t>
      </w:r>
      <w:hyperlink r:id="rId6" w:history="1">
        <w:r w:rsidRPr="00AC17A1">
          <w:rPr>
            <w:i/>
            <w:iCs/>
            <w:sz w:val="24"/>
            <w:szCs w:val="24"/>
          </w:rPr>
          <w:t>ФСБУ</w:t>
        </w:r>
      </w:hyperlink>
      <w:r w:rsidRPr="00AC17A1">
        <w:rPr>
          <w:i/>
          <w:iCs/>
          <w:sz w:val="24"/>
          <w:szCs w:val="24"/>
        </w:rPr>
        <w:t xml:space="preserve"> "Доходы");</w:t>
      </w:r>
    </w:p>
    <w:p w:rsidR="00AC17A1" w:rsidRPr="00AC17A1" w:rsidRDefault="00AC17A1" w:rsidP="004F4FFA">
      <w:pPr>
        <w:pStyle w:val="a3"/>
        <w:numPr>
          <w:ilvl w:val="0"/>
          <w:numId w:val="1"/>
        </w:numPr>
        <w:spacing w:after="0"/>
        <w:jc w:val="both"/>
      </w:pPr>
      <w:r>
        <w:t xml:space="preserve">Приказ Минфина России от 28.02.2018 года №37н «Бюджетная информация в бухгалтерской (финансовой) отчетности» </w:t>
      </w:r>
      <w:r>
        <w:rPr>
          <w:i/>
          <w:iCs/>
        </w:rPr>
        <w:t>(далее – ФСБУ «Бюджетная информация»);</w:t>
      </w:r>
    </w:p>
    <w:p w:rsidR="00AC17A1" w:rsidRPr="00AC17A1" w:rsidRDefault="00AC17A1" w:rsidP="004F4FFA">
      <w:pPr>
        <w:pStyle w:val="a3"/>
        <w:numPr>
          <w:ilvl w:val="0"/>
          <w:numId w:val="1"/>
        </w:numPr>
        <w:spacing w:after="0"/>
        <w:jc w:val="both"/>
      </w:pPr>
      <w:r>
        <w:t xml:space="preserve">Приказ Минфина России от 30.05.2018 года №124н «Резервы» </w:t>
      </w:r>
      <w:r>
        <w:rPr>
          <w:i/>
          <w:iCs/>
        </w:rPr>
        <w:t>(далее – ФСБУ «Резервы»);</w:t>
      </w:r>
    </w:p>
    <w:p w:rsidR="00AC17A1" w:rsidRPr="00AC17A1" w:rsidRDefault="00AC17A1" w:rsidP="004F4FFA">
      <w:pPr>
        <w:pStyle w:val="a3"/>
        <w:numPr>
          <w:ilvl w:val="0"/>
          <w:numId w:val="1"/>
        </w:numPr>
        <w:spacing w:after="0"/>
        <w:jc w:val="both"/>
      </w:pPr>
      <w:r>
        <w:t xml:space="preserve">Приказ Минфина России от 29.06.2018 года №145н «Долгосрочные договора» </w:t>
      </w:r>
      <w:r>
        <w:rPr>
          <w:i/>
          <w:iCs/>
        </w:rPr>
        <w:t>(далее – ФСБУ «Долгосрочные договоры»);</w:t>
      </w:r>
    </w:p>
    <w:p w:rsidR="00AC17A1" w:rsidRPr="00AC17A1" w:rsidRDefault="00AC17A1" w:rsidP="004F4FFA">
      <w:pPr>
        <w:pStyle w:val="a3"/>
        <w:numPr>
          <w:ilvl w:val="0"/>
          <w:numId w:val="1"/>
        </w:numPr>
        <w:spacing w:after="0"/>
        <w:jc w:val="both"/>
      </w:pPr>
      <w:r>
        <w:t xml:space="preserve">Приказ Минфина России от 29.06.2018 года №146н «Концессионные соглашения» </w:t>
      </w:r>
      <w:r>
        <w:rPr>
          <w:i/>
          <w:iCs/>
        </w:rPr>
        <w:t>(далее – ФСБУ «Концессионные соглашения»);</w:t>
      </w:r>
    </w:p>
    <w:p w:rsidR="00AC17A1" w:rsidRPr="00451F6D" w:rsidRDefault="00AC17A1" w:rsidP="004F4FFA">
      <w:pPr>
        <w:pStyle w:val="a3"/>
        <w:numPr>
          <w:ilvl w:val="0"/>
          <w:numId w:val="1"/>
        </w:numPr>
        <w:spacing w:after="0"/>
        <w:jc w:val="both"/>
      </w:pPr>
      <w:r>
        <w:t>Приказ Минфина</w:t>
      </w:r>
      <w:r w:rsidR="00451F6D">
        <w:t xml:space="preserve"> России от 07.12.2018 года №256н «Запасы» </w:t>
      </w:r>
      <w:r w:rsidR="00451F6D">
        <w:rPr>
          <w:i/>
          <w:iCs/>
        </w:rPr>
        <w:t>(далее – ФСБУ «Запасы»);</w:t>
      </w:r>
    </w:p>
    <w:p w:rsidR="00451F6D" w:rsidRPr="00036CC1" w:rsidRDefault="00451F6D" w:rsidP="00451F6D">
      <w:pPr>
        <w:pStyle w:val="a3"/>
        <w:numPr>
          <w:ilvl w:val="0"/>
          <w:numId w:val="1"/>
        </w:numPr>
        <w:spacing w:after="0"/>
        <w:jc w:val="both"/>
      </w:pPr>
      <w:r>
        <w:t xml:space="preserve">Приказ Минфина России от 28.02.2018 года №34н «Непроизведенные активы» </w:t>
      </w:r>
      <w:r>
        <w:rPr>
          <w:i/>
          <w:iCs/>
        </w:rPr>
        <w:t>(далее ФСБУ «Непроизведенные активы»);</w:t>
      </w:r>
    </w:p>
    <w:p w:rsidR="006A6D6B" w:rsidRPr="00036CC1" w:rsidRDefault="006A6D6B" w:rsidP="007B2FE7">
      <w:pPr>
        <w:pStyle w:val="a3"/>
        <w:numPr>
          <w:ilvl w:val="0"/>
          <w:numId w:val="1"/>
        </w:numPr>
        <w:spacing w:after="0"/>
        <w:jc w:val="both"/>
      </w:pPr>
      <w:r w:rsidRPr="00036CC1">
        <w:t>и иными нормативно-правовыми актами, регулирующими вопросы бухгалтерского учета.</w:t>
      </w:r>
    </w:p>
    <w:p w:rsidR="000247F2" w:rsidRPr="00036CC1" w:rsidRDefault="000247F2" w:rsidP="000247F2">
      <w:pPr>
        <w:pStyle w:val="a3"/>
        <w:spacing w:after="0"/>
        <w:ind w:left="720"/>
        <w:jc w:val="both"/>
      </w:pPr>
    </w:p>
    <w:p w:rsidR="000247F2" w:rsidRPr="00036CC1" w:rsidRDefault="002A2F47" w:rsidP="000247F2">
      <w:pPr>
        <w:pStyle w:val="a3"/>
        <w:spacing w:after="0"/>
        <w:ind w:left="720"/>
        <w:jc w:val="both"/>
        <w:rPr>
          <w:shd w:val="clear" w:color="auto" w:fill="FFFFFF"/>
        </w:rPr>
      </w:pPr>
      <w:r w:rsidRPr="00036CC1">
        <w:t xml:space="preserve">       </w:t>
      </w:r>
      <w:r w:rsidR="000247F2" w:rsidRPr="00036CC1">
        <w:t xml:space="preserve">Учетная политика </w:t>
      </w:r>
      <w:r w:rsidR="00451F6D">
        <w:t>Шелангерской сельской администрации Звениговского муниципального района Республики Марий Эл</w:t>
      </w:r>
      <w:r w:rsidRPr="00036CC1">
        <w:t xml:space="preserve"> сформирована, </w:t>
      </w:r>
      <w:r w:rsidRPr="00036CC1">
        <w:rPr>
          <w:shd w:val="clear" w:color="auto" w:fill="FFFFFF"/>
        </w:rPr>
        <w:t>руководствуясь </w:t>
      </w:r>
      <w:hyperlink r:id="rId7" w:anchor="dst100001" w:history="1">
        <w:r w:rsidRPr="00036CC1">
          <w:rPr>
            <w:rStyle w:val="a7"/>
            <w:color w:val="auto"/>
            <w:u w:val="none"/>
            <w:shd w:val="clear" w:color="auto" w:fill="FFFFFF"/>
          </w:rPr>
          <w:t>законодательством</w:t>
        </w:r>
      </w:hyperlink>
      <w:r w:rsidRPr="00036CC1">
        <w:t xml:space="preserve"> </w:t>
      </w:r>
      <w:r w:rsidRPr="00036CC1">
        <w:rPr>
          <w:shd w:val="clear" w:color="auto" w:fill="FFFFFF"/>
        </w:rPr>
        <w:t> Российской Федерации о бухгалтерском учете, федеральными и отраслевыми стандартами.</w:t>
      </w:r>
    </w:p>
    <w:p w:rsidR="002A2F47" w:rsidRPr="00E80917" w:rsidRDefault="002A2F47" w:rsidP="000247F2">
      <w:pPr>
        <w:pStyle w:val="a3"/>
        <w:spacing w:after="0"/>
        <w:ind w:left="720"/>
        <w:jc w:val="both"/>
        <w:rPr>
          <w:i/>
        </w:rPr>
      </w:pPr>
      <w:r w:rsidRPr="00E80917">
        <w:rPr>
          <w:i/>
        </w:rPr>
        <w:t>(Основание: ч.2 ст.8 Закона №402-ФЗ)</w:t>
      </w:r>
    </w:p>
    <w:p w:rsidR="00FD03C9" w:rsidRPr="00036CC1" w:rsidRDefault="00FD03C9" w:rsidP="00FD03C9">
      <w:pPr>
        <w:pStyle w:val="a3"/>
        <w:spacing w:after="0"/>
        <w:ind w:left="720"/>
        <w:jc w:val="both"/>
      </w:pPr>
    </w:p>
    <w:p w:rsidR="006A6D6B" w:rsidRPr="00036CC1" w:rsidRDefault="002A2F47" w:rsidP="002A2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r w:rsidR="006A6D6B" w:rsidRPr="00036CC1">
        <w:rPr>
          <w:sz w:val="24"/>
          <w:szCs w:val="24"/>
        </w:rPr>
        <w:t>Используемые термины и сокращения</w:t>
      </w:r>
    </w:p>
    <w:p w:rsidR="006A6D6B" w:rsidRPr="00036CC1" w:rsidRDefault="006A6D6B" w:rsidP="00FD03C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6"/>
        <w:gridCol w:w="5078"/>
      </w:tblGrid>
      <w:tr w:rsidR="006A6D6B" w:rsidRPr="00036CC1" w:rsidTr="00FD03C9">
        <w:tc>
          <w:tcPr>
            <w:tcW w:w="4386"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036CC1">
              <w:rPr>
                <w:sz w:val="24"/>
                <w:szCs w:val="24"/>
              </w:rPr>
              <w:t>Наименование</w:t>
            </w:r>
          </w:p>
        </w:tc>
        <w:tc>
          <w:tcPr>
            <w:tcW w:w="5078"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036CC1">
              <w:rPr>
                <w:sz w:val="24"/>
                <w:szCs w:val="24"/>
              </w:rPr>
              <w:t xml:space="preserve">Расшифровка </w:t>
            </w:r>
          </w:p>
        </w:tc>
      </w:tr>
      <w:tr w:rsidR="006A6D6B" w:rsidRPr="00036CC1" w:rsidTr="00FD03C9">
        <w:tc>
          <w:tcPr>
            <w:tcW w:w="4386"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Учреждение</w:t>
            </w:r>
          </w:p>
        </w:tc>
        <w:tc>
          <w:tcPr>
            <w:tcW w:w="5078" w:type="dxa"/>
          </w:tcPr>
          <w:p w:rsidR="006A6D6B" w:rsidRPr="00036CC1" w:rsidRDefault="00451F6D"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Шелангерская сельская администрация Звениговского муниципального района Республики Марий Эл</w:t>
            </w:r>
          </w:p>
        </w:tc>
      </w:tr>
      <w:tr w:rsidR="006A6D6B" w:rsidRPr="00036CC1" w:rsidTr="00FD03C9">
        <w:tc>
          <w:tcPr>
            <w:tcW w:w="4386"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КБК</w:t>
            </w:r>
          </w:p>
        </w:tc>
        <w:tc>
          <w:tcPr>
            <w:tcW w:w="5078"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1–17 разряды номера счета в соответствии с Рабочим планом счетов</w:t>
            </w:r>
          </w:p>
        </w:tc>
      </w:tr>
    </w:tbl>
    <w:p w:rsidR="00E062A5" w:rsidRPr="00E80917" w:rsidRDefault="00E062A5" w:rsidP="00E80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62A5" w:rsidRPr="00036CC1" w:rsidRDefault="00E062A5"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FD03C9" w:rsidRPr="00E80917" w:rsidRDefault="00FD03C9"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E80917">
        <w:rPr>
          <w:b/>
          <w:bCs/>
          <w:szCs w:val="28"/>
          <w:lang w:val="en-US"/>
        </w:rPr>
        <w:t>I</w:t>
      </w:r>
      <w:r w:rsidRPr="00E80917">
        <w:rPr>
          <w:b/>
          <w:bCs/>
          <w:szCs w:val="28"/>
        </w:rPr>
        <w:t>. Общие положения</w:t>
      </w:r>
    </w:p>
    <w:p w:rsidR="00A53B0F" w:rsidRPr="00036CC1" w:rsidRDefault="00A53B0F" w:rsidP="00A53B0F">
      <w:pPr>
        <w:pStyle w:val="a3"/>
        <w:spacing w:after="0"/>
        <w:jc w:val="both"/>
      </w:pPr>
      <w:r w:rsidRPr="00036CC1">
        <w:t>1.1 Ответственным за организацию бухгалтерского учета в учреждении и соблюдение законодательства при выполнении хозяйственных операций является руководитель учреждения.</w:t>
      </w:r>
    </w:p>
    <w:p w:rsidR="00A53B0F" w:rsidRPr="00036CC1" w:rsidRDefault="00A53B0F" w:rsidP="007B2FE7">
      <w:pPr>
        <w:pStyle w:val="a3"/>
        <w:spacing w:after="0"/>
        <w:jc w:val="both"/>
      </w:pPr>
      <w:r w:rsidRPr="00036CC1">
        <w:tab/>
      </w:r>
      <w:r w:rsidR="002A2F47" w:rsidRPr="00E80917">
        <w:rPr>
          <w:i/>
        </w:rPr>
        <w:t>(</w:t>
      </w:r>
      <w:r w:rsidRPr="00E80917">
        <w:rPr>
          <w:i/>
        </w:rPr>
        <w:t xml:space="preserve">Основание: </w:t>
      </w:r>
      <w:r w:rsidR="002A2F47" w:rsidRPr="00E80917">
        <w:rPr>
          <w:i/>
        </w:rPr>
        <w:t>ч</w:t>
      </w:r>
      <w:r w:rsidR="000247F2" w:rsidRPr="00E80917">
        <w:rPr>
          <w:i/>
        </w:rPr>
        <w:t>.</w:t>
      </w:r>
      <w:r w:rsidRPr="00E80917">
        <w:rPr>
          <w:i/>
        </w:rPr>
        <w:t xml:space="preserve"> 1 с</w:t>
      </w:r>
      <w:r w:rsidR="002A2F47" w:rsidRPr="00E80917">
        <w:rPr>
          <w:i/>
        </w:rPr>
        <w:t>т.</w:t>
      </w:r>
      <w:r w:rsidRPr="00E80917">
        <w:rPr>
          <w:i/>
        </w:rPr>
        <w:t xml:space="preserve"> 7 </w:t>
      </w:r>
      <w:proofErr w:type="gramStart"/>
      <w:r w:rsidRPr="00E80917">
        <w:rPr>
          <w:i/>
        </w:rPr>
        <w:t>Закона  №</w:t>
      </w:r>
      <w:proofErr w:type="gramEnd"/>
      <w:r w:rsidRPr="00E80917">
        <w:rPr>
          <w:i/>
        </w:rPr>
        <w:t xml:space="preserve"> 402-ФЗ</w:t>
      </w:r>
      <w:r w:rsidR="002A2F47" w:rsidRPr="00036CC1">
        <w:t>)</w:t>
      </w:r>
      <w:r w:rsidRPr="00036CC1">
        <w:t>.</w:t>
      </w:r>
    </w:p>
    <w:p w:rsidR="00A53B0F" w:rsidRPr="00036CC1" w:rsidRDefault="00A53B0F" w:rsidP="00036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1. 2 Бюджетный учет ведется структурным подразделением – бухгалтерией, возглавляемой главным бухгалтером. Сотрудники бухгалтерии руководствуются в работе Положением о бухгалтерии, должностными инструкциями.</w:t>
      </w:r>
      <w:r w:rsidRPr="00036CC1">
        <w:rPr>
          <w:sz w:val="24"/>
          <w:szCs w:val="24"/>
        </w:rPr>
        <w:br/>
        <w:t>Ответственным за ведение бюджетного учета в учреждении является главный</w:t>
      </w:r>
      <w:r w:rsidR="00036CC1" w:rsidRPr="00036CC1">
        <w:rPr>
          <w:sz w:val="24"/>
          <w:szCs w:val="24"/>
        </w:rPr>
        <w:t xml:space="preserve"> </w:t>
      </w:r>
      <w:r w:rsidRPr="00036CC1">
        <w:rPr>
          <w:sz w:val="24"/>
          <w:szCs w:val="24"/>
        </w:rPr>
        <w:t>бухгалтер.</w:t>
      </w:r>
      <w:r w:rsidRPr="00036CC1">
        <w:rPr>
          <w:sz w:val="24"/>
          <w:szCs w:val="24"/>
        </w:rPr>
        <w:br/>
      </w:r>
      <w:r w:rsidR="002A2F47" w:rsidRPr="00E80917">
        <w:rPr>
          <w:i/>
          <w:sz w:val="24"/>
          <w:szCs w:val="24"/>
        </w:rPr>
        <w:t>(</w:t>
      </w:r>
      <w:r w:rsidRPr="00E80917">
        <w:rPr>
          <w:i/>
          <w:sz w:val="24"/>
          <w:szCs w:val="24"/>
        </w:rPr>
        <w:t>Основание: ч</w:t>
      </w:r>
      <w:r w:rsidR="002A2F47" w:rsidRPr="00E80917">
        <w:rPr>
          <w:i/>
          <w:sz w:val="24"/>
          <w:szCs w:val="24"/>
        </w:rPr>
        <w:t>.</w:t>
      </w:r>
      <w:r w:rsidRPr="00E80917">
        <w:rPr>
          <w:i/>
          <w:sz w:val="24"/>
          <w:szCs w:val="24"/>
        </w:rPr>
        <w:t> 3 ст</w:t>
      </w:r>
      <w:r w:rsidR="002A2F47" w:rsidRPr="00E80917">
        <w:rPr>
          <w:i/>
          <w:sz w:val="24"/>
          <w:szCs w:val="24"/>
        </w:rPr>
        <w:t>.</w:t>
      </w:r>
      <w:r w:rsidRPr="00E80917">
        <w:rPr>
          <w:i/>
          <w:sz w:val="24"/>
          <w:szCs w:val="24"/>
        </w:rPr>
        <w:t xml:space="preserve"> 7 </w:t>
      </w:r>
      <w:proofErr w:type="gramStart"/>
      <w:r w:rsidRPr="00E80917">
        <w:rPr>
          <w:i/>
          <w:sz w:val="24"/>
          <w:szCs w:val="24"/>
        </w:rPr>
        <w:t>Закона  №</w:t>
      </w:r>
      <w:proofErr w:type="gramEnd"/>
      <w:r w:rsidRPr="00E80917">
        <w:rPr>
          <w:i/>
          <w:sz w:val="24"/>
          <w:szCs w:val="24"/>
        </w:rPr>
        <w:t xml:space="preserve"> 402-ФЗ</w:t>
      </w:r>
      <w:r w:rsidR="002A2F47" w:rsidRPr="00E80917">
        <w:rPr>
          <w:i/>
          <w:sz w:val="24"/>
          <w:szCs w:val="24"/>
        </w:rPr>
        <w:t>)</w:t>
      </w:r>
      <w:r w:rsidRPr="00036CC1">
        <w:rPr>
          <w:sz w:val="24"/>
          <w:szCs w:val="24"/>
        </w:rPr>
        <w:t>.</w:t>
      </w:r>
    </w:p>
    <w:p w:rsidR="00A53B0F" w:rsidRPr="00036CC1" w:rsidRDefault="00A53B0F" w:rsidP="00A53B0F">
      <w:pPr>
        <w:pStyle w:val="a3"/>
        <w:spacing w:after="0"/>
        <w:jc w:val="both"/>
      </w:pPr>
      <w:r w:rsidRPr="00036CC1">
        <w:t>1.3. Главный бухгалтер подчиняется непосредственно руководителю учреждения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(финансовой), налоговой и статистической отчетности.</w:t>
      </w:r>
    </w:p>
    <w:p w:rsidR="00A53B0F" w:rsidRPr="00036CC1" w:rsidRDefault="00A53B0F" w:rsidP="00A53B0F">
      <w:pPr>
        <w:pStyle w:val="a3"/>
        <w:spacing w:after="0"/>
        <w:jc w:val="both"/>
      </w:pPr>
      <w:r w:rsidRPr="00036CC1">
        <w:lastRenderedPageBreak/>
        <w:tab/>
        <w:t xml:space="preserve">Требования главного бухгалтера по документальному оформлению хозяйственных операций и представлению в управление бухгалтерского учета и контроля необходимых документов и сведений являются обязательными для всех сотрудников учреждения. </w:t>
      </w:r>
    </w:p>
    <w:p w:rsidR="00A53B0F" w:rsidRPr="00036CC1" w:rsidRDefault="00A53B0F" w:rsidP="007B2FE7">
      <w:pPr>
        <w:pStyle w:val="a3"/>
        <w:spacing w:after="0"/>
        <w:jc w:val="both"/>
      </w:pPr>
      <w:r w:rsidRPr="00036CC1">
        <w:tab/>
      </w:r>
      <w:r w:rsidR="002A2F47" w:rsidRPr="00E80917">
        <w:rPr>
          <w:i/>
        </w:rPr>
        <w:t>(</w:t>
      </w:r>
      <w:r w:rsidRPr="00E80917">
        <w:rPr>
          <w:i/>
        </w:rPr>
        <w:t>Основание: п</w:t>
      </w:r>
      <w:r w:rsidR="002A2F47" w:rsidRPr="00E80917">
        <w:rPr>
          <w:i/>
        </w:rPr>
        <w:t>.</w:t>
      </w:r>
      <w:r w:rsidRPr="00E80917">
        <w:rPr>
          <w:i/>
        </w:rPr>
        <w:t xml:space="preserve"> 8 Инструкци</w:t>
      </w:r>
      <w:r w:rsidR="00535354" w:rsidRPr="00E80917">
        <w:rPr>
          <w:i/>
        </w:rPr>
        <w:t>и</w:t>
      </w:r>
      <w:r w:rsidRPr="00E80917">
        <w:rPr>
          <w:i/>
        </w:rPr>
        <w:t xml:space="preserve"> № 157н</w:t>
      </w:r>
      <w:r w:rsidR="002A2F47" w:rsidRPr="00036CC1">
        <w:t>)</w:t>
      </w:r>
      <w:r w:rsidRPr="00036CC1">
        <w:t>.</w:t>
      </w:r>
    </w:p>
    <w:p w:rsidR="00A53B0F" w:rsidRPr="00036CC1" w:rsidRDefault="00A53B0F"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1.</w:t>
      </w:r>
      <w:r w:rsidR="00B30C21" w:rsidRPr="00036CC1">
        <w:rPr>
          <w:sz w:val="24"/>
          <w:szCs w:val="24"/>
        </w:rPr>
        <w:t>4</w:t>
      </w:r>
      <w:r w:rsidR="002A2F47" w:rsidRPr="00036CC1">
        <w:rPr>
          <w:sz w:val="24"/>
          <w:szCs w:val="24"/>
        </w:rPr>
        <w:t>.</w:t>
      </w:r>
      <w:r w:rsidRPr="00036CC1">
        <w:rPr>
          <w:sz w:val="24"/>
          <w:szCs w:val="24"/>
        </w:rPr>
        <w:t xml:space="preserve"> В учреждении действуют постоянные комиссии:</w:t>
      </w:r>
      <w:r w:rsidRPr="00036CC1">
        <w:rPr>
          <w:sz w:val="24"/>
          <w:szCs w:val="24"/>
        </w:rPr>
        <w:br/>
        <w:t xml:space="preserve">– комиссия по поступлению и выбытию активов </w:t>
      </w:r>
      <w:r w:rsidRPr="00036CC1">
        <w:rPr>
          <w:b/>
          <w:sz w:val="24"/>
          <w:szCs w:val="24"/>
        </w:rPr>
        <w:t xml:space="preserve">(приложение </w:t>
      </w:r>
      <w:r w:rsidR="000008E5" w:rsidRPr="00036CC1">
        <w:rPr>
          <w:b/>
          <w:sz w:val="24"/>
          <w:szCs w:val="24"/>
        </w:rPr>
        <w:t>2</w:t>
      </w:r>
      <w:r w:rsidRPr="00036CC1">
        <w:rPr>
          <w:sz w:val="24"/>
          <w:szCs w:val="24"/>
        </w:rPr>
        <w:t xml:space="preserve">); </w:t>
      </w:r>
      <w:r w:rsidRPr="00036CC1">
        <w:rPr>
          <w:sz w:val="24"/>
          <w:szCs w:val="24"/>
        </w:rPr>
        <w:br/>
        <w:t>– инвентаризационная комиссия (</w:t>
      </w:r>
      <w:r w:rsidRPr="00036CC1">
        <w:rPr>
          <w:b/>
          <w:sz w:val="24"/>
          <w:szCs w:val="24"/>
        </w:rPr>
        <w:t xml:space="preserve">приложение </w:t>
      </w:r>
      <w:r w:rsidR="000008E5" w:rsidRPr="00036CC1">
        <w:rPr>
          <w:b/>
          <w:sz w:val="24"/>
          <w:szCs w:val="24"/>
        </w:rPr>
        <w:t>3</w:t>
      </w:r>
      <w:r w:rsidRPr="00036CC1">
        <w:rPr>
          <w:sz w:val="24"/>
          <w:szCs w:val="24"/>
        </w:rPr>
        <w:t xml:space="preserve">); </w:t>
      </w:r>
      <w:r w:rsidRPr="00036CC1">
        <w:rPr>
          <w:sz w:val="24"/>
          <w:szCs w:val="24"/>
        </w:rPr>
        <w:br/>
        <w:t>– комиссия по проверке показаний одометров автотранспорта (</w:t>
      </w:r>
      <w:r w:rsidRPr="00036CC1">
        <w:rPr>
          <w:b/>
          <w:sz w:val="24"/>
          <w:szCs w:val="24"/>
        </w:rPr>
        <w:t xml:space="preserve">приложение </w:t>
      </w:r>
      <w:r w:rsidR="000008E5" w:rsidRPr="00036CC1">
        <w:rPr>
          <w:b/>
          <w:sz w:val="24"/>
          <w:szCs w:val="24"/>
        </w:rPr>
        <w:t>4</w:t>
      </w:r>
      <w:r w:rsidRPr="00036CC1">
        <w:rPr>
          <w:sz w:val="24"/>
          <w:szCs w:val="24"/>
        </w:rPr>
        <w:t>);</w:t>
      </w:r>
    </w:p>
    <w:p w:rsidR="00A53B0F" w:rsidRPr="00036CC1" w:rsidRDefault="00A53B0F" w:rsidP="00A53B0F">
      <w:pPr>
        <w:pStyle w:val="a3"/>
        <w:spacing w:after="0"/>
        <w:jc w:val="both"/>
      </w:pPr>
      <w:r w:rsidRPr="00036CC1">
        <w:t>– комиссия для проведения внезапной ревизии кассы (</w:t>
      </w:r>
      <w:r w:rsidRPr="00036CC1">
        <w:rPr>
          <w:b/>
        </w:rPr>
        <w:t xml:space="preserve">приложение </w:t>
      </w:r>
      <w:r w:rsidR="000008E5" w:rsidRPr="00036CC1">
        <w:rPr>
          <w:b/>
        </w:rPr>
        <w:t>5</w:t>
      </w:r>
      <w:r w:rsidRPr="00036CC1">
        <w:t>).</w:t>
      </w:r>
    </w:p>
    <w:p w:rsidR="00A53B0F" w:rsidRPr="00036CC1" w:rsidRDefault="00A53B0F" w:rsidP="00A53B0F">
      <w:pPr>
        <w:pStyle w:val="a3"/>
        <w:spacing w:after="0"/>
        <w:jc w:val="both"/>
      </w:pPr>
      <w:r w:rsidRPr="00036CC1">
        <w:t>1.</w:t>
      </w:r>
      <w:r w:rsidR="00B30C21" w:rsidRPr="00036CC1">
        <w:t>5</w:t>
      </w:r>
      <w:r w:rsidRPr="00036CC1">
        <w:t xml:space="preserve"> Бухгалтерский учет ведется в валюте Российской Федерации — в рублях. Стоимость объектов учета, выраженная в иностранной валюте, подлежит пересчету в валюту Российской Федерации в соответствии с п</w:t>
      </w:r>
      <w:r w:rsidR="004F4FFA" w:rsidRPr="00036CC1">
        <w:t>.</w:t>
      </w:r>
      <w:r w:rsidRPr="00036CC1">
        <w:t>13 Инструкции  № 157н.</w:t>
      </w:r>
    </w:p>
    <w:p w:rsidR="00A53B0F" w:rsidRPr="009A0DAF" w:rsidRDefault="00A53B0F" w:rsidP="00A53B0F">
      <w:pPr>
        <w:jc w:val="both"/>
        <w:rPr>
          <w:color w:val="FF0000"/>
          <w:sz w:val="24"/>
          <w:szCs w:val="24"/>
        </w:rPr>
      </w:pPr>
      <w:r w:rsidRPr="00036CC1">
        <w:rPr>
          <w:sz w:val="24"/>
          <w:szCs w:val="24"/>
        </w:rPr>
        <w:t>1.</w:t>
      </w:r>
      <w:r w:rsidR="00B30C21" w:rsidRPr="00036CC1">
        <w:rPr>
          <w:sz w:val="24"/>
          <w:szCs w:val="24"/>
        </w:rPr>
        <w:t>6</w:t>
      </w:r>
      <w:r w:rsidRPr="00036CC1">
        <w:rPr>
          <w:sz w:val="24"/>
          <w:szCs w:val="24"/>
        </w:rPr>
        <w:t xml:space="preserve">. Лимит остатка наличных денег в кассе администрации устанавливается распоряжением главы </w:t>
      </w:r>
      <w:proofErr w:type="gramStart"/>
      <w:r w:rsidRPr="00036CC1">
        <w:rPr>
          <w:sz w:val="24"/>
          <w:szCs w:val="24"/>
        </w:rPr>
        <w:t>администрации</w:t>
      </w:r>
      <w:r w:rsidRPr="001800B0">
        <w:rPr>
          <w:sz w:val="24"/>
          <w:szCs w:val="24"/>
        </w:rPr>
        <w:t>.</w:t>
      </w:r>
      <w:r w:rsidR="009A0DAF" w:rsidRPr="001800B0">
        <w:rPr>
          <w:sz w:val="24"/>
          <w:szCs w:val="24"/>
        </w:rPr>
        <w:t>(</w:t>
      </w:r>
      <w:proofErr w:type="gramEnd"/>
      <w:r w:rsidR="009A0DAF" w:rsidRPr="001800B0">
        <w:rPr>
          <w:sz w:val="24"/>
          <w:szCs w:val="24"/>
        </w:rPr>
        <w:t xml:space="preserve"> </w:t>
      </w:r>
      <w:r w:rsidR="009A0DAF" w:rsidRPr="001800B0">
        <w:rPr>
          <w:b/>
          <w:sz w:val="24"/>
          <w:szCs w:val="24"/>
        </w:rPr>
        <w:t>Приложение</w:t>
      </w:r>
      <w:r w:rsidR="001800B0" w:rsidRPr="001800B0">
        <w:rPr>
          <w:b/>
          <w:sz w:val="24"/>
          <w:szCs w:val="24"/>
        </w:rPr>
        <w:t xml:space="preserve"> 15</w:t>
      </w:r>
      <w:r w:rsidR="009A0DAF" w:rsidRPr="001800B0">
        <w:rPr>
          <w:b/>
          <w:sz w:val="24"/>
          <w:szCs w:val="24"/>
        </w:rPr>
        <w:t xml:space="preserve"> )</w:t>
      </w:r>
    </w:p>
    <w:p w:rsidR="00A53B0F" w:rsidRPr="00036CC1" w:rsidRDefault="00A53B0F" w:rsidP="00A53B0F">
      <w:pPr>
        <w:jc w:val="both"/>
        <w:rPr>
          <w:sz w:val="24"/>
          <w:szCs w:val="24"/>
        </w:rPr>
      </w:pPr>
      <w:r w:rsidRPr="00036CC1">
        <w:rPr>
          <w:sz w:val="24"/>
          <w:szCs w:val="24"/>
        </w:rPr>
        <w:tab/>
        <w:t>Накопление наличных денег в кассе сверх установленного лимита допускается в дни выдачи заработной платы, социальных выплат, включая день получения наличных денег с банковского счета на указанные выплаты, а также в выходные, нерабочие праздничные дни в случае ведения в эти дни кассовых операций. Продолжительность срока выдачи наличных денег по указанным выплат не может превышать 5 (пять) рабочих дней.</w:t>
      </w:r>
    </w:p>
    <w:p w:rsidR="00A53B0F" w:rsidRPr="00036CC1" w:rsidRDefault="00A53B0F" w:rsidP="00A53B0F">
      <w:pPr>
        <w:jc w:val="both"/>
        <w:rPr>
          <w:sz w:val="24"/>
          <w:szCs w:val="24"/>
        </w:rPr>
      </w:pPr>
      <w:r w:rsidRPr="00036CC1">
        <w:rPr>
          <w:sz w:val="24"/>
          <w:szCs w:val="24"/>
        </w:rPr>
        <w:tab/>
        <w:t>В других случаях накопление юридическим лицом наличных денег в кассе сверх установленного лимита остатка наличных денег не допускается.</w:t>
      </w:r>
    </w:p>
    <w:p w:rsidR="00FD03C9" w:rsidRDefault="00A53B0F" w:rsidP="00E062A5">
      <w:pPr>
        <w:jc w:val="both"/>
        <w:rPr>
          <w:sz w:val="24"/>
          <w:szCs w:val="24"/>
        </w:rPr>
      </w:pPr>
      <w:r w:rsidRPr="00036CC1">
        <w:rPr>
          <w:sz w:val="24"/>
          <w:szCs w:val="24"/>
        </w:rPr>
        <w:tab/>
      </w:r>
      <w:r w:rsidR="004F4FFA" w:rsidRPr="00E80917">
        <w:rPr>
          <w:i/>
          <w:sz w:val="24"/>
          <w:szCs w:val="24"/>
        </w:rPr>
        <w:t>(</w:t>
      </w:r>
      <w:r w:rsidRPr="00E80917">
        <w:rPr>
          <w:i/>
          <w:sz w:val="24"/>
          <w:szCs w:val="24"/>
        </w:rPr>
        <w:t xml:space="preserve">Основание: </w:t>
      </w:r>
      <w:r w:rsidR="004F4FFA" w:rsidRPr="00E80917">
        <w:rPr>
          <w:i/>
          <w:sz w:val="24"/>
          <w:szCs w:val="24"/>
        </w:rPr>
        <w:t>Указание</w:t>
      </w:r>
      <w:r w:rsidRPr="00E80917">
        <w:rPr>
          <w:i/>
          <w:sz w:val="24"/>
          <w:szCs w:val="24"/>
        </w:rPr>
        <w:t xml:space="preserve"> № 3210-У</w:t>
      </w:r>
      <w:r w:rsidR="004F4FFA" w:rsidRPr="00E80917">
        <w:rPr>
          <w:i/>
          <w:sz w:val="24"/>
          <w:szCs w:val="24"/>
        </w:rPr>
        <w:t>)</w:t>
      </w:r>
      <w:r w:rsidR="00E062A5" w:rsidRPr="00036CC1">
        <w:rPr>
          <w:sz w:val="24"/>
          <w:szCs w:val="24"/>
        </w:rPr>
        <w:t>.</w:t>
      </w:r>
    </w:p>
    <w:p w:rsidR="00E80917" w:rsidRPr="004F7800" w:rsidRDefault="00E80917" w:rsidP="00E80917">
      <w:pPr>
        <w:pStyle w:val="ConsPlusNormal"/>
        <w:widowControl/>
        <w:spacing w:line="276" w:lineRule="auto"/>
        <w:ind w:firstLine="0"/>
        <w:jc w:val="both"/>
        <w:rPr>
          <w:rFonts w:ascii="Times New Roman" w:hAnsi="Times New Roman" w:cs="Times New Roman"/>
          <w:i/>
          <w:sz w:val="24"/>
          <w:szCs w:val="24"/>
        </w:rPr>
      </w:pPr>
      <w:r w:rsidRPr="00E80917">
        <w:rPr>
          <w:rFonts w:ascii="Times New Roman" w:hAnsi="Times New Roman" w:cs="Times New Roman"/>
          <w:sz w:val="24"/>
          <w:szCs w:val="24"/>
        </w:rPr>
        <w:t>1.7.</w:t>
      </w:r>
      <w:r w:rsidRPr="00E80917">
        <w:rPr>
          <w:sz w:val="24"/>
          <w:szCs w:val="24"/>
        </w:rPr>
        <w:t xml:space="preserve"> </w:t>
      </w:r>
      <w:r w:rsidRPr="004F7800">
        <w:rPr>
          <w:rFonts w:ascii="Times New Roman" w:hAnsi="Times New Roman" w:cs="Times New Roman"/>
          <w:sz w:val="24"/>
          <w:szCs w:val="24"/>
        </w:rPr>
        <w:t xml:space="preserve">Документирование фактов хозяйственной жизни, ведение регистров бухгалтерского учета осуществляется </w:t>
      </w:r>
      <w:r w:rsidRPr="00E80917">
        <w:rPr>
          <w:rFonts w:ascii="Times New Roman" w:hAnsi="Times New Roman" w:cs="Times New Roman"/>
          <w:sz w:val="24"/>
          <w:szCs w:val="24"/>
        </w:rPr>
        <w:t>на русском языке</w:t>
      </w:r>
      <w:r>
        <w:rPr>
          <w:rFonts w:ascii="Times New Roman" w:hAnsi="Times New Roman" w:cs="Times New Roman"/>
          <w:sz w:val="24"/>
          <w:szCs w:val="24"/>
        </w:rPr>
        <w:t xml:space="preserve">, </w:t>
      </w:r>
      <w:r w:rsidRPr="004F7800">
        <w:rPr>
          <w:rFonts w:ascii="Times New Roman" w:hAnsi="Times New Roman" w:cs="Times New Roman"/>
          <w:i/>
          <w:sz w:val="24"/>
          <w:szCs w:val="24"/>
        </w:rPr>
        <w:t>согласно п.31 ФСБУ "Концептуальные основы".</w:t>
      </w:r>
    </w:p>
    <w:p w:rsidR="00E80917" w:rsidRDefault="00E80917" w:rsidP="00E062A5">
      <w:pPr>
        <w:jc w:val="both"/>
        <w:rPr>
          <w:sz w:val="24"/>
          <w:szCs w:val="24"/>
        </w:rPr>
      </w:pPr>
      <w:r w:rsidRPr="00E80917">
        <w:rPr>
          <w:sz w:val="24"/>
          <w:szCs w:val="24"/>
        </w:rPr>
        <w:t>1.8</w:t>
      </w:r>
      <w:r w:rsidRPr="00BA2D04">
        <w:rPr>
          <w:sz w:val="24"/>
          <w:szCs w:val="24"/>
        </w:rPr>
        <w:t>.</w:t>
      </w:r>
      <w:r>
        <w:rPr>
          <w:sz w:val="24"/>
          <w:szCs w:val="24"/>
        </w:rPr>
        <w:t xml:space="preserve"> </w:t>
      </w:r>
      <w:r w:rsidRPr="00BA2D04">
        <w:rPr>
          <w:sz w:val="24"/>
          <w:szCs w:val="24"/>
        </w:rPr>
        <w:t xml:space="preserve">Порядок передачи документов и дел при смене руководителя, главного бухгалтера приведен в </w:t>
      </w:r>
      <w:r w:rsidRPr="001800B0">
        <w:rPr>
          <w:b/>
          <w:sz w:val="24"/>
          <w:szCs w:val="24"/>
        </w:rPr>
        <w:t>Приложении № </w:t>
      </w:r>
      <w:r w:rsidR="005C2191">
        <w:rPr>
          <w:b/>
          <w:sz w:val="24"/>
          <w:szCs w:val="24"/>
        </w:rPr>
        <w:t>9</w:t>
      </w:r>
      <w:r w:rsidRPr="00BA2D04">
        <w:rPr>
          <w:sz w:val="24"/>
          <w:szCs w:val="24"/>
        </w:rPr>
        <w:t xml:space="preserve"> к Учетной политике</w:t>
      </w:r>
      <w:r>
        <w:rPr>
          <w:sz w:val="24"/>
          <w:szCs w:val="24"/>
        </w:rPr>
        <w:t xml:space="preserve">. </w:t>
      </w:r>
    </w:p>
    <w:p w:rsidR="00E80917" w:rsidRPr="00036CC1" w:rsidRDefault="00E80917" w:rsidP="00E062A5">
      <w:pPr>
        <w:jc w:val="both"/>
        <w:rPr>
          <w:sz w:val="24"/>
          <w:szCs w:val="24"/>
        </w:rPr>
      </w:pPr>
      <w:r w:rsidRPr="00BA2D04">
        <w:rPr>
          <w:i/>
          <w:sz w:val="24"/>
          <w:szCs w:val="24"/>
        </w:rPr>
        <w:t xml:space="preserve">(Основание: </w:t>
      </w:r>
      <w:hyperlink r:id="rId8" w:history="1">
        <w:r w:rsidRPr="00E80917">
          <w:rPr>
            <w:rStyle w:val="a7"/>
            <w:i/>
            <w:color w:val="000000" w:themeColor="text1"/>
            <w:sz w:val="24"/>
            <w:szCs w:val="24"/>
            <w:u w:val="none"/>
          </w:rPr>
          <w:t>п. 14</w:t>
        </w:r>
      </w:hyperlink>
      <w:r w:rsidRPr="00BA2D04">
        <w:rPr>
          <w:i/>
          <w:sz w:val="24"/>
          <w:szCs w:val="24"/>
        </w:rPr>
        <w:t xml:space="preserve"> Инструкции № 157н)</w:t>
      </w:r>
    </w:p>
    <w:p w:rsidR="00B30C21" w:rsidRPr="00036CC1" w:rsidRDefault="00B30C21" w:rsidP="0045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FD03C9" w:rsidRPr="000120D5" w:rsidRDefault="00FD03C9"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120D5">
        <w:rPr>
          <w:b/>
          <w:bCs/>
          <w:szCs w:val="28"/>
          <w:lang w:val="en-US"/>
        </w:rPr>
        <w:t>II</w:t>
      </w:r>
      <w:r w:rsidRPr="000120D5">
        <w:rPr>
          <w:b/>
          <w:bCs/>
          <w:szCs w:val="28"/>
        </w:rPr>
        <w:t>. Технология обработки учетной информации</w:t>
      </w:r>
    </w:p>
    <w:p w:rsidR="00FD03C9" w:rsidRPr="00036CC1" w:rsidRDefault="00FD03C9"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036CC1">
        <w:rPr>
          <w:b/>
          <w:sz w:val="24"/>
          <w:szCs w:val="24"/>
        </w:rPr>
        <w:t> </w:t>
      </w:r>
    </w:p>
    <w:p w:rsidR="00FD03C9" w:rsidRPr="00E80917"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 xml:space="preserve">   </w:t>
      </w:r>
      <w:r w:rsidR="00FD03C9" w:rsidRPr="00036CC1">
        <w:rPr>
          <w:sz w:val="24"/>
          <w:szCs w:val="24"/>
        </w:rPr>
        <w:t>1. Бухучет ведется в электронном виде с применением программных продуктов</w:t>
      </w:r>
      <w:r w:rsidR="00817319" w:rsidRPr="00036CC1">
        <w:rPr>
          <w:sz w:val="24"/>
          <w:szCs w:val="24"/>
        </w:rPr>
        <w:t xml:space="preserve"> «1С-Бухгалтерия»</w:t>
      </w:r>
      <w:r w:rsidR="00FD03C9" w:rsidRPr="00036CC1">
        <w:rPr>
          <w:sz w:val="24"/>
          <w:szCs w:val="24"/>
        </w:rPr>
        <w:br/>
      </w:r>
      <w:r w:rsidR="004F4FFA" w:rsidRPr="00E80917">
        <w:rPr>
          <w:i/>
          <w:sz w:val="24"/>
          <w:szCs w:val="24"/>
        </w:rPr>
        <w:t>(</w:t>
      </w:r>
      <w:r w:rsidR="00FD03C9" w:rsidRPr="00E80917">
        <w:rPr>
          <w:i/>
          <w:sz w:val="24"/>
          <w:szCs w:val="24"/>
        </w:rPr>
        <w:t>Основание: п</w:t>
      </w:r>
      <w:r w:rsidR="004F4FFA" w:rsidRPr="00E80917">
        <w:rPr>
          <w:i/>
          <w:sz w:val="24"/>
          <w:szCs w:val="24"/>
        </w:rPr>
        <w:t>.</w:t>
      </w:r>
      <w:r w:rsidR="00FD03C9" w:rsidRPr="00E80917">
        <w:rPr>
          <w:i/>
          <w:sz w:val="24"/>
          <w:szCs w:val="24"/>
        </w:rPr>
        <w:t xml:space="preserve"> 6 Инструкц</w:t>
      </w:r>
      <w:r w:rsidR="00535354" w:rsidRPr="00E80917">
        <w:rPr>
          <w:i/>
          <w:sz w:val="24"/>
          <w:szCs w:val="24"/>
        </w:rPr>
        <w:t>ии</w:t>
      </w:r>
      <w:r w:rsidR="00FD03C9" w:rsidRPr="00E80917">
        <w:rPr>
          <w:i/>
          <w:sz w:val="24"/>
          <w:szCs w:val="24"/>
        </w:rPr>
        <w:t xml:space="preserve"> № 157н</w:t>
      </w:r>
      <w:r w:rsidR="004F4FFA" w:rsidRPr="00E80917">
        <w:rPr>
          <w:i/>
          <w:sz w:val="24"/>
          <w:szCs w:val="24"/>
        </w:rPr>
        <w:t>, п.9 СГС «Учетная политика»).</w:t>
      </w:r>
      <w:r w:rsidR="00FD03C9" w:rsidRPr="00E80917">
        <w:rPr>
          <w:i/>
          <w:sz w:val="24"/>
          <w:szCs w:val="24"/>
        </w:rPr>
        <w:t> </w:t>
      </w:r>
    </w:p>
    <w:p w:rsidR="00FD03C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FD03C9" w:rsidRPr="00036CC1">
        <w:rPr>
          <w:sz w:val="24"/>
          <w:szCs w:val="24"/>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FD03C9" w:rsidRPr="00036CC1" w:rsidRDefault="00FD03C9" w:rsidP="007B2FE7">
      <w:pPr>
        <w:numPr>
          <w:ilvl w:val="0"/>
          <w:numId w:val="5"/>
        </w:numPr>
        <w:tabs>
          <w:tab w:val="clear" w:pos="720"/>
        </w:tabs>
        <w:suppressAutoHyphens w:val="0"/>
        <w:ind w:left="0" w:firstLine="0"/>
        <w:jc w:val="both"/>
        <w:rPr>
          <w:sz w:val="24"/>
          <w:szCs w:val="24"/>
        </w:rPr>
      </w:pPr>
      <w:r w:rsidRPr="00036CC1">
        <w:rPr>
          <w:sz w:val="24"/>
          <w:szCs w:val="24"/>
        </w:rPr>
        <w:t>система электронного документооборота с территориальным органом Казначейства России (отдел УФК №3 по РМЭ);</w:t>
      </w:r>
    </w:p>
    <w:p w:rsidR="00FD03C9" w:rsidRPr="00036CC1" w:rsidRDefault="00FD03C9" w:rsidP="007B2FE7">
      <w:pPr>
        <w:numPr>
          <w:ilvl w:val="0"/>
          <w:numId w:val="5"/>
        </w:numPr>
        <w:tabs>
          <w:tab w:val="clear" w:pos="720"/>
        </w:tabs>
        <w:suppressAutoHyphens w:val="0"/>
        <w:ind w:left="0" w:firstLine="0"/>
        <w:jc w:val="both"/>
        <w:rPr>
          <w:sz w:val="24"/>
          <w:szCs w:val="24"/>
        </w:rPr>
      </w:pPr>
      <w:r w:rsidRPr="00036CC1">
        <w:rPr>
          <w:sz w:val="24"/>
          <w:szCs w:val="24"/>
        </w:rPr>
        <w:t>передача отчетности по налогам, сборам и иным обязательным платежам в инспекцию Федеральной налоговой службы;</w:t>
      </w:r>
    </w:p>
    <w:p w:rsidR="00817319" w:rsidRPr="00036CC1" w:rsidRDefault="00FD03C9" w:rsidP="007B2FE7">
      <w:pPr>
        <w:numPr>
          <w:ilvl w:val="0"/>
          <w:numId w:val="5"/>
        </w:numPr>
        <w:tabs>
          <w:tab w:val="clear" w:pos="720"/>
        </w:tabs>
        <w:suppressAutoHyphens w:val="0"/>
        <w:ind w:left="0" w:firstLine="0"/>
        <w:jc w:val="both"/>
        <w:rPr>
          <w:sz w:val="24"/>
          <w:szCs w:val="24"/>
        </w:rPr>
      </w:pPr>
      <w:r w:rsidRPr="00036CC1">
        <w:rPr>
          <w:sz w:val="24"/>
          <w:szCs w:val="24"/>
        </w:rPr>
        <w:t>передача отчетности по страховым взносам и сведениям персонифицированного учета в отделение Пенсионного фонда России;</w:t>
      </w:r>
    </w:p>
    <w:p w:rsidR="00817319" w:rsidRPr="00036CC1" w:rsidRDefault="00817319" w:rsidP="007B2FE7">
      <w:pPr>
        <w:numPr>
          <w:ilvl w:val="0"/>
          <w:numId w:val="5"/>
        </w:numPr>
        <w:tabs>
          <w:tab w:val="clear" w:pos="720"/>
        </w:tabs>
        <w:suppressAutoHyphens w:val="0"/>
        <w:ind w:left="0" w:firstLine="0"/>
        <w:jc w:val="both"/>
        <w:rPr>
          <w:sz w:val="24"/>
          <w:szCs w:val="24"/>
        </w:rPr>
      </w:pPr>
      <w:r w:rsidRPr="00036CC1">
        <w:rPr>
          <w:sz w:val="24"/>
          <w:szCs w:val="24"/>
        </w:rPr>
        <w:t>передача статистической отчетности в Росстат по Республике Марий Эл;</w:t>
      </w:r>
    </w:p>
    <w:p w:rsidR="00FD03C9" w:rsidRPr="000120D5" w:rsidRDefault="00817319" w:rsidP="007B2FE7">
      <w:pPr>
        <w:numPr>
          <w:ilvl w:val="0"/>
          <w:numId w:val="5"/>
        </w:numPr>
        <w:tabs>
          <w:tab w:val="clear" w:pos="720"/>
        </w:tabs>
        <w:suppressAutoHyphens w:val="0"/>
        <w:ind w:left="0" w:firstLine="0"/>
        <w:jc w:val="both"/>
        <w:rPr>
          <w:sz w:val="24"/>
          <w:szCs w:val="24"/>
        </w:rPr>
      </w:pPr>
      <w:r w:rsidRPr="00036CC1">
        <w:rPr>
          <w:sz w:val="24"/>
          <w:szCs w:val="24"/>
        </w:rPr>
        <w:t>размещение информации о деятельности учреждения на официальном сайте.</w:t>
      </w:r>
    </w:p>
    <w:p w:rsidR="00FD03C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FD03C9" w:rsidRPr="00036CC1">
        <w:rPr>
          <w:sz w:val="24"/>
          <w:szCs w:val="24"/>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FD03C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FD03C9" w:rsidRPr="00036CC1">
        <w:rPr>
          <w:sz w:val="24"/>
          <w:szCs w:val="24"/>
        </w:rPr>
        <w:t>4. При обнаружении в регистрах учета ошибок сотрудники бухгалтерии анализируют ошибочные данные, вносят исправления в регистры бухучета и при необходимости – в первичные документы. Ошибки, допущенные в прошлых годах, отражаются на счетах бухучета обособленно – с указанием субконто «Исправление ошибок прошлых лет».</w:t>
      </w:r>
    </w:p>
    <w:p w:rsidR="00FD03C9" w:rsidRPr="00E80917" w:rsidRDefault="00E8091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Pr>
          <w:i/>
          <w:sz w:val="24"/>
          <w:szCs w:val="24"/>
        </w:rPr>
        <w:t>(</w:t>
      </w:r>
      <w:r w:rsidR="00FD03C9" w:rsidRPr="00E80917">
        <w:rPr>
          <w:i/>
          <w:sz w:val="24"/>
          <w:szCs w:val="24"/>
        </w:rPr>
        <w:t xml:space="preserve">Основание: </w:t>
      </w:r>
      <w:r w:rsidR="00535354" w:rsidRPr="00E80917">
        <w:rPr>
          <w:i/>
          <w:sz w:val="24"/>
          <w:szCs w:val="24"/>
        </w:rPr>
        <w:t>(</w:t>
      </w:r>
      <w:r w:rsidR="00FD03C9" w:rsidRPr="00E80917">
        <w:rPr>
          <w:i/>
          <w:sz w:val="24"/>
          <w:szCs w:val="24"/>
        </w:rPr>
        <w:t>п</w:t>
      </w:r>
      <w:r w:rsidR="00535354" w:rsidRPr="00E80917">
        <w:rPr>
          <w:i/>
          <w:sz w:val="24"/>
          <w:szCs w:val="24"/>
        </w:rPr>
        <w:t>.</w:t>
      </w:r>
      <w:r w:rsidR="00FD03C9" w:rsidRPr="00E80917">
        <w:rPr>
          <w:i/>
          <w:sz w:val="24"/>
          <w:szCs w:val="24"/>
        </w:rPr>
        <w:t>18 Инструкции</w:t>
      </w:r>
      <w:r w:rsidR="00535354" w:rsidRPr="00E80917">
        <w:rPr>
          <w:i/>
          <w:sz w:val="24"/>
          <w:szCs w:val="24"/>
        </w:rPr>
        <w:t xml:space="preserve"> </w:t>
      </w:r>
      <w:r w:rsidR="00FD03C9" w:rsidRPr="00E80917">
        <w:rPr>
          <w:i/>
          <w:sz w:val="24"/>
          <w:szCs w:val="24"/>
        </w:rPr>
        <w:t>в № 157н</w:t>
      </w:r>
      <w:r w:rsidR="00535354" w:rsidRPr="00E80917">
        <w:rPr>
          <w:i/>
          <w:sz w:val="24"/>
          <w:szCs w:val="24"/>
        </w:rPr>
        <w:t>)</w:t>
      </w:r>
      <w:r w:rsidR="00FD03C9" w:rsidRPr="00E80917">
        <w:rPr>
          <w:i/>
          <w:sz w:val="24"/>
          <w:szCs w:val="24"/>
        </w:rPr>
        <w:t>.</w:t>
      </w:r>
    </w:p>
    <w:p w:rsidR="00817319" w:rsidRPr="00036CC1" w:rsidRDefault="00817319"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817319" w:rsidRPr="00036CC1" w:rsidRDefault="00817319"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817319" w:rsidRPr="000120D5" w:rsidRDefault="00817319" w:rsidP="00817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120D5">
        <w:rPr>
          <w:b/>
          <w:bCs/>
          <w:szCs w:val="28"/>
          <w:lang w:val="en-US"/>
        </w:rPr>
        <w:t>III</w:t>
      </w:r>
      <w:r w:rsidRPr="000120D5">
        <w:rPr>
          <w:b/>
          <w:bCs/>
          <w:szCs w:val="28"/>
        </w:rPr>
        <w:t>. Рабочий План счетов</w:t>
      </w:r>
    </w:p>
    <w:p w:rsidR="00817319" w:rsidRPr="00036CC1" w:rsidRDefault="00817319" w:rsidP="00817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81731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817319" w:rsidRPr="00036CC1">
        <w:rPr>
          <w:sz w:val="24"/>
          <w:szCs w:val="24"/>
        </w:rPr>
        <w:t>1. Бюджетный учет ведется с использованием Рабочего плана счетов (</w:t>
      </w:r>
      <w:r w:rsidR="00817319" w:rsidRPr="00036CC1">
        <w:rPr>
          <w:b/>
          <w:sz w:val="24"/>
          <w:szCs w:val="24"/>
        </w:rPr>
        <w:t>приложение 6</w:t>
      </w:r>
      <w:r w:rsidR="00817319" w:rsidRPr="00036CC1">
        <w:rPr>
          <w:sz w:val="24"/>
          <w:szCs w:val="24"/>
        </w:rPr>
        <w:t>), разработанного в соответствии с Инструкцией к Единому плану счетов № 157н, Инструкцией № 162н.</w:t>
      </w:r>
      <w:r w:rsidR="00817319" w:rsidRPr="00036CC1">
        <w:rPr>
          <w:sz w:val="24"/>
          <w:szCs w:val="24"/>
        </w:rPr>
        <w:br/>
      </w:r>
      <w:r w:rsidR="004A7010" w:rsidRPr="000120D5">
        <w:rPr>
          <w:i/>
          <w:sz w:val="24"/>
          <w:szCs w:val="24"/>
        </w:rPr>
        <w:t>(</w:t>
      </w:r>
      <w:r w:rsidR="00817319" w:rsidRPr="000120D5">
        <w:rPr>
          <w:i/>
          <w:sz w:val="24"/>
          <w:szCs w:val="24"/>
        </w:rPr>
        <w:t>Основание: п</w:t>
      </w:r>
      <w:r w:rsidR="004A7010" w:rsidRPr="000120D5">
        <w:rPr>
          <w:i/>
          <w:sz w:val="24"/>
          <w:szCs w:val="24"/>
        </w:rPr>
        <w:t>.</w:t>
      </w:r>
      <w:r w:rsidR="00817319" w:rsidRPr="000120D5">
        <w:rPr>
          <w:i/>
          <w:sz w:val="24"/>
          <w:szCs w:val="24"/>
        </w:rPr>
        <w:t xml:space="preserve"> 2 и 6 Инструкци</w:t>
      </w:r>
      <w:r w:rsidR="00535354" w:rsidRPr="000120D5">
        <w:rPr>
          <w:i/>
          <w:sz w:val="24"/>
          <w:szCs w:val="24"/>
        </w:rPr>
        <w:t>и</w:t>
      </w:r>
      <w:r w:rsidR="004A7010" w:rsidRPr="000120D5">
        <w:rPr>
          <w:i/>
          <w:sz w:val="24"/>
          <w:szCs w:val="24"/>
        </w:rPr>
        <w:t xml:space="preserve"> </w:t>
      </w:r>
      <w:r w:rsidR="00817319" w:rsidRPr="000120D5">
        <w:rPr>
          <w:i/>
          <w:sz w:val="24"/>
          <w:szCs w:val="24"/>
        </w:rPr>
        <w:t>№ 157н, п</w:t>
      </w:r>
      <w:r w:rsidR="004A7010" w:rsidRPr="000120D5">
        <w:rPr>
          <w:i/>
          <w:sz w:val="24"/>
          <w:szCs w:val="24"/>
        </w:rPr>
        <w:t>.19</w:t>
      </w:r>
      <w:r w:rsidR="00817319" w:rsidRPr="000120D5">
        <w:rPr>
          <w:i/>
          <w:sz w:val="24"/>
          <w:szCs w:val="24"/>
        </w:rPr>
        <w:t xml:space="preserve"> С</w:t>
      </w:r>
      <w:r w:rsidR="004A7010" w:rsidRPr="000120D5">
        <w:rPr>
          <w:i/>
          <w:sz w:val="24"/>
          <w:szCs w:val="24"/>
        </w:rPr>
        <w:t>ГС</w:t>
      </w:r>
      <w:r w:rsidR="00817319" w:rsidRPr="000120D5">
        <w:rPr>
          <w:i/>
          <w:sz w:val="24"/>
          <w:szCs w:val="24"/>
        </w:rPr>
        <w:t xml:space="preserve"> «Концептуальные основы»</w:t>
      </w:r>
      <w:r w:rsidR="004A7010" w:rsidRPr="000120D5">
        <w:rPr>
          <w:i/>
          <w:sz w:val="24"/>
          <w:szCs w:val="24"/>
        </w:rPr>
        <w:t>)</w:t>
      </w:r>
      <w:r w:rsidR="00817319" w:rsidRPr="00036CC1">
        <w:rPr>
          <w:sz w:val="24"/>
          <w:szCs w:val="24"/>
        </w:rPr>
        <w:t>.</w:t>
      </w:r>
    </w:p>
    <w:p w:rsidR="00817319" w:rsidRPr="00036CC1" w:rsidRDefault="001200F0" w:rsidP="00817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2.  </w:t>
      </w:r>
      <w:r w:rsidR="00817319" w:rsidRPr="00036CC1">
        <w:rPr>
          <w:sz w:val="24"/>
          <w:szCs w:val="24"/>
        </w:rPr>
        <w:t xml:space="preserve">Кроме забалансовых счетов, утвержденных в Инструкции к Единому плану счетов № 157н, учреждение применяет дополнительные забалансовые счета, утвержденные в Рабочем плане счетов </w:t>
      </w:r>
      <w:r w:rsidR="00817319" w:rsidRPr="00036CC1">
        <w:rPr>
          <w:b/>
          <w:sz w:val="24"/>
          <w:szCs w:val="24"/>
        </w:rPr>
        <w:t>(приложении 6)</w:t>
      </w:r>
      <w:r w:rsidR="00817319" w:rsidRPr="00036CC1">
        <w:rPr>
          <w:sz w:val="24"/>
          <w:szCs w:val="24"/>
        </w:rPr>
        <w:t xml:space="preserve">. </w:t>
      </w:r>
      <w:r w:rsidR="00817319" w:rsidRPr="00036CC1">
        <w:rPr>
          <w:sz w:val="24"/>
          <w:szCs w:val="24"/>
        </w:rPr>
        <w:br/>
      </w:r>
      <w:r w:rsidR="004A7010" w:rsidRPr="000120D5">
        <w:rPr>
          <w:i/>
          <w:sz w:val="24"/>
          <w:szCs w:val="24"/>
        </w:rPr>
        <w:t>(</w:t>
      </w:r>
      <w:r w:rsidR="00817319" w:rsidRPr="000120D5">
        <w:rPr>
          <w:i/>
          <w:sz w:val="24"/>
          <w:szCs w:val="24"/>
        </w:rPr>
        <w:t>Основание: п</w:t>
      </w:r>
      <w:r w:rsidR="004A7010" w:rsidRPr="000120D5">
        <w:rPr>
          <w:i/>
          <w:sz w:val="24"/>
          <w:szCs w:val="24"/>
        </w:rPr>
        <w:t>.</w:t>
      </w:r>
      <w:r w:rsidR="00817319" w:rsidRPr="000120D5">
        <w:rPr>
          <w:i/>
          <w:sz w:val="24"/>
          <w:szCs w:val="24"/>
        </w:rPr>
        <w:t xml:space="preserve"> 332 Инструкци</w:t>
      </w:r>
      <w:r w:rsidR="00535354" w:rsidRPr="000120D5">
        <w:rPr>
          <w:i/>
          <w:sz w:val="24"/>
          <w:szCs w:val="24"/>
        </w:rPr>
        <w:t>и</w:t>
      </w:r>
      <w:r w:rsidR="00817319" w:rsidRPr="000120D5">
        <w:rPr>
          <w:i/>
          <w:sz w:val="24"/>
          <w:szCs w:val="24"/>
        </w:rPr>
        <w:t xml:space="preserve"> № 157н, п</w:t>
      </w:r>
      <w:r w:rsidR="004A7010" w:rsidRPr="000120D5">
        <w:rPr>
          <w:i/>
          <w:sz w:val="24"/>
          <w:szCs w:val="24"/>
        </w:rPr>
        <w:t>.</w:t>
      </w:r>
      <w:r w:rsidR="00817319" w:rsidRPr="000120D5">
        <w:rPr>
          <w:i/>
          <w:sz w:val="24"/>
          <w:szCs w:val="24"/>
        </w:rPr>
        <w:t xml:space="preserve"> 19 С</w:t>
      </w:r>
      <w:r w:rsidR="004A7010" w:rsidRPr="000120D5">
        <w:rPr>
          <w:i/>
          <w:sz w:val="24"/>
          <w:szCs w:val="24"/>
        </w:rPr>
        <w:t>ГС</w:t>
      </w:r>
      <w:r w:rsidR="00817319" w:rsidRPr="000120D5">
        <w:rPr>
          <w:i/>
          <w:sz w:val="24"/>
          <w:szCs w:val="24"/>
        </w:rPr>
        <w:t xml:space="preserve"> «Концептуальные основы»</w:t>
      </w:r>
      <w:r w:rsidR="004A7010" w:rsidRPr="000120D5">
        <w:rPr>
          <w:i/>
          <w:sz w:val="24"/>
          <w:szCs w:val="24"/>
        </w:rPr>
        <w:t>)</w:t>
      </w:r>
      <w:r w:rsidR="00817319" w:rsidRPr="000120D5">
        <w:rPr>
          <w:i/>
          <w:sz w:val="24"/>
          <w:szCs w:val="24"/>
        </w:rPr>
        <w:t>.</w:t>
      </w:r>
    </w:p>
    <w:p w:rsidR="001200F0" w:rsidRPr="00036CC1" w:rsidRDefault="001200F0"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2A6AF1" w:rsidRPr="000120D5"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28"/>
        </w:rPr>
      </w:pPr>
      <w:r w:rsidRPr="000120D5">
        <w:rPr>
          <w:b/>
          <w:bCs/>
          <w:szCs w:val="28"/>
          <w:lang w:val="en-US"/>
        </w:rPr>
        <w:t>IV</w:t>
      </w:r>
      <w:r w:rsidRPr="000120D5">
        <w:rPr>
          <w:b/>
          <w:bCs/>
          <w:szCs w:val="28"/>
        </w:rPr>
        <w:t>. Учет отдельных видов имущества и обязательств</w:t>
      </w:r>
    </w:p>
    <w:p w:rsidR="002A6AF1" w:rsidRPr="000120D5"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p>
    <w:p w:rsidR="004A7010" w:rsidRPr="00036CC1" w:rsidRDefault="001200F0"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4"/>
          <w:szCs w:val="24"/>
        </w:rPr>
      </w:pPr>
      <w:r w:rsidRPr="00036CC1">
        <w:rPr>
          <w:sz w:val="24"/>
          <w:szCs w:val="24"/>
        </w:rPr>
        <w:t xml:space="preserve">     </w:t>
      </w:r>
      <w:r w:rsidR="002A6AF1" w:rsidRPr="00036CC1">
        <w:rPr>
          <w:sz w:val="24"/>
          <w:szCs w:val="24"/>
        </w:rPr>
        <w:t xml:space="preserve">При ведении бухгалтерского учета информация в денежном выражении о состоянии активов, обязательств, источниках финансирования, об операциях, их изменяющих, и финансовых результатах указанных операций (доходах, расходах), отражаемая на соответствующих счетах рабочего плана счетов, должна быть полной, сообразной с </w:t>
      </w:r>
      <w:r w:rsidR="004A7010" w:rsidRPr="00036CC1">
        <w:rPr>
          <w:sz w:val="24"/>
          <w:szCs w:val="24"/>
        </w:rPr>
        <w:t xml:space="preserve">существенностью. </w:t>
      </w:r>
    </w:p>
    <w:p w:rsidR="002A6AF1" w:rsidRPr="000120D5" w:rsidRDefault="004A7010"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i/>
          <w:sz w:val="24"/>
          <w:szCs w:val="24"/>
        </w:rPr>
      </w:pPr>
      <w:r w:rsidRPr="000120D5">
        <w:rPr>
          <w:i/>
          <w:sz w:val="24"/>
          <w:szCs w:val="24"/>
        </w:rPr>
        <w:t>(Основание</w:t>
      </w:r>
      <w:r w:rsidR="002A6AF1" w:rsidRPr="000120D5">
        <w:rPr>
          <w:i/>
          <w:sz w:val="24"/>
          <w:szCs w:val="24"/>
        </w:rPr>
        <w:t>: п</w:t>
      </w:r>
      <w:r w:rsidRPr="000120D5">
        <w:rPr>
          <w:i/>
          <w:sz w:val="24"/>
          <w:szCs w:val="24"/>
        </w:rPr>
        <w:t>.</w:t>
      </w:r>
      <w:r w:rsidR="002A6AF1" w:rsidRPr="000120D5">
        <w:rPr>
          <w:i/>
          <w:sz w:val="24"/>
          <w:szCs w:val="24"/>
        </w:rPr>
        <w:t>3 Инструкци</w:t>
      </w:r>
      <w:r w:rsidR="00535354" w:rsidRPr="000120D5">
        <w:rPr>
          <w:i/>
          <w:sz w:val="24"/>
          <w:szCs w:val="24"/>
        </w:rPr>
        <w:t>и</w:t>
      </w:r>
      <w:r w:rsidR="002A6AF1" w:rsidRPr="000120D5">
        <w:rPr>
          <w:i/>
          <w:sz w:val="24"/>
          <w:szCs w:val="24"/>
        </w:rPr>
        <w:t xml:space="preserve"> № 157н.</w:t>
      </w:r>
      <w:r w:rsidRPr="000120D5">
        <w:rPr>
          <w:i/>
          <w:sz w:val="24"/>
          <w:szCs w:val="24"/>
        </w:rPr>
        <w:t>)</w:t>
      </w:r>
    </w:p>
    <w:p w:rsidR="002A6AF1" w:rsidRPr="00036CC1" w:rsidRDefault="002A6AF1"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4"/>
          <w:szCs w:val="24"/>
        </w:rPr>
      </w:pPr>
      <w:r w:rsidRPr="00036CC1">
        <w:rPr>
          <w:sz w:val="24"/>
          <w:szCs w:val="24"/>
        </w:rPr>
        <w:t xml:space="preserve"> </w:t>
      </w:r>
      <w:r w:rsidR="001200F0" w:rsidRPr="00036CC1">
        <w:rPr>
          <w:sz w:val="24"/>
          <w:szCs w:val="24"/>
        </w:rPr>
        <w:t xml:space="preserve">   </w:t>
      </w:r>
      <w:r w:rsidRPr="00036CC1">
        <w:rPr>
          <w:sz w:val="24"/>
          <w:szCs w:val="24"/>
        </w:rPr>
        <w:t>Бухучет ведется по проверенным и принятым к учету первичным документам методом начисления. К учету принимаются первичные учетные документы, составленные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бухучета.</w:t>
      </w:r>
    </w:p>
    <w:p w:rsidR="002A6AF1" w:rsidRPr="00036CC1" w:rsidRDefault="001200F0"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4"/>
          <w:szCs w:val="24"/>
        </w:rPr>
      </w:pPr>
      <w:r w:rsidRPr="000120D5">
        <w:rPr>
          <w:i/>
          <w:sz w:val="24"/>
          <w:szCs w:val="24"/>
        </w:rPr>
        <w:t xml:space="preserve">    </w:t>
      </w:r>
      <w:r w:rsidR="004A7010" w:rsidRPr="000120D5">
        <w:rPr>
          <w:i/>
          <w:sz w:val="24"/>
          <w:szCs w:val="24"/>
        </w:rPr>
        <w:t>(</w:t>
      </w:r>
      <w:r w:rsidRPr="000120D5">
        <w:rPr>
          <w:i/>
          <w:sz w:val="24"/>
          <w:szCs w:val="24"/>
        </w:rPr>
        <w:t xml:space="preserve"> </w:t>
      </w:r>
      <w:r w:rsidR="002A6AF1" w:rsidRPr="000120D5">
        <w:rPr>
          <w:i/>
          <w:sz w:val="24"/>
          <w:szCs w:val="24"/>
        </w:rPr>
        <w:t>Основание: п</w:t>
      </w:r>
      <w:r w:rsidR="004A7010" w:rsidRPr="000120D5">
        <w:rPr>
          <w:i/>
          <w:sz w:val="24"/>
          <w:szCs w:val="24"/>
        </w:rPr>
        <w:t>.</w:t>
      </w:r>
      <w:r w:rsidR="002A6AF1" w:rsidRPr="000120D5">
        <w:rPr>
          <w:i/>
          <w:sz w:val="24"/>
          <w:szCs w:val="24"/>
        </w:rPr>
        <w:t xml:space="preserve"> 3 Инструкци</w:t>
      </w:r>
      <w:r w:rsidR="00535354" w:rsidRPr="000120D5">
        <w:rPr>
          <w:i/>
          <w:sz w:val="24"/>
          <w:szCs w:val="24"/>
        </w:rPr>
        <w:t>и</w:t>
      </w:r>
      <w:r w:rsidR="002A6AF1" w:rsidRPr="000120D5">
        <w:rPr>
          <w:i/>
          <w:sz w:val="24"/>
          <w:szCs w:val="24"/>
        </w:rPr>
        <w:t xml:space="preserve">  № 157н</w:t>
      </w:r>
      <w:r w:rsidR="004A7010" w:rsidRPr="000120D5">
        <w:rPr>
          <w:i/>
          <w:sz w:val="24"/>
          <w:szCs w:val="24"/>
        </w:rPr>
        <w:t>)</w:t>
      </w:r>
      <w:r w:rsidR="002A6AF1" w:rsidRPr="00036CC1">
        <w:rPr>
          <w:sz w:val="24"/>
          <w:szCs w:val="24"/>
        </w:rPr>
        <w:t>.</w:t>
      </w:r>
    </w:p>
    <w:p w:rsidR="001200F0" w:rsidRPr="00036CC1" w:rsidRDefault="001200F0" w:rsidP="001200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0120D5">
        <w:rPr>
          <w:sz w:val="24"/>
          <w:szCs w:val="24"/>
        </w:rPr>
        <w:t xml:space="preserve"> </w:t>
      </w:r>
      <w:r w:rsidRPr="00036CC1">
        <w:rPr>
          <w:sz w:val="24"/>
          <w:szCs w:val="24"/>
        </w:rPr>
        <w:t xml:space="preserve"> Бюджетный учет ведется по первичным документам, которые проверены сотрудниками бухгалтерии в соответствии с Положением о вну</w:t>
      </w:r>
      <w:r w:rsidR="000120D5">
        <w:rPr>
          <w:sz w:val="24"/>
          <w:szCs w:val="24"/>
        </w:rPr>
        <w:t>треннем финансовом    контроле</w:t>
      </w:r>
      <w:r w:rsidR="000120D5" w:rsidRPr="009B5CD1">
        <w:rPr>
          <w:sz w:val="24"/>
          <w:szCs w:val="24"/>
        </w:rPr>
        <w:t>(</w:t>
      </w:r>
      <w:r w:rsidR="000120D5" w:rsidRPr="009B5CD1">
        <w:rPr>
          <w:b/>
          <w:sz w:val="24"/>
          <w:szCs w:val="24"/>
        </w:rPr>
        <w:t>приложение</w:t>
      </w:r>
      <w:r w:rsidR="009B5CD1">
        <w:rPr>
          <w:b/>
          <w:sz w:val="24"/>
          <w:szCs w:val="24"/>
        </w:rPr>
        <w:t>7</w:t>
      </w:r>
      <w:r w:rsidR="000120D5" w:rsidRPr="009B5CD1">
        <w:rPr>
          <w:sz w:val="24"/>
          <w:szCs w:val="24"/>
        </w:rPr>
        <w:t>).</w:t>
      </w:r>
      <w:r w:rsidR="000120D5">
        <w:rPr>
          <w:sz w:val="24"/>
          <w:szCs w:val="24"/>
        </w:rPr>
        <w:t xml:space="preserve"> </w:t>
      </w:r>
      <w:r w:rsidRPr="00036CC1">
        <w:rPr>
          <w:sz w:val="24"/>
          <w:szCs w:val="24"/>
        </w:rPr>
        <w:br/>
      </w:r>
      <w:r w:rsidRPr="000120D5">
        <w:rPr>
          <w:i/>
          <w:sz w:val="24"/>
          <w:szCs w:val="24"/>
        </w:rPr>
        <w:t xml:space="preserve">Основание: </w:t>
      </w:r>
      <w:r w:rsidR="004A7010" w:rsidRPr="000120D5">
        <w:rPr>
          <w:i/>
          <w:sz w:val="24"/>
          <w:szCs w:val="24"/>
        </w:rPr>
        <w:t>(</w:t>
      </w:r>
      <w:r w:rsidRPr="000120D5">
        <w:rPr>
          <w:i/>
          <w:sz w:val="24"/>
          <w:szCs w:val="24"/>
        </w:rPr>
        <w:t>п</w:t>
      </w:r>
      <w:r w:rsidR="004A7010" w:rsidRPr="000120D5">
        <w:rPr>
          <w:i/>
          <w:sz w:val="24"/>
          <w:szCs w:val="24"/>
        </w:rPr>
        <w:t>.</w:t>
      </w:r>
      <w:r w:rsidRPr="000120D5">
        <w:rPr>
          <w:i/>
          <w:sz w:val="24"/>
          <w:szCs w:val="24"/>
        </w:rPr>
        <w:t xml:space="preserve"> 3 Инструкци</w:t>
      </w:r>
      <w:r w:rsidR="00535354" w:rsidRPr="000120D5">
        <w:rPr>
          <w:i/>
          <w:sz w:val="24"/>
          <w:szCs w:val="24"/>
        </w:rPr>
        <w:t>и</w:t>
      </w:r>
      <w:r w:rsidRPr="000120D5">
        <w:rPr>
          <w:i/>
          <w:sz w:val="24"/>
          <w:szCs w:val="24"/>
        </w:rPr>
        <w:t xml:space="preserve"> № 157н, п</w:t>
      </w:r>
      <w:r w:rsidR="004A7010" w:rsidRPr="000120D5">
        <w:rPr>
          <w:i/>
          <w:sz w:val="24"/>
          <w:szCs w:val="24"/>
        </w:rPr>
        <w:t>.</w:t>
      </w:r>
      <w:r w:rsidRPr="000120D5">
        <w:rPr>
          <w:i/>
          <w:sz w:val="24"/>
          <w:szCs w:val="24"/>
        </w:rPr>
        <w:t>23 С</w:t>
      </w:r>
      <w:r w:rsidR="004A7010" w:rsidRPr="000120D5">
        <w:rPr>
          <w:i/>
          <w:sz w:val="24"/>
          <w:szCs w:val="24"/>
        </w:rPr>
        <w:t>ГС</w:t>
      </w:r>
      <w:r w:rsidRPr="000120D5">
        <w:rPr>
          <w:i/>
          <w:sz w:val="24"/>
          <w:szCs w:val="24"/>
        </w:rPr>
        <w:t xml:space="preserve"> «Концептуальные основы»</w:t>
      </w:r>
      <w:r w:rsidR="004A7010" w:rsidRPr="00036CC1">
        <w:rPr>
          <w:sz w:val="24"/>
          <w:szCs w:val="24"/>
        </w:rPr>
        <w:t>)</w:t>
      </w:r>
      <w:r w:rsidRPr="00036CC1">
        <w:rPr>
          <w:sz w:val="24"/>
          <w:szCs w:val="24"/>
        </w:rPr>
        <w:t>.</w:t>
      </w:r>
    </w:p>
    <w:p w:rsidR="002A6AF1" w:rsidRPr="00036CC1"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p>
    <w:p w:rsidR="009B2558" w:rsidRPr="000120D5"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sidRPr="000120D5">
        <w:rPr>
          <w:b/>
          <w:szCs w:val="28"/>
        </w:rPr>
        <w:t xml:space="preserve">                                          </w:t>
      </w:r>
      <w:r w:rsidR="000F675C" w:rsidRPr="000120D5">
        <w:rPr>
          <w:b/>
          <w:szCs w:val="28"/>
        </w:rPr>
        <w:t>4.1</w:t>
      </w:r>
      <w:r w:rsidRPr="000120D5">
        <w:rPr>
          <w:b/>
          <w:szCs w:val="28"/>
        </w:rPr>
        <w:t xml:space="preserve">  Основные средства</w:t>
      </w:r>
    </w:p>
    <w:p w:rsidR="002A6AF1" w:rsidRPr="00036CC1"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7B2FE7" w:rsidRPr="00036CC1" w:rsidRDefault="002A6AF1" w:rsidP="007B2FE7">
      <w:pPr>
        <w:pStyle w:val="a3"/>
        <w:spacing w:after="0"/>
        <w:jc w:val="both"/>
      </w:pPr>
      <w:r w:rsidRPr="00036CC1">
        <w:t xml:space="preserve">     </w:t>
      </w:r>
      <w:r w:rsidR="00535354" w:rsidRPr="00036CC1">
        <w:t>4.1.</w:t>
      </w:r>
      <w:r w:rsidR="00685AEE" w:rsidRPr="00036CC1">
        <w:t>1</w:t>
      </w:r>
      <w:r w:rsidRPr="00036CC1">
        <w:t>.</w:t>
      </w:r>
      <w:r w:rsidRPr="00036CC1">
        <w:rPr>
          <w:color w:val="000000"/>
        </w:rPr>
        <w:t xml:space="preserve">  </w:t>
      </w:r>
      <w:r w:rsidR="007B2FE7" w:rsidRPr="00036CC1">
        <w:t>В составе основных средств учитываются материальные объекты, используемые в процессе деятельности учреждения при выполнении работ или оказании услуг либо для управленческих нужд учреждения, независимо от стоимости объектов основных средств, со сроком полезного использования более 12 месяцев. Первоначальной стоимостью основных средств признается сумма фактических вложений учреждения в приобретение, сооружение и изготовление объектов основных средств.</w:t>
      </w:r>
    </w:p>
    <w:p w:rsidR="002711E2" w:rsidRPr="00036CC1" w:rsidRDefault="004A7010" w:rsidP="000120D5">
      <w:pPr>
        <w:spacing w:line="276" w:lineRule="auto"/>
        <w:jc w:val="both"/>
        <w:rPr>
          <w:sz w:val="24"/>
          <w:szCs w:val="24"/>
        </w:rPr>
      </w:pPr>
      <w:r w:rsidRPr="000120D5">
        <w:rPr>
          <w:i/>
          <w:sz w:val="24"/>
          <w:szCs w:val="24"/>
        </w:rPr>
        <w:t>(</w:t>
      </w:r>
      <w:r w:rsidR="007B2FE7" w:rsidRPr="000120D5">
        <w:rPr>
          <w:i/>
          <w:sz w:val="24"/>
          <w:szCs w:val="24"/>
        </w:rPr>
        <w:t>Основание: п</w:t>
      </w:r>
      <w:r w:rsidRPr="000120D5">
        <w:rPr>
          <w:i/>
          <w:sz w:val="24"/>
          <w:szCs w:val="24"/>
        </w:rPr>
        <w:t>.</w:t>
      </w:r>
      <w:r w:rsidR="007B2FE7" w:rsidRPr="000120D5">
        <w:rPr>
          <w:i/>
          <w:sz w:val="24"/>
          <w:szCs w:val="24"/>
        </w:rPr>
        <w:t xml:space="preserve"> 23, 38, 39, 47 Инструкци</w:t>
      </w:r>
      <w:r w:rsidR="00535354" w:rsidRPr="000120D5">
        <w:rPr>
          <w:i/>
          <w:sz w:val="24"/>
          <w:szCs w:val="24"/>
        </w:rPr>
        <w:t>и</w:t>
      </w:r>
      <w:r w:rsidR="007B2FE7" w:rsidRPr="000120D5">
        <w:rPr>
          <w:i/>
          <w:sz w:val="24"/>
          <w:szCs w:val="24"/>
        </w:rPr>
        <w:t xml:space="preserve"> № 157н</w:t>
      </w:r>
      <w:r w:rsidRPr="000120D5">
        <w:rPr>
          <w:i/>
          <w:sz w:val="24"/>
          <w:szCs w:val="24"/>
        </w:rPr>
        <w:t>)</w:t>
      </w:r>
      <w:r w:rsidR="007B2FE7" w:rsidRPr="00036CC1">
        <w:rPr>
          <w:sz w:val="24"/>
          <w:szCs w:val="24"/>
        </w:rPr>
        <w:t>.</w:t>
      </w:r>
      <w:r w:rsidR="00685AEE" w:rsidRPr="00036CC1">
        <w:rPr>
          <w:sz w:val="24"/>
          <w:szCs w:val="24"/>
        </w:rPr>
        <w:t xml:space="preserve"> </w:t>
      </w:r>
    </w:p>
    <w:p w:rsidR="002711E2" w:rsidRPr="00036CC1" w:rsidRDefault="002711E2"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4.1.2. Срок полезного использования объектов основных средств устанавливает комиссия по поступлению и выбытию в соответствии </w:t>
      </w:r>
      <w:r w:rsidRPr="000120D5">
        <w:rPr>
          <w:i/>
          <w:sz w:val="24"/>
          <w:szCs w:val="24"/>
        </w:rPr>
        <w:t>с п.35 СГС «Основные средства», п.44 Инструкции №157)</w:t>
      </w:r>
      <w:r w:rsidRPr="00036CC1">
        <w:rPr>
          <w:sz w:val="24"/>
          <w:szCs w:val="24"/>
        </w:rPr>
        <w:t>. Состав комиссии по поступлению и выбытию активов установлен в приложении 1 настоящей Учетной политики</w:t>
      </w:r>
    </w:p>
    <w:p w:rsidR="002711E2" w:rsidRPr="00036CC1" w:rsidRDefault="002711E2" w:rsidP="00064DFA">
      <w:pPr>
        <w:spacing w:line="276" w:lineRule="auto"/>
        <w:ind w:left="150"/>
        <w:jc w:val="both"/>
        <w:rPr>
          <w:sz w:val="24"/>
          <w:szCs w:val="24"/>
        </w:rPr>
      </w:pPr>
      <w:r w:rsidRPr="00036CC1">
        <w:rPr>
          <w:sz w:val="24"/>
          <w:szCs w:val="24"/>
        </w:rPr>
        <w:t xml:space="preserve">  4.1.3. </w:t>
      </w:r>
      <w:r w:rsidR="00064DFA">
        <w:rPr>
          <w:sz w:val="24"/>
          <w:szCs w:val="24"/>
        </w:rPr>
        <w:t xml:space="preserve">По объектам основных средств </w:t>
      </w:r>
      <w:r w:rsidR="00064DFA" w:rsidRPr="00064DFA">
        <w:rPr>
          <w:sz w:val="24"/>
          <w:szCs w:val="24"/>
        </w:rPr>
        <w:t>амортизация начисляется линейным способом</w:t>
      </w:r>
      <w:r w:rsidR="00064DFA">
        <w:rPr>
          <w:sz w:val="24"/>
          <w:szCs w:val="24"/>
        </w:rPr>
        <w:t xml:space="preserve"> в соответствии со сроками полезного использования</w:t>
      </w:r>
      <w:r w:rsidRPr="00036CC1">
        <w:rPr>
          <w:sz w:val="24"/>
          <w:szCs w:val="24"/>
        </w:rPr>
        <w:t>.</w:t>
      </w:r>
      <w:r w:rsidRPr="00036CC1">
        <w:rPr>
          <w:sz w:val="24"/>
          <w:szCs w:val="24"/>
        </w:rPr>
        <w:br/>
      </w:r>
      <w:r w:rsidRPr="000120D5">
        <w:rPr>
          <w:i/>
          <w:sz w:val="24"/>
          <w:szCs w:val="24"/>
        </w:rPr>
        <w:t>(Основание: п.85 Инструкции № 157н, п.36, 37 СГС «Основные средства»).</w:t>
      </w:r>
    </w:p>
    <w:p w:rsidR="002711E2" w:rsidRPr="000120D5" w:rsidRDefault="002711E2" w:rsidP="000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4.1.4.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w:t>
      </w:r>
      <w:r w:rsidRPr="00036CC1">
        <w:rPr>
          <w:sz w:val="24"/>
          <w:szCs w:val="24"/>
        </w:rPr>
        <w:lastRenderedPageBreak/>
        <w:t>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036CC1">
        <w:rPr>
          <w:sz w:val="24"/>
          <w:szCs w:val="24"/>
        </w:rPr>
        <w:br/>
      </w:r>
      <w:r w:rsidRPr="000120D5">
        <w:rPr>
          <w:i/>
          <w:sz w:val="24"/>
          <w:szCs w:val="24"/>
        </w:rPr>
        <w:t>(Основание: п. 41 СГС «Основные средства»</w:t>
      </w:r>
      <w:r w:rsidRPr="00036CC1">
        <w:rPr>
          <w:sz w:val="24"/>
          <w:szCs w:val="24"/>
        </w:rPr>
        <w:t>).</w:t>
      </w: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535354" w:rsidRPr="00036CC1">
        <w:rPr>
          <w:sz w:val="24"/>
          <w:szCs w:val="24"/>
        </w:rPr>
        <w:t>4.1.</w:t>
      </w:r>
      <w:r w:rsidR="002711E2" w:rsidRPr="00036CC1">
        <w:rPr>
          <w:sz w:val="24"/>
          <w:szCs w:val="24"/>
        </w:rPr>
        <w:t>5</w:t>
      </w:r>
      <w:r w:rsidRPr="00036CC1">
        <w:rPr>
          <w:sz w:val="24"/>
          <w:szCs w:val="24"/>
        </w:rPr>
        <w:t>.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685AEE" w:rsidRPr="00036CC1" w:rsidRDefault="00685AEE" w:rsidP="007B2FE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r w:rsidRPr="00036CC1">
        <w:rPr>
          <w:sz w:val="24"/>
          <w:szCs w:val="24"/>
        </w:rPr>
        <w:t>мебель для обстановки одного помещения: столы, стулья, стеллажи, шкафы, полки;</w:t>
      </w:r>
    </w:p>
    <w:p w:rsidR="00685AEE" w:rsidRPr="00036CC1" w:rsidRDefault="00685AEE" w:rsidP="007B2FE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r w:rsidRPr="00036CC1">
        <w:rPr>
          <w:sz w:val="24"/>
          <w:szCs w:val="24"/>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Не считается существенной стоимость до 20 000 руб. за один имущественный объект.</w:t>
      </w: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Необходимость объединения и конкретный перечень объединяемых объектов определяет комиссия учреждения по поступлению и выбытию активов.</w:t>
      </w:r>
    </w:p>
    <w:p w:rsidR="00685AEE" w:rsidRPr="000120D5" w:rsidRDefault="00AD01AF"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10 С</w:t>
      </w:r>
      <w:r w:rsidRPr="000120D5">
        <w:rPr>
          <w:i/>
          <w:sz w:val="24"/>
          <w:szCs w:val="24"/>
        </w:rPr>
        <w:t>ГС</w:t>
      </w:r>
      <w:r w:rsidR="00685AEE" w:rsidRPr="000120D5">
        <w:rPr>
          <w:i/>
          <w:sz w:val="24"/>
          <w:szCs w:val="24"/>
        </w:rPr>
        <w:t xml:space="preserve"> «Основные средства»</w:t>
      </w:r>
      <w:r w:rsidRPr="000120D5">
        <w:rPr>
          <w:i/>
          <w:sz w:val="24"/>
          <w:szCs w:val="24"/>
        </w:rPr>
        <w:t>)</w:t>
      </w:r>
      <w:r w:rsidR="00685AEE" w:rsidRPr="000120D5">
        <w:rPr>
          <w:i/>
          <w:sz w:val="24"/>
          <w:szCs w:val="24"/>
        </w:rPr>
        <w:t>.</w:t>
      </w:r>
    </w:p>
    <w:p w:rsidR="002711E2"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p>
    <w:p w:rsidR="002711E2" w:rsidRPr="00036CC1" w:rsidRDefault="002711E2"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4.1.6. Структурная часть объекта основных средств, которая имеет срок полезного использования, существенно отличающийся от сроков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p>
    <w:p w:rsidR="002711E2" w:rsidRPr="00036CC1" w:rsidRDefault="008E1733"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Постановлении Правительства РФ от 01.01.2002г. №1.</w:t>
      </w:r>
    </w:p>
    <w:p w:rsidR="002711E2" w:rsidRPr="00036CC1" w:rsidRDefault="008E1733"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 xml:space="preserve">Для целей настоящего пункта стоимость структурной части </w:t>
      </w:r>
      <w:r w:rsidRPr="00036CC1">
        <w:rPr>
          <w:sz w:val="24"/>
          <w:szCs w:val="24"/>
        </w:rPr>
        <w:t>объекта</w:t>
      </w:r>
      <w:r w:rsidR="002711E2" w:rsidRPr="00036CC1">
        <w:rPr>
          <w:sz w:val="24"/>
          <w:szCs w:val="24"/>
        </w:rPr>
        <w:t xml:space="preserve"> основных средств с</w:t>
      </w:r>
      <w:r w:rsidRPr="00036CC1">
        <w:rPr>
          <w:sz w:val="24"/>
          <w:szCs w:val="24"/>
        </w:rPr>
        <w:t>читается значительной. Если она составляет не менее 10% его общей стоимости.</w:t>
      </w:r>
    </w:p>
    <w:p w:rsidR="002711E2" w:rsidRPr="000120D5" w:rsidRDefault="008E1733"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t>(Основание: п.10 СГС «Основные средства»).</w:t>
      </w:r>
    </w:p>
    <w:p w:rsidR="00685AEE" w:rsidRPr="00036CC1" w:rsidRDefault="008E1733"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535354" w:rsidRPr="00036CC1">
        <w:rPr>
          <w:sz w:val="24"/>
          <w:szCs w:val="24"/>
        </w:rPr>
        <w:t>4.1.</w:t>
      </w:r>
      <w:r w:rsidRPr="00036CC1">
        <w:rPr>
          <w:sz w:val="24"/>
          <w:szCs w:val="24"/>
        </w:rPr>
        <w:t>7</w:t>
      </w:r>
      <w:r w:rsidR="00685AEE" w:rsidRPr="00036CC1">
        <w:rPr>
          <w:sz w:val="24"/>
          <w:szCs w:val="24"/>
        </w:rPr>
        <w:t>. Каждому объекту недвижимого, а также движимого имущества стоимостью свыше 10 000 руб. присваивается уникальный инвентарный номер.</w:t>
      </w:r>
    </w:p>
    <w:p w:rsidR="00685AEE" w:rsidRPr="000120D5" w:rsidRDefault="00AD01AF"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 xml:space="preserve"> 9 С</w:t>
      </w:r>
      <w:r w:rsidRPr="000120D5">
        <w:rPr>
          <w:i/>
          <w:sz w:val="24"/>
          <w:szCs w:val="24"/>
        </w:rPr>
        <w:t>ГС</w:t>
      </w:r>
      <w:r w:rsidR="00685AEE" w:rsidRPr="000120D5">
        <w:rPr>
          <w:i/>
          <w:sz w:val="24"/>
          <w:szCs w:val="24"/>
        </w:rPr>
        <w:t xml:space="preserve"> «Основные средства», п</w:t>
      </w:r>
      <w:r w:rsidRPr="000120D5">
        <w:rPr>
          <w:i/>
          <w:sz w:val="24"/>
          <w:szCs w:val="24"/>
        </w:rPr>
        <w:t>.</w:t>
      </w:r>
      <w:r w:rsidR="00685AEE" w:rsidRPr="000120D5">
        <w:rPr>
          <w:i/>
          <w:sz w:val="24"/>
          <w:szCs w:val="24"/>
        </w:rPr>
        <w:t>46 Инструкци</w:t>
      </w:r>
      <w:r w:rsidR="00535354" w:rsidRPr="000120D5">
        <w:rPr>
          <w:i/>
          <w:sz w:val="24"/>
          <w:szCs w:val="24"/>
        </w:rPr>
        <w:t>и</w:t>
      </w:r>
      <w:r w:rsidR="00685AEE" w:rsidRPr="000120D5">
        <w:rPr>
          <w:i/>
          <w:sz w:val="24"/>
          <w:szCs w:val="24"/>
        </w:rPr>
        <w:t xml:space="preserve">  № 157н</w:t>
      </w:r>
      <w:r w:rsidRPr="000120D5">
        <w:rPr>
          <w:i/>
          <w:sz w:val="24"/>
          <w:szCs w:val="24"/>
        </w:rPr>
        <w:t>)</w:t>
      </w:r>
      <w:r w:rsidR="00685AEE" w:rsidRPr="000120D5">
        <w:rPr>
          <w:i/>
          <w:sz w:val="24"/>
          <w:szCs w:val="24"/>
        </w:rPr>
        <w:t>.</w:t>
      </w: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4.</w:t>
      </w:r>
      <w:r w:rsidR="00535354" w:rsidRPr="00036CC1">
        <w:rPr>
          <w:sz w:val="24"/>
          <w:szCs w:val="24"/>
        </w:rPr>
        <w:t>1.</w:t>
      </w:r>
      <w:r w:rsidR="008E1733" w:rsidRPr="00036CC1">
        <w:rPr>
          <w:sz w:val="24"/>
          <w:szCs w:val="24"/>
        </w:rPr>
        <w:t>8</w:t>
      </w:r>
      <w:r w:rsidRPr="00036CC1">
        <w:rPr>
          <w:sz w:val="24"/>
          <w:szCs w:val="24"/>
        </w:rPr>
        <w:t xml:space="preserve">  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w:t>
      </w:r>
      <w:r w:rsidRPr="00036CC1">
        <w:rPr>
          <w:sz w:val="24"/>
          <w:szCs w:val="24"/>
        </w:rPr>
        <w:b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685AEE"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 xml:space="preserve">  </w:t>
      </w:r>
      <w:r w:rsidRPr="00036CC1">
        <w:rPr>
          <w:sz w:val="24"/>
          <w:szCs w:val="24"/>
        </w:rPr>
        <w:t xml:space="preserve"> </w:t>
      </w:r>
      <w:r w:rsidR="002711E2" w:rsidRPr="00036CC1">
        <w:rPr>
          <w:sz w:val="24"/>
          <w:szCs w:val="24"/>
        </w:rPr>
        <w:t>4.1.</w:t>
      </w:r>
      <w:r w:rsidR="008E1733" w:rsidRPr="00036CC1">
        <w:rPr>
          <w:sz w:val="24"/>
          <w:szCs w:val="24"/>
        </w:rPr>
        <w:t>9</w:t>
      </w:r>
      <w:r w:rsidRPr="00036CC1">
        <w:rPr>
          <w:sz w:val="24"/>
          <w:szCs w:val="24"/>
        </w:rPr>
        <w:t xml:space="preserve">.   </w:t>
      </w:r>
      <w:r w:rsidR="00685AEE" w:rsidRPr="00036CC1">
        <w:rPr>
          <w:sz w:val="24"/>
          <w:szCs w:val="24"/>
        </w:rPr>
        <w:t>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00685AEE" w:rsidRPr="00036CC1">
        <w:rPr>
          <w:sz w:val="24"/>
          <w:szCs w:val="24"/>
        </w:rPr>
        <w:t>выбываемых</w:t>
      </w:r>
      <w:proofErr w:type="spellEnd"/>
      <w:r w:rsidR="00685AEE" w:rsidRPr="00036CC1">
        <w:rPr>
          <w:sz w:val="24"/>
          <w:szCs w:val="24"/>
        </w:rPr>
        <w:t>) составных частей. Данное правило применяется к следующим группам основных средств:</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машины и оборудование;</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транспортные средства;</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инвентарь производственный и хозяйственный;</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многолетние насаждения.</w:t>
      </w:r>
    </w:p>
    <w:p w:rsidR="00685AEE" w:rsidRPr="000120D5" w:rsidRDefault="00AD01AF" w:rsidP="00685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27 С</w:t>
      </w:r>
      <w:r w:rsidRPr="000120D5">
        <w:rPr>
          <w:i/>
          <w:sz w:val="24"/>
          <w:szCs w:val="24"/>
        </w:rPr>
        <w:t>ГС</w:t>
      </w:r>
      <w:r w:rsidR="00685AEE" w:rsidRPr="000120D5">
        <w:rPr>
          <w:i/>
          <w:sz w:val="24"/>
          <w:szCs w:val="24"/>
        </w:rPr>
        <w:t xml:space="preserve"> «Основные средства»</w:t>
      </w:r>
      <w:r w:rsidRPr="000120D5">
        <w:rPr>
          <w:i/>
          <w:sz w:val="24"/>
          <w:szCs w:val="24"/>
        </w:rPr>
        <w:t>)</w:t>
      </w:r>
      <w:r w:rsidR="00685AEE" w:rsidRPr="000120D5">
        <w:rPr>
          <w:i/>
          <w:sz w:val="24"/>
          <w:szCs w:val="24"/>
        </w:rPr>
        <w:t>.</w:t>
      </w:r>
    </w:p>
    <w:p w:rsidR="00685AEE"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8E1733" w:rsidRPr="00036CC1">
        <w:rPr>
          <w:sz w:val="24"/>
          <w:szCs w:val="24"/>
        </w:rPr>
        <w:t>10</w:t>
      </w:r>
      <w:r w:rsidRPr="00036CC1">
        <w:rPr>
          <w:sz w:val="24"/>
          <w:szCs w:val="24"/>
        </w:rPr>
        <w:t>.</w:t>
      </w:r>
      <w:r w:rsidR="00685AEE" w:rsidRPr="00036CC1">
        <w:rPr>
          <w:sz w:val="24"/>
          <w:szCs w:val="24"/>
        </w:rPr>
        <w:t xml:space="preserve">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w:t>
      </w:r>
      <w:r w:rsidR="00685AEE" w:rsidRPr="00036CC1">
        <w:rPr>
          <w:sz w:val="24"/>
          <w:szCs w:val="24"/>
        </w:rPr>
        <w:lastRenderedPageBreak/>
        <w:t>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685AEE" w:rsidRPr="00036CC1" w:rsidRDefault="00685AEE" w:rsidP="007B2FE7">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r w:rsidRPr="00036CC1">
        <w:rPr>
          <w:sz w:val="24"/>
          <w:szCs w:val="24"/>
        </w:rPr>
        <w:t>машины и оборудование;</w:t>
      </w:r>
    </w:p>
    <w:p w:rsidR="00685AEE" w:rsidRPr="00036CC1" w:rsidRDefault="00685AEE" w:rsidP="007B2FE7">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r w:rsidRPr="00036CC1">
        <w:rPr>
          <w:sz w:val="24"/>
          <w:szCs w:val="24"/>
        </w:rPr>
        <w:t>транспортные средства;</w:t>
      </w:r>
    </w:p>
    <w:p w:rsidR="00685AEE" w:rsidRPr="00036CC1" w:rsidRDefault="00AD01AF"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 xml:space="preserve"> 28 С</w:t>
      </w:r>
      <w:r w:rsidRPr="000120D5">
        <w:rPr>
          <w:i/>
          <w:sz w:val="24"/>
          <w:szCs w:val="24"/>
        </w:rPr>
        <w:t>ГС</w:t>
      </w:r>
      <w:r w:rsidR="00685AEE" w:rsidRPr="000120D5">
        <w:rPr>
          <w:i/>
          <w:sz w:val="24"/>
          <w:szCs w:val="24"/>
        </w:rPr>
        <w:t xml:space="preserve"> «Основные средства»</w:t>
      </w:r>
      <w:r w:rsidRPr="000120D5">
        <w:rPr>
          <w:i/>
          <w:sz w:val="24"/>
          <w:szCs w:val="24"/>
        </w:rPr>
        <w:t>)</w:t>
      </w:r>
      <w:r w:rsidR="00685AEE" w:rsidRPr="00036CC1">
        <w:rPr>
          <w:sz w:val="24"/>
          <w:szCs w:val="24"/>
        </w:rPr>
        <w:t>.</w:t>
      </w:r>
    </w:p>
    <w:p w:rsidR="00685AEE" w:rsidRDefault="007B2FE7"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685AEE" w:rsidRPr="00036CC1">
        <w:rPr>
          <w:sz w:val="24"/>
          <w:szCs w:val="24"/>
        </w:rPr>
        <w:t>1</w:t>
      </w:r>
      <w:r w:rsidR="008E1733" w:rsidRPr="00036CC1">
        <w:rPr>
          <w:sz w:val="24"/>
          <w:szCs w:val="24"/>
        </w:rPr>
        <w:t>1</w:t>
      </w:r>
      <w:r w:rsidR="00685AEE" w:rsidRPr="00036CC1">
        <w:rPr>
          <w:sz w:val="24"/>
          <w:szCs w:val="24"/>
        </w:rPr>
        <w:t>. Основные средства стоимостью до 10 000 ру</w:t>
      </w:r>
      <w:r w:rsidR="001200F0" w:rsidRPr="00036CC1">
        <w:rPr>
          <w:sz w:val="24"/>
          <w:szCs w:val="24"/>
        </w:rPr>
        <w:t xml:space="preserve">б. включительно, находящиеся в </w:t>
      </w:r>
      <w:r w:rsidR="00685AEE" w:rsidRPr="00036CC1">
        <w:rPr>
          <w:sz w:val="24"/>
          <w:szCs w:val="24"/>
        </w:rPr>
        <w:t xml:space="preserve">эксплуатации, учитываются на одноименном забалансовом счете 21 по </w:t>
      </w:r>
      <w:r w:rsidR="001200F0" w:rsidRPr="00036CC1">
        <w:rPr>
          <w:sz w:val="24"/>
          <w:szCs w:val="24"/>
        </w:rPr>
        <w:t xml:space="preserve">балансовой </w:t>
      </w:r>
      <w:r w:rsidR="00685AEE" w:rsidRPr="00036CC1">
        <w:rPr>
          <w:sz w:val="24"/>
          <w:szCs w:val="24"/>
        </w:rPr>
        <w:t>стоимости.</w:t>
      </w:r>
      <w:r w:rsidR="00685AEE" w:rsidRPr="00036CC1">
        <w:rPr>
          <w:sz w:val="24"/>
          <w:szCs w:val="24"/>
        </w:rPr>
        <w:br/>
      </w:r>
      <w:r w:rsidR="00535354" w:rsidRPr="000120D5">
        <w:rPr>
          <w:i/>
          <w:sz w:val="24"/>
          <w:szCs w:val="24"/>
        </w:rPr>
        <w:t>(</w:t>
      </w:r>
      <w:r w:rsidR="00685AEE" w:rsidRPr="000120D5">
        <w:rPr>
          <w:i/>
          <w:sz w:val="24"/>
          <w:szCs w:val="24"/>
        </w:rPr>
        <w:t>Основание: п</w:t>
      </w:r>
      <w:r w:rsidR="00535354" w:rsidRPr="000120D5">
        <w:rPr>
          <w:i/>
          <w:sz w:val="24"/>
          <w:szCs w:val="24"/>
        </w:rPr>
        <w:t>.</w:t>
      </w:r>
      <w:r w:rsidR="00685AEE" w:rsidRPr="000120D5">
        <w:rPr>
          <w:i/>
          <w:sz w:val="24"/>
          <w:szCs w:val="24"/>
        </w:rPr>
        <w:t>39 С</w:t>
      </w:r>
      <w:r w:rsidR="00535354" w:rsidRPr="000120D5">
        <w:rPr>
          <w:i/>
          <w:sz w:val="24"/>
          <w:szCs w:val="24"/>
        </w:rPr>
        <w:t>ГС</w:t>
      </w:r>
      <w:r w:rsidR="00685AEE" w:rsidRPr="000120D5">
        <w:rPr>
          <w:i/>
          <w:sz w:val="24"/>
          <w:szCs w:val="24"/>
        </w:rPr>
        <w:t xml:space="preserve"> «Основные средства», п</w:t>
      </w:r>
      <w:r w:rsidR="00535354" w:rsidRPr="000120D5">
        <w:rPr>
          <w:i/>
          <w:sz w:val="24"/>
          <w:szCs w:val="24"/>
        </w:rPr>
        <w:t>.</w:t>
      </w:r>
      <w:r w:rsidR="00685AEE" w:rsidRPr="000120D5">
        <w:rPr>
          <w:i/>
          <w:sz w:val="24"/>
          <w:szCs w:val="24"/>
        </w:rPr>
        <w:t>373 Инструкции № 157н</w:t>
      </w:r>
      <w:r w:rsidR="00535354" w:rsidRPr="00036CC1">
        <w:rPr>
          <w:sz w:val="24"/>
          <w:szCs w:val="24"/>
        </w:rPr>
        <w:t>)</w:t>
      </w:r>
      <w:r w:rsidR="00685AEE" w:rsidRPr="00036CC1">
        <w:rPr>
          <w:sz w:val="24"/>
          <w:szCs w:val="24"/>
        </w:rPr>
        <w:t>.</w:t>
      </w:r>
    </w:p>
    <w:p w:rsidR="00A026D3" w:rsidRDefault="00A026D3" w:rsidP="00A026D3">
      <w:pPr>
        <w:pStyle w:val="31"/>
        <w:jc w:val="both"/>
        <w:rPr>
          <w:sz w:val="24"/>
          <w:szCs w:val="24"/>
        </w:rPr>
      </w:pPr>
      <w:r w:rsidRPr="00A026D3">
        <w:rPr>
          <w:sz w:val="24"/>
          <w:szCs w:val="24"/>
        </w:rPr>
        <w:t>Объекты основных средств, не приносящие субъекту учета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забалансовом счете 02 "Материальные ценности на хранении"</w:t>
      </w:r>
      <w:r>
        <w:rPr>
          <w:sz w:val="24"/>
          <w:szCs w:val="24"/>
        </w:rPr>
        <w:t>.</w:t>
      </w:r>
    </w:p>
    <w:p w:rsidR="00A026D3" w:rsidRPr="00DC259C" w:rsidRDefault="00A026D3" w:rsidP="00A026D3">
      <w:pPr>
        <w:pStyle w:val="31"/>
        <w:jc w:val="both"/>
        <w:rPr>
          <w:i/>
        </w:rPr>
      </w:pPr>
      <w:r w:rsidRPr="00A026D3">
        <w:rPr>
          <w:i/>
          <w:sz w:val="24"/>
          <w:szCs w:val="24"/>
        </w:rPr>
        <w:t>(</w:t>
      </w:r>
      <w:proofErr w:type="gramStart"/>
      <w:r w:rsidRPr="00A026D3">
        <w:rPr>
          <w:i/>
          <w:sz w:val="24"/>
          <w:szCs w:val="24"/>
        </w:rPr>
        <w:t>Основание:</w:t>
      </w:r>
      <w:r>
        <w:rPr>
          <w:sz w:val="24"/>
          <w:szCs w:val="24"/>
        </w:rPr>
        <w:t xml:space="preserve"> </w:t>
      </w:r>
      <w:r w:rsidRPr="00A026D3">
        <w:rPr>
          <w:sz w:val="24"/>
          <w:szCs w:val="24"/>
        </w:rPr>
        <w:t xml:space="preserve"> </w:t>
      </w:r>
      <w:r>
        <w:rPr>
          <w:i/>
          <w:sz w:val="24"/>
          <w:szCs w:val="24"/>
        </w:rPr>
        <w:t>п.8</w:t>
      </w:r>
      <w:proofErr w:type="gramEnd"/>
      <w:r>
        <w:rPr>
          <w:i/>
          <w:sz w:val="24"/>
          <w:szCs w:val="24"/>
        </w:rPr>
        <w:t xml:space="preserve"> СГС</w:t>
      </w:r>
      <w:r w:rsidRPr="00A026D3">
        <w:rPr>
          <w:i/>
          <w:sz w:val="24"/>
          <w:szCs w:val="24"/>
        </w:rPr>
        <w:t xml:space="preserve"> "Основные средства</w:t>
      </w:r>
      <w:r w:rsidRPr="00DC259C">
        <w:rPr>
          <w:i/>
        </w:rPr>
        <w:t>".</w:t>
      </w:r>
    </w:p>
    <w:p w:rsidR="00A026D3" w:rsidRPr="00036CC1" w:rsidRDefault="00A026D3" w:rsidP="000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A026D3" w:rsidRPr="00A026D3" w:rsidRDefault="00A026D3" w:rsidP="00A026D3">
      <w:pPr>
        <w:pStyle w:val="31"/>
        <w:jc w:val="both"/>
        <w:rPr>
          <w:sz w:val="24"/>
          <w:szCs w:val="24"/>
        </w:rPr>
      </w:pPr>
      <w:r>
        <w:rPr>
          <w:sz w:val="24"/>
          <w:szCs w:val="24"/>
        </w:rPr>
        <w:t xml:space="preserve">       4.1.12.</w:t>
      </w:r>
      <w:r w:rsidR="007B2FE7" w:rsidRPr="00A026D3">
        <w:rPr>
          <w:sz w:val="24"/>
          <w:szCs w:val="24"/>
        </w:rPr>
        <w:t xml:space="preserve">  </w:t>
      </w:r>
      <w:r w:rsidRPr="00A026D3">
        <w:rPr>
          <w:sz w:val="24"/>
          <w:szCs w:val="24"/>
        </w:rPr>
        <w:t xml:space="preserve">Основное средство по сформированной первоначальной стоимости отражается в бюджетном учете на по дебету счета 1 101 00 000 «Основные средства» в момент ввода его в </w:t>
      </w:r>
      <w:proofErr w:type="gramStart"/>
      <w:r w:rsidRPr="00A026D3">
        <w:rPr>
          <w:sz w:val="24"/>
          <w:szCs w:val="24"/>
        </w:rPr>
        <w:t>эксплуатацию  на</w:t>
      </w:r>
      <w:proofErr w:type="gramEnd"/>
      <w:r w:rsidRPr="00A026D3">
        <w:rPr>
          <w:sz w:val="24"/>
          <w:szCs w:val="24"/>
        </w:rPr>
        <w:t xml:space="preserve"> основании акта (ф.ОС-1). До окончания процесса формирования первоначальной стоимости основного средства затраты, непосредственно связанные с его приобретением, сооружением и изготовлением учитываются на счете 1 106 01 000 «Капитальные вложения в основные средства».</w:t>
      </w:r>
    </w:p>
    <w:p w:rsidR="00A026D3" w:rsidRPr="00A40C0C" w:rsidRDefault="00A026D3" w:rsidP="00A026D3">
      <w:pPr>
        <w:autoSpaceDE w:val="0"/>
        <w:autoSpaceDN w:val="0"/>
        <w:adjustRightInd w:val="0"/>
        <w:jc w:val="both"/>
        <w:rPr>
          <w:rFonts w:eastAsiaTheme="minorHAnsi"/>
          <w:sz w:val="24"/>
          <w:szCs w:val="24"/>
          <w:lang w:eastAsia="en-US"/>
        </w:rPr>
      </w:pPr>
      <w:r>
        <w:rPr>
          <w:rFonts w:ascii="Tahoma" w:eastAsiaTheme="minorHAnsi" w:hAnsi="Tahoma" w:cs="Tahoma"/>
          <w:sz w:val="20"/>
          <w:lang w:eastAsia="en-US"/>
        </w:rPr>
        <w:tab/>
      </w:r>
      <w:r w:rsidRPr="00A40C0C">
        <w:rPr>
          <w:rFonts w:eastAsiaTheme="minorHAnsi"/>
          <w:sz w:val="24"/>
          <w:szCs w:val="24"/>
          <w:lang w:eastAsia="en-US"/>
        </w:rPr>
        <w:t>Отражение в бухгалтерском учете выбытия объекта основных средств отражается по кредиту соответствующего счета аналитического учета счета 10100 "Основные средства" в случаях:</w:t>
      </w:r>
    </w:p>
    <w:p w:rsidR="00A026D3" w:rsidRPr="00A40C0C" w:rsidRDefault="00A026D3" w:rsidP="00A026D3">
      <w:pPr>
        <w:autoSpaceDE w:val="0"/>
        <w:autoSpaceDN w:val="0"/>
        <w:adjustRightInd w:val="0"/>
        <w:ind w:firstLine="540"/>
        <w:jc w:val="both"/>
        <w:rPr>
          <w:rFonts w:eastAsiaTheme="minorHAnsi"/>
          <w:sz w:val="24"/>
          <w:szCs w:val="24"/>
          <w:lang w:eastAsia="en-US"/>
        </w:rPr>
      </w:pPr>
      <w:r w:rsidRPr="00A40C0C">
        <w:rPr>
          <w:rFonts w:eastAsiaTheme="minorHAnsi"/>
          <w:sz w:val="24"/>
          <w:szCs w:val="24"/>
          <w:lang w:eastAsia="en-US"/>
        </w:rPr>
        <w:t>прекращения признания объекта в составе активов субъекта учета, в частности при условии не соответствия его критериям активов;</w:t>
      </w:r>
    </w:p>
    <w:p w:rsidR="00A026D3" w:rsidRPr="00A40C0C" w:rsidRDefault="00A026D3" w:rsidP="00A026D3">
      <w:pPr>
        <w:autoSpaceDE w:val="0"/>
        <w:autoSpaceDN w:val="0"/>
        <w:adjustRightInd w:val="0"/>
        <w:ind w:firstLine="540"/>
        <w:jc w:val="both"/>
        <w:rPr>
          <w:rFonts w:eastAsiaTheme="minorHAnsi"/>
          <w:sz w:val="24"/>
          <w:szCs w:val="24"/>
          <w:lang w:eastAsia="en-US"/>
        </w:rPr>
      </w:pPr>
      <w:r w:rsidRPr="00A40C0C">
        <w:rPr>
          <w:rFonts w:eastAsiaTheme="minorHAnsi"/>
          <w:sz w:val="24"/>
          <w:szCs w:val="24"/>
          <w:lang w:eastAsia="en-US"/>
        </w:rPr>
        <w:t>передачи в порядке, предусмотренном законодательством Российской Федерации, объекта имущества другому государственному (муниципальному) учреждению, органу государственной власти (государственному органу), органу местного самоуправления (муниципальному органу), государственному (муниципальному) предприятию;</w:t>
      </w:r>
    </w:p>
    <w:p w:rsidR="00A026D3" w:rsidRPr="00A40C0C" w:rsidRDefault="00A026D3" w:rsidP="00A026D3">
      <w:pPr>
        <w:autoSpaceDE w:val="0"/>
        <w:autoSpaceDN w:val="0"/>
        <w:adjustRightInd w:val="0"/>
        <w:ind w:firstLine="540"/>
        <w:jc w:val="both"/>
        <w:rPr>
          <w:rFonts w:eastAsiaTheme="minorHAnsi"/>
          <w:sz w:val="24"/>
          <w:szCs w:val="24"/>
          <w:lang w:eastAsia="en-US"/>
        </w:rPr>
      </w:pPr>
      <w:r w:rsidRPr="00A40C0C">
        <w:rPr>
          <w:rFonts w:eastAsiaTheme="minorHAnsi"/>
          <w:sz w:val="24"/>
          <w:szCs w:val="24"/>
          <w:lang w:eastAsia="en-US"/>
        </w:rPr>
        <w:t>возврата объекта учета финансовой аренды при прекращении права пользования и (или) владения без выкупа объекта;</w:t>
      </w:r>
    </w:p>
    <w:p w:rsidR="00A026D3" w:rsidRPr="00A40C0C" w:rsidRDefault="00A026D3" w:rsidP="00A026D3">
      <w:pPr>
        <w:autoSpaceDE w:val="0"/>
        <w:autoSpaceDN w:val="0"/>
        <w:adjustRightInd w:val="0"/>
        <w:spacing w:line="276" w:lineRule="auto"/>
        <w:ind w:firstLine="540"/>
        <w:jc w:val="both"/>
        <w:rPr>
          <w:rFonts w:eastAsiaTheme="minorHAnsi"/>
          <w:sz w:val="24"/>
          <w:szCs w:val="24"/>
          <w:lang w:eastAsia="en-US"/>
        </w:rPr>
      </w:pPr>
      <w:r w:rsidRPr="00A40C0C">
        <w:rPr>
          <w:rFonts w:eastAsiaTheme="minorHAnsi"/>
          <w:sz w:val="24"/>
          <w:szCs w:val="24"/>
          <w:lang w:eastAsia="en-US"/>
        </w:rPr>
        <w:t>в иных случаях прекращения признания объекта основных средств в бухгалтерском учете.</w:t>
      </w:r>
    </w:p>
    <w:p w:rsidR="00A026D3" w:rsidRDefault="00A026D3" w:rsidP="00A026D3">
      <w:pPr>
        <w:autoSpaceDE w:val="0"/>
        <w:autoSpaceDN w:val="0"/>
        <w:adjustRightInd w:val="0"/>
        <w:ind w:firstLine="540"/>
        <w:jc w:val="both"/>
        <w:rPr>
          <w:rFonts w:eastAsiaTheme="minorHAnsi"/>
          <w:sz w:val="24"/>
          <w:szCs w:val="24"/>
          <w:lang w:eastAsia="en-US"/>
        </w:rPr>
      </w:pPr>
      <w:r w:rsidRPr="00A40C0C">
        <w:rPr>
          <w:rFonts w:eastAsiaTheme="minorHAnsi"/>
          <w:sz w:val="24"/>
          <w:szCs w:val="24"/>
          <w:lang w:eastAsia="en-US"/>
        </w:rPr>
        <w:t>Одновременно со списанием с балансового учета стоимости объектов основных средств вследствие их выбытия по дебету соответствующего счета аналитического учета счета 10400 "Амортизация" подлежит списанию с балансового учета сумма накопленных амортизационных отчислений по этим объектам.</w:t>
      </w:r>
    </w:p>
    <w:p w:rsidR="00A026D3" w:rsidRDefault="00A026D3"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4"/>
          <w:szCs w:val="24"/>
          <w:lang w:eastAsia="en-US"/>
        </w:rPr>
      </w:pPr>
      <w:r>
        <w:rPr>
          <w:rFonts w:eastAsiaTheme="minorHAnsi"/>
          <w:sz w:val="24"/>
          <w:szCs w:val="24"/>
          <w:lang w:eastAsia="en-US"/>
        </w:rPr>
        <w:t xml:space="preserve">   </w:t>
      </w:r>
      <w:r w:rsidRPr="00A40C0C">
        <w:rPr>
          <w:rFonts w:eastAsiaTheme="minorHAnsi"/>
          <w:sz w:val="24"/>
          <w:szCs w:val="24"/>
          <w:lang w:eastAsia="en-US"/>
        </w:rPr>
        <w:t>Выбытие инвентарных объектов основных средств, в том числе объектов движимого имущества стоимостью до 10000 рублей включительно, учитываемых на забалансовом учете, отражается на основании решения комиссии по поступлению и выбытию активов, оформленного в установленном порядке соответствующим перви</w:t>
      </w:r>
      <w:r>
        <w:rPr>
          <w:rFonts w:eastAsiaTheme="minorHAnsi"/>
          <w:sz w:val="24"/>
          <w:szCs w:val="24"/>
          <w:lang w:eastAsia="en-US"/>
        </w:rPr>
        <w:t>чным учетным документом (Актом)</w:t>
      </w:r>
    </w:p>
    <w:p w:rsidR="00A026D3" w:rsidRDefault="00A026D3"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A40C0C">
        <w:rPr>
          <w:rFonts w:eastAsiaTheme="minorHAnsi"/>
          <w:sz w:val="24"/>
          <w:szCs w:val="24"/>
          <w:lang w:eastAsia="en-US"/>
        </w:rPr>
        <w:t xml:space="preserve"> </w:t>
      </w:r>
      <w:r>
        <w:rPr>
          <w:rFonts w:eastAsiaTheme="minorHAnsi"/>
          <w:i/>
          <w:sz w:val="24"/>
          <w:szCs w:val="24"/>
          <w:lang w:eastAsia="en-US"/>
        </w:rPr>
        <w:t>(Основание:</w:t>
      </w:r>
      <w:r w:rsidRPr="00A40C0C">
        <w:rPr>
          <w:rFonts w:eastAsiaTheme="minorHAnsi"/>
          <w:sz w:val="24"/>
          <w:szCs w:val="24"/>
          <w:lang w:eastAsia="en-US"/>
        </w:rPr>
        <w:t xml:space="preserve"> </w:t>
      </w:r>
      <w:r w:rsidRPr="0076630D">
        <w:rPr>
          <w:rFonts w:eastAsiaTheme="minorHAnsi"/>
          <w:i/>
          <w:sz w:val="24"/>
          <w:szCs w:val="24"/>
          <w:lang w:eastAsia="en-US"/>
        </w:rPr>
        <w:t>п.51 Инструкции № 157</w:t>
      </w:r>
      <w:proofErr w:type="gramStart"/>
      <w:r w:rsidRPr="0076630D">
        <w:rPr>
          <w:rFonts w:eastAsiaTheme="minorHAnsi"/>
          <w:i/>
          <w:sz w:val="24"/>
          <w:szCs w:val="24"/>
          <w:lang w:eastAsia="en-US"/>
        </w:rPr>
        <w:t>н</w:t>
      </w:r>
      <w:r w:rsidR="007B2FE7" w:rsidRPr="00036CC1">
        <w:rPr>
          <w:sz w:val="24"/>
          <w:szCs w:val="24"/>
        </w:rPr>
        <w:t xml:space="preserve"> </w:t>
      </w:r>
      <w:r>
        <w:rPr>
          <w:sz w:val="24"/>
          <w:szCs w:val="24"/>
        </w:rPr>
        <w:t>)</w:t>
      </w:r>
      <w:proofErr w:type="gramEnd"/>
    </w:p>
    <w:p w:rsidR="00685AEE" w:rsidRPr="00036CC1" w:rsidRDefault="007B2FE7"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685AEE" w:rsidRPr="00036CC1">
        <w:rPr>
          <w:sz w:val="24"/>
          <w:szCs w:val="24"/>
        </w:rPr>
        <w:t>1</w:t>
      </w:r>
      <w:r w:rsidR="00A026D3">
        <w:rPr>
          <w:sz w:val="24"/>
          <w:szCs w:val="24"/>
        </w:rPr>
        <w:t>3</w:t>
      </w:r>
      <w:r w:rsidR="00685AEE" w:rsidRPr="00036CC1">
        <w:rPr>
          <w:sz w:val="24"/>
          <w:szCs w:val="24"/>
        </w:rPr>
        <w:t xml:space="preserve">. </w:t>
      </w:r>
      <w:r w:rsidR="008E1733" w:rsidRPr="00036CC1">
        <w:rPr>
          <w:sz w:val="24"/>
          <w:szCs w:val="24"/>
        </w:rPr>
        <w:t>Отдельными инвентарными объектами являются:</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 Локально вычислительная сеть;</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 принтеры;</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 сканеры.</w:t>
      </w:r>
    </w:p>
    <w:p w:rsidR="008E1733" w:rsidRPr="00A026D3"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lastRenderedPageBreak/>
        <w:t>(Основание п.10 СГС «Основные средства», п.9 СГС «Учетная политика», п.6, п.45 Инструкции №157н).</w:t>
      </w:r>
    </w:p>
    <w:p w:rsidR="008E1733" w:rsidRPr="00036CC1" w:rsidRDefault="00A026D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4.1.14</w:t>
      </w:r>
      <w:r w:rsidR="008E1733" w:rsidRPr="00036CC1">
        <w:rPr>
          <w:sz w:val="24"/>
          <w:szCs w:val="24"/>
        </w:rPr>
        <w:t>. Обстановка дороги (технические средства организации дорожного движения, в том числе дорожные знаки, ограждение, разметка, сети освещения, озеленение и прочее) объединяются в один инвентарный объект, признаваемый комплексом объектов основных средств (учитывается в составе дороги)</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120D5">
        <w:rPr>
          <w:i/>
          <w:sz w:val="24"/>
          <w:szCs w:val="24"/>
        </w:rPr>
        <w:t>(Основание: п.45 Инструкции 157н)</w:t>
      </w:r>
      <w:r w:rsidRPr="00036CC1">
        <w:rPr>
          <w:sz w:val="24"/>
          <w:szCs w:val="24"/>
        </w:rPr>
        <w:t>.</w:t>
      </w:r>
    </w:p>
    <w:p w:rsidR="00A026D3" w:rsidRDefault="007B2FE7"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685AEE" w:rsidRPr="00036CC1">
        <w:rPr>
          <w:sz w:val="24"/>
          <w:szCs w:val="24"/>
        </w:rPr>
        <w:t>1</w:t>
      </w:r>
      <w:r w:rsidR="00A026D3">
        <w:rPr>
          <w:sz w:val="24"/>
          <w:szCs w:val="24"/>
        </w:rPr>
        <w:t>5</w:t>
      </w:r>
      <w:r w:rsidR="00685AEE" w:rsidRPr="00036CC1">
        <w:rPr>
          <w:sz w:val="24"/>
          <w:szCs w:val="24"/>
        </w:rPr>
        <w:t>.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bookmarkStart w:id="0" w:name="_ref_321669"/>
    </w:p>
    <w:p w:rsidR="00E36A39" w:rsidRPr="00A026D3" w:rsidRDefault="00A026D3"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00E36A39" w:rsidRPr="00036CC1">
        <w:rPr>
          <w:sz w:val="24"/>
          <w:szCs w:val="24"/>
        </w:rPr>
        <w:t xml:space="preserve"> </w:t>
      </w:r>
      <w:r>
        <w:rPr>
          <w:sz w:val="24"/>
          <w:szCs w:val="24"/>
        </w:rPr>
        <w:t>4.1.16</w:t>
      </w:r>
      <w:r w:rsidR="00E36A39" w:rsidRPr="00036CC1">
        <w:rPr>
          <w:sz w:val="24"/>
          <w:szCs w:val="24"/>
        </w:rPr>
        <w:t xml:space="preserve">. </w:t>
      </w:r>
      <w:r w:rsidR="00E36A39" w:rsidRPr="00036CC1">
        <w:rPr>
          <w:bCs/>
          <w:sz w:val="24"/>
          <w:szCs w:val="24"/>
          <w:lang w:eastAsia="ru-RU"/>
        </w:rPr>
        <w:t>В целях получения дополнительных данных для раскрытия показателей отчетности устанавливаются следующие объекты аналитического учета:</w:t>
      </w:r>
      <w:bookmarkEnd w:id="0"/>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в эксплуатации;</w:t>
      </w:r>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в запасе;</w:t>
      </w:r>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на консервации;</w:t>
      </w:r>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получено в безвозмездное пользование (объекты учета финансовой (</w:t>
      </w:r>
      <w:proofErr w:type="spellStart"/>
      <w:r w:rsidRPr="00036CC1">
        <w:rPr>
          <w:sz w:val="24"/>
          <w:szCs w:val="24"/>
          <w:lang w:eastAsia="ru-RU"/>
        </w:rPr>
        <w:t>неоперационной</w:t>
      </w:r>
      <w:proofErr w:type="spellEnd"/>
      <w:r w:rsidRPr="00036CC1">
        <w:rPr>
          <w:sz w:val="24"/>
          <w:szCs w:val="24"/>
          <w:lang w:eastAsia="ru-RU"/>
        </w:rPr>
        <w:t>) аренды).</w:t>
      </w:r>
    </w:p>
    <w:p w:rsidR="00E36A39" w:rsidRPr="000120D5" w:rsidRDefault="00E36A39"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9" w:history="1">
        <w:r w:rsidRPr="000120D5">
          <w:rPr>
            <w:i/>
            <w:sz w:val="24"/>
            <w:szCs w:val="24"/>
            <w:lang w:eastAsia="ru-RU"/>
          </w:rPr>
          <w:t>п. 7</w:t>
        </w:r>
      </w:hyperlink>
      <w:r w:rsidRPr="000120D5">
        <w:rPr>
          <w:i/>
          <w:sz w:val="24"/>
          <w:szCs w:val="24"/>
          <w:lang w:eastAsia="ru-RU"/>
        </w:rPr>
        <w:t xml:space="preserve"> СГС "Основные средства")</w:t>
      </w:r>
      <w:r w:rsidR="00266742" w:rsidRPr="000120D5">
        <w:rPr>
          <w:i/>
          <w:sz w:val="24"/>
          <w:szCs w:val="24"/>
          <w:lang w:eastAsia="ru-RU"/>
        </w:rPr>
        <w:t>.</w:t>
      </w:r>
    </w:p>
    <w:p w:rsidR="000120D5" w:rsidRDefault="00A026D3" w:rsidP="000120D5">
      <w:pPr>
        <w:numPr>
          <w:ilvl w:val="1"/>
          <w:numId w:val="0"/>
        </w:numPr>
        <w:suppressAutoHyphens w:val="0"/>
        <w:spacing w:before="120" w:after="120"/>
        <w:ind w:firstLine="482"/>
        <w:jc w:val="both"/>
        <w:outlineLvl w:val="1"/>
        <w:rPr>
          <w:bCs/>
          <w:sz w:val="24"/>
          <w:szCs w:val="24"/>
          <w:lang w:eastAsia="ru-RU"/>
        </w:rPr>
      </w:pPr>
      <w:bookmarkStart w:id="1" w:name="_ref_321672"/>
      <w:r>
        <w:rPr>
          <w:bCs/>
          <w:sz w:val="24"/>
          <w:szCs w:val="24"/>
          <w:lang w:eastAsia="ru-RU"/>
        </w:rPr>
        <w:t>4.1.17</w:t>
      </w:r>
      <w:r w:rsidR="00266742" w:rsidRPr="00036CC1">
        <w:rPr>
          <w:bCs/>
          <w:sz w:val="24"/>
          <w:szCs w:val="24"/>
          <w:lang w:eastAsia="ru-RU"/>
        </w:rPr>
        <w:t>. 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1"/>
    </w:p>
    <w:p w:rsidR="00266742" w:rsidRPr="000120D5" w:rsidRDefault="00266742" w:rsidP="000120D5">
      <w:pPr>
        <w:numPr>
          <w:ilvl w:val="1"/>
          <w:numId w:val="0"/>
        </w:numPr>
        <w:suppressAutoHyphens w:val="0"/>
        <w:spacing w:before="120" w:after="120"/>
        <w:ind w:firstLine="482"/>
        <w:jc w:val="both"/>
        <w:outlineLvl w:val="1"/>
        <w:rPr>
          <w:bCs/>
          <w:sz w:val="24"/>
          <w:szCs w:val="24"/>
          <w:lang w:eastAsia="ru-RU"/>
        </w:rPr>
      </w:pPr>
      <w:r w:rsidRPr="00036CC1">
        <w:rPr>
          <w:sz w:val="24"/>
          <w:szCs w:val="24"/>
          <w:lang w:eastAsia="ru-RU"/>
        </w:rPr>
        <w:t>(</w:t>
      </w:r>
      <w:r w:rsidRPr="000120D5">
        <w:rPr>
          <w:i/>
          <w:sz w:val="24"/>
          <w:szCs w:val="24"/>
          <w:lang w:eastAsia="ru-RU"/>
        </w:rPr>
        <w:t xml:space="preserve">Основание: </w:t>
      </w:r>
      <w:hyperlink r:id="rId10" w:history="1">
        <w:r w:rsidRPr="000120D5">
          <w:rPr>
            <w:i/>
            <w:sz w:val="24"/>
            <w:szCs w:val="24"/>
            <w:lang w:eastAsia="ru-RU"/>
          </w:rPr>
          <w:t>п. 46</w:t>
        </w:r>
      </w:hyperlink>
      <w:r w:rsidRPr="000120D5">
        <w:rPr>
          <w:i/>
          <w:sz w:val="24"/>
          <w:szCs w:val="24"/>
          <w:lang w:eastAsia="ru-RU"/>
        </w:rPr>
        <w:t xml:space="preserve"> Инструкции № 157н).</w:t>
      </w:r>
    </w:p>
    <w:p w:rsidR="000120D5" w:rsidRDefault="00A026D3" w:rsidP="000120D5">
      <w:pPr>
        <w:numPr>
          <w:ilvl w:val="1"/>
          <w:numId w:val="0"/>
        </w:numPr>
        <w:suppressAutoHyphens w:val="0"/>
        <w:spacing w:before="120" w:after="120"/>
        <w:ind w:firstLine="482"/>
        <w:jc w:val="both"/>
        <w:outlineLvl w:val="1"/>
        <w:rPr>
          <w:bCs/>
          <w:sz w:val="24"/>
          <w:szCs w:val="24"/>
          <w:lang w:eastAsia="ru-RU"/>
        </w:rPr>
      </w:pPr>
      <w:bookmarkStart w:id="2" w:name="_ref_321673"/>
      <w:r>
        <w:rPr>
          <w:bCs/>
          <w:sz w:val="24"/>
          <w:szCs w:val="24"/>
          <w:lang w:eastAsia="ru-RU"/>
        </w:rPr>
        <w:t>4.1.18</w:t>
      </w:r>
      <w:r w:rsidR="00266742" w:rsidRPr="00036CC1">
        <w:rPr>
          <w:bCs/>
          <w:sz w:val="24"/>
          <w:szCs w:val="24"/>
          <w:lang w:eastAsia="ru-RU"/>
        </w:rPr>
        <w:t>. 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2"/>
    </w:p>
    <w:p w:rsidR="00266742" w:rsidRPr="000120D5" w:rsidRDefault="00266742" w:rsidP="000120D5">
      <w:pPr>
        <w:numPr>
          <w:ilvl w:val="1"/>
          <w:numId w:val="0"/>
        </w:numPr>
        <w:suppressAutoHyphens w:val="0"/>
        <w:spacing w:before="120" w:after="120"/>
        <w:ind w:firstLine="482"/>
        <w:jc w:val="both"/>
        <w:outlineLvl w:val="1"/>
        <w:rPr>
          <w:bCs/>
          <w:sz w:val="24"/>
          <w:szCs w:val="24"/>
          <w:lang w:eastAsia="ru-RU"/>
        </w:rPr>
      </w:pPr>
      <w:r w:rsidRPr="000120D5">
        <w:rPr>
          <w:i/>
          <w:sz w:val="24"/>
          <w:szCs w:val="24"/>
          <w:lang w:eastAsia="ru-RU"/>
        </w:rPr>
        <w:t xml:space="preserve">(Основание: п.52, п.54 СГС "Концептуальные основы", </w:t>
      </w:r>
      <w:hyperlink r:id="rId11" w:history="1">
        <w:r w:rsidRPr="000120D5">
          <w:rPr>
            <w:i/>
            <w:sz w:val="24"/>
            <w:szCs w:val="24"/>
            <w:lang w:eastAsia="ru-RU"/>
          </w:rPr>
          <w:t>п.31</w:t>
        </w:r>
      </w:hyperlink>
      <w:r w:rsidRPr="000120D5">
        <w:rPr>
          <w:i/>
          <w:sz w:val="24"/>
          <w:szCs w:val="24"/>
          <w:lang w:eastAsia="ru-RU"/>
        </w:rPr>
        <w:t xml:space="preserve"> Инструкции № 157н)</w:t>
      </w:r>
      <w:r w:rsidRPr="00036CC1">
        <w:rPr>
          <w:sz w:val="24"/>
          <w:szCs w:val="24"/>
          <w:lang w:eastAsia="ru-RU"/>
        </w:rPr>
        <w:t>.</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3" w:name="_ref_321674"/>
      <w:r>
        <w:rPr>
          <w:bCs/>
          <w:sz w:val="24"/>
          <w:szCs w:val="24"/>
          <w:lang w:eastAsia="ru-RU"/>
        </w:rPr>
        <w:t>4.1.19.</w:t>
      </w:r>
      <w:r w:rsidR="00266742" w:rsidRPr="00036CC1">
        <w:rPr>
          <w:bCs/>
          <w:sz w:val="24"/>
          <w:szCs w:val="24"/>
          <w:lang w:eastAsia="ru-RU"/>
        </w:rPr>
        <w:t xml:space="preserve"> В Инвентарных карточках учета нефинансовых активов (</w:t>
      </w:r>
      <w:hyperlink r:id="rId12" w:history="1">
        <w:r w:rsidR="00266742" w:rsidRPr="00036CC1">
          <w:rPr>
            <w:bCs/>
            <w:sz w:val="24"/>
            <w:szCs w:val="24"/>
            <w:u w:val="single"/>
            <w:lang w:eastAsia="ru-RU"/>
          </w:rPr>
          <w:t>ф. 0504031</w:t>
        </w:r>
      </w:hyperlink>
      <w:r w:rsidR="00266742" w:rsidRPr="00036CC1">
        <w:rPr>
          <w:bCs/>
          <w:sz w:val="24"/>
          <w:szCs w:val="24"/>
          <w:lang w:eastAsia="ru-RU"/>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3"/>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3" w:history="1">
        <w:r w:rsidRPr="000120D5">
          <w:rPr>
            <w:i/>
            <w:sz w:val="24"/>
            <w:szCs w:val="24"/>
            <w:lang w:eastAsia="ru-RU"/>
          </w:rPr>
          <w:t>п. 9</w:t>
        </w:r>
      </w:hyperlink>
      <w:r w:rsidRPr="000120D5">
        <w:rPr>
          <w:i/>
          <w:sz w:val="24"/>
          <w:szCs w:val="24"/>
          <w:lang w:eastAsia="ru-RU"/>
        </w:rPr>
        <w:t xml:space="preserve"> СГС "Учетная политика").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4" w:name="_ref_321675"/>
      <w:r>
        <w:rPr>
          <w:bCs/>
          <w:sz w:val="24"/>
          <w:szCs w:val="24"/>
          <w:lang w:eastAsia="ru-RU"/>
        </w:rPr>
        <w:t>4.1.20</w:t>
      </w:r>
      <w:r w:rsidR="00266742" w:rsidRPr="00036CC1">
        <w:rPr>
          <w:bCs/>
          <w:sz w:val="24"/>
          <w:szCs w:val="24"/>
          <w:lang w:eastAsia="ru-RU"/>
        </w:rPr>
        <w:t>. 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bookmarkEnd w:id="4"/>
    </w:p>
    <w:p w:rsidR="00266742" w:rsidRPr="00036CC1" w:rsidRDefault="00266742" w:rsidP="000120D5">
      <w:pPr>
        <w:suppressAutoHyphens w:val="0"/>
        <w:spacing w:before="120" w:after="120"/>
        <w:ind w:firstLine="482"/>
        <w:jc w:val="both"/>
        <w:rPr>
          <w:sz w:val="24"/>
          <w:szCs w:val="24"/>
          <w:lang w:eastAsia="ru-RU"/>
        </w:rPr>
      </w:pPr>
      <w:r w:rsidRPr="00036CC1">
        <w:rPr>
          <w:sz w:val="24"/>
          <w:szCs w:val="24"/>
          <w:lang w:eastAsia="ru-RU"/>
        </w:rPr>
        <w:t>Одновременно балансовая стоимость этого объекта уменьшается на стоимость выбывающих (заменяемых) частей.</w:t>
      </w:r>
    </w:p>
    <w:p w:rsidR="00266742" w:rsidRPr="00036CC1" w:rsidRDefault="00266742" w:rsidP="000120D5">
      <w:pPr>
        <w:suppressAutoHyphens w:val="0"/>
        <w:spacing w:before="120" w:after="120"/>
        <w:ind w:firstLine="482"/>
        <w:jc w:val="both"/>
        <w:rPr>
          <w:sz w:val="24"/>
          <w:szCs w:val="24"/>
          <w:lang w:eastAsia="ru-RU"/>
        </w:rPr>
      </w:pPr>
      <w:r w:rsidRPr="000120D5">
        <w:rPr>
          <w:i/>
          <w:sz w:val="24"/>
          <w:szCs w:val="24"/>
          <w:lang w:eastAsia="ru-RU"/>
        </w:rPr>
        <w:t>(Основание: п.19, п.27 СГС "Основные средства")</w:t>
      </w:r>
      <w:r w:rsidRPr="00036CC1">
        <w:rPr>
          <w:sz w:val="24"/>
          <w:szCs w:val="24"/>
          <w:lang w:eastAsia="ru-RU"/>
        </w:rPr>
        <w:t>.</w:t>
      </w:r>
    </w:p>
    <w:p w:rsidR="00266742" w:rsidRPr="00036CC1" w:rsidRDefault="00266742" w:rsidP="000120D5">
      <w:pPr>
        <w:numPr>
          <w:ilvl w:val="1"/>
          <w:numId w:val="0"/>
        </w:numPr>
        <w:suppressAutoHyphens w:val="0"/>
        <w:spacing w:before="120" w:after="120"/>
        <w:ind w:firstLine="482"/>
        <w:jc w:val="both"/>
        <w:outlineLvl w:val="1"/>
        <w:rPr>
          <w:bCs/>
          <w:sz w:val="24"/>
          <w:szCs w:val="24"/>
          <w:lang w:eastAsia="ru-RU"/>
        </w:rPr>
      </w:pPr>
      <w:bookmarkStart w:id="5" w:name="_ref_321676"/>
      <w:r w:rsidRPr="00036CC1">
        <w:rPr>
          <w:bCs/>
          <w:sz w:val="24"/>
          <w:szCs w:val="24"/>
          <w:lang w:eastAsia="ru-RU"/>
        </w:rPr>
        <w:t>4.1.2</w:t>
      </w:r>
      <w:r w:rsidR="00A026D3">
        <w:rPr>
          <w:bCs/>
          <w:sz w:val="24"/>
          <w:szCs w:val="24"/>
          <w:lang w:eastAsia="ru-RU"/>
        </w:rPr>
        <w:t>1</w:t>
      </w:r>
      <w:r w:rsidRPr="00036CC1">
        <w:rPr>
          <w:bCs/>
          <w:sz w:val="24"/>
          <w:szCs w:val="24"/>
          <w:lang w:eastAsia="ru-RU"/>
        </w:rPr>
        <w:t>. 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036CC1">
        <w:rPr>
          <w:bCs/>
          <w:sz w:val="24"/>
          <w:szCs w:val="24"/>
          <w:lang w:eastAsia="ru-RU"/>
        </w:rPr>
        <w:t>разукомплектации</w:t>
      </w:r>
      <w:proofErr w:type="spellEnd"/>
      <w:r w:rsidRPr="00036CC1">
        <w:rPr>
          <w:bCs/>
          <w:sz w:val="24"/>
          <w:szCs w:val="24"/>
          <w:lang w:eastAsia="ru-RU"/>
        </w:rPr>
        <w:t>) увеличивается на сумму сформированных капитальных вложений в этот объект.</w:t>
      </w:r>
      <w:bookmarkEnd w:id="5"/>
    </w:p>
    <w:p w:rsidR="00266742" w:rsidRPr="000120D5" w:rsidRDefault="00266742" w:rsidP="00266742">
      <w:pPr>
        <w:suppressAutoHyphens w:val="0"/>
        <w:spacing w:before="120" w:after="120" w:line="276" w:lineRule="auto"/>
        <w:ind w:firstLine="482"/>
        <w:jc w:val="both"/>
        <w:rPr>
          <w:i/>
          <w:sz w:val="24"/>
          <w:szCs w:val="24"/>
          <w:lang w:eastAsia="ru-RU"/>
        </w:rPr>
      </w:pPr>
      <w:r w:rsidRPr="000120D5">
        <w:rPr>
          <w:i/>
          <w:sz w:val="24"/>
          <w:szCs w:val="24"/>
          <w:lang w:eastAsia="ru-RU"/>
        </w:rPr>
        <w:t xml:space="preserve">(Основание: </w:t>
      </w:r>
      <w:hyperlink r:id="rId14" w:history="1">
        <w:r w:rsidRPr="000120D5">
          <w:rPr>
            <w:i/>
            <w:sz w:val="24"/>
            <w:szCs w:val="24"/>
            <w:lang w:eastAsia="ru-RU"/>
          </w:rPr>
          <w:t>п. 19</w:t>
        </w:r>
      </w:hyperlink>
      <w:r w:rsidRPr="000120D5">
        <w:rPr>
          <w:i/>
          <w:sz w:val="24"/>
          <w:szCs w:val="24"/>
          <w:lang w:eastAsia="ru-RU"/>
        </w:rPr>
        <w:t xml:space="preserve"> СГС "Основные средства").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6" w:name="_ref_321677"/>
      <w:r>
        <w:rPr>
          <w:bCs/>
          <w:sz w:val="24"/>
          <w:szCs w:val="24"/>
          <w:lang w:eastAsia="ru-RU"/>
        </w:rPr>
        <w:lastRenderedPageBreak/>
        <w:t>4.1.22</w:t>
      </w:r>
      <w:r w:rsidR="00266742" w:rsidRPr="00036CC1">
        <w:rPr>
          <w:bCs/>
          <w:sz w:val="24"/>
          <w:szCs w:val="24"/>
          <w:lang w:eastAsia="ru-RU"/>
        </w:rPr>
        <w:t>.Стоимость основного средства изменяется в случае проведения переоценки этого основного средства и отражения ее результатов в учете.</w:t>
      </w:r>
      <w:bookmarkEnd w:id="6"/>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5" w:history="1">
        <w:r w:rsidRPr="000120D5">
          <w:rPr>
            <w:i/>
            <w:sz w:val="24"/>
            <w:szCs w:val="24"/>
            <w:lang w:eastAsia="ru-RU"/>
          </w:rPr>
          <w:t>п. 19</w:t>
        </w:r>
      </w:hyperlink>
      <w:r w:rsidRPr="000120D5">
        <w:rPr>
          <w:i/>
          <w:sz w:val="24"/>
          <w:szCs w:val="24"/>
          <w:lang w:eastAsia="ru-RU"/>
        </w:rPr>
        <w:t xml:space="preserve"> СГС "Основные средства").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7" w:name="_ref_321680"/>
      <w:r>
        <w:rPr>
          <w:bCs/>
          <w:sz w:val="24"/>
          <w:szCs w:val="24"/>
          <w:lang w:eastAsia="ru-RU"/>
        </w:rPr>
        <w:t>4.1.23</w:t>
      </w:r>
      <w:r w:rsidR="00266742" w:rsidRPr="00036CC1">
        <w:rPr>
          <w:bCs/>
          <w:sz w:val="24"/>
          <w:szCs w:val="24"/>
          <w:lang w:eastAsia="ru-RU"/>
        </w:rPr>
        <w:t>. Стоимость ликвидируемых (разукомплектованных) частей, если она не была выделена в документах поставщика, при частичной ликвидации (</w:t>
      </w:r>
      <w:proofErr w:type="spellStart"/>
      <w:r w:rsidR="00266742" w:rsidRPr="00036CC1">
        <w:rPr>
          <w:bCs/>
          <w:sz w:val="24"/>
          <w:szCs w:val="24"/>
          <w:lang w:eastAsia="ru-RU"/>
        </w:rPr>
        <w:t>разукомплектации</w:t>
      </w:r>
      <w:proofErr w:type="spellEnd"/>
      <w:r w:rsidR="00266742" w:rsidRPr="00036CC1">
        <w:rPr>
          <w:bCs/>
          <w:sz w:val="24"/>
          <w:szCs w:val="24"/>
          <w:lang w:eastAsia="ru-RU"/>
        </w:rPr>
        <w:t>)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7"/>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6" w:history="1">
        <w:r w:rsidRPr="000120D5">
          <w:rPr>
            <w:i/>
            <w:sz w:val="24"/>
            <w:szCs w:val="24"/>
            <w:lang w:eastAsia="ru-RU"/>
          </w:rPr>
          <w:t>п. 9</w:t>
        </w:r>
      </w:hyperlink>
      <w:r w:rsidRPr="000120D5">
        <w:rPr>
          <w:i/>
          <w:sz w:val="24"/>
          <w:szCs w:val="24"/>
          <w:lang w:eastAsia="ru-RU"/>
        </w:rPr>
        <w:t xml:space="preserve"> СГС "Учетная политика")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8" w:name="_ref_321681"/>
      <w:r>
        <w:rPr>
          <w:bCs/>
          <w:sz w:val="24"/>
          <w:szCs w:val="24"/>
          <w:lang w:eastAsia="ru-RU"/>
        </w:rPr>
        <w:t>4.1.24</w:t>
      </w:r>
      <w:r w:rsidR="00266742" w:rsidRPr="00036CC1">
        <w:rPr>
          <w:bCs/>
          <w:sz w:val="24"/>
          <w:szCs w:val="24"/>
          <w:lang w:eastAsia="ru-RU"/>
        </w:rPr>
        <w:t>. 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8"/>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7" w:history="1">
        <w:r w:rsidRPr="000120D5">
          <w:rPr>
            <w:i/>
            <w:sz w:val="24"/>
            <w:szCs w:val="24"/>
            <w:lang w:eastAsia="ru-RU"/>
          </w:rPr>
          <w:t>п. 9</w:t>
        </w:r>
      </w:hyperlink>
      <w:r w:rsidRPr="000120D5">
        <w:rPr>
          <w:i/>
          <w:sz w:val="24"/>
          <w:szCs w:val="24"/>
          <w:lang w:eastAsia="ru-RU"/>
        </w:rPr>
        <w:t xml:space="preserve"> СГС "Учетная политика")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9" w:name="_ref_321682"/>
      <w:r>
        <w:rPr>
          <w:bCs/>
          <w:sz w:val="24"/>
          <w:szCs w:val="24"/>
          <w:lang w:eastAsia="ru-RU"/>
        </w:rPr>
        <w:t>4.1.25</w:t>
      </w:r>
      <w:r w:rsidR="00266742" w:rsidRPr="00036CC1">
        <w:rPr>
          <w:bCs/>
          <w:sz w:val="24"/>
          <w:szCs w:val="24"/>
          <w:lang w:eastAsia="ru-RU"/>
        </w:rPr>
        <w:t>.Продажа объектов основных средств оформляется Актом о приеме-передаче объектов нефинансовых активов (</w:t>
      </w:r>
      <w:hyperlink r:id="rId18" w:history="1">
        <w:r w:rsidR="00266742" w:rsidRPr="00036CC1">
          <w:rPr>
            <w:bCs/>
            <w:sz w:val="24"/>
            <w:szCs w:val="24"/>
            <w:lang w:eastAsia="ru-RU"/>
          </w:rPr>
          <w:t>ф. 0504101</w:t>
        </w:r>
      </w:hyperlink>
      <w:r w:rsidR="00266742" w:rsidRPr="00036CC1">
        <w:rPr>
          <w:bCs/>
          <w:sz w:val="24"/>
          <w:szCs w:val="24"/>
          <w:lang w:eastAsia="ru-RU"/>
        </w:rPr>
        <w:t>).</w:t>
      </w:r>
      <w:bookmarkEnd w:id="9"/>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Методические </w:t>
      </w:r>
      <w:hyperlink r:id="rId19" w:history="1">
        <w:r w:rsidRPr="000120D5">
          <w:rPr>
            <w:i/>
            <w:sz w:val="24"/>
            <w:szCs w:val="24"/>
            <w:lang w:eastAsia="ru-RU"/>
          </w:rPr>
          <w:t>указания</w:t>
        </w:r>
      </w:hyperlink>
      <w:r w:rsidRPr="000120D5">
        <w:rPr>
          <w:i/>
          <w:sz w:val="24"/>
          <w:szCs w:val="24"/>
          <w:lang w:eastAsia="ru-RU"/>
        </w:rPr>
        <w:t xml:space="preserve"> № 52н)</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10" w:name="_ref_321683"/>
      <w:r>
        <w:rPr>
          <w:bCs/>
          <w:sz w:val="24"/>
          <w:szCs w:val="24"/>
          <w:lang w:eastAsia="ru-RU"/>
        </w:rPr>
        <w:t>4.1.26</w:t>
      </w:r>
      <w:r w:rsidR="00266742" w:rsidRPr="00036CC1">
        <w:rPr>
          <w:bCs/>
          <w:sz w:val="24"/>
          <w:szCs w:val="24"/>
          <w:lang w:eastAsia="ru-RU"/>
        </w:rPr>
        <w:t>. Безвозмездная передача объектов основных средств оформляется Актом о приеме-передаче объектов нефинансовых активов (</w:t>
      </w:r>
      <w:hyperlink r:id="rId20" w:history="1">
        <w:r w:rsidR="00266742" w:rsidRPr="00036CC1">
          <w:rPr>
            <w:bCs/>
            <w:sz w:val="24"/>
            <w:szCs w:val="24"/>
            <w:lang w:eastAsia="ru-RU"/>
          </w:rPr>
          <w:t>ф. 0504101</w:t>
        </w:r>
      </w:hyperlink>
      <w:r w:rsidR="00266742" w:rsidRPr="00036CC1">
        <w:rPr>
          <w:bCs/>
          <w:sz w:val="24"/>
          <w:szCs w:val="24"/>
          <w:lang w:eastAsia="ru-RU"/>
        </w:rPr>
        <w:t>).</w:t>
      </w:r>
      <w:bookmarkEnd w:id="10"/>
    </w:p>
    <w:p w:rsidR="00266742" w:rsidRPr="00036CC1" w:rsidRDefault="00266742" w:rsidP="000120D5">
      <w:pPr>
        <w:suppressAutoHyphens w:val="0"/>
        <w:spacing w:before="120" w:after="120"/>
        <w:ind w:firstLine="482"/>
        <w:jc w:val="both"/>
        <w:rPr>
          <w:sz w:val="24"/>
          <w:szCs w:val="24"/>
          <w:lang w:eastAsia="ru-RU"/>
        </w:rPr>
      </w:pPr>
      <w:r w:rsidRPr="000120D5">
        <w:rPr>
          <w:i/>
          <w:sz w:val="24"/>
          <w:szCs w:val="24"/>
          <w:lang w:eastAsia="ru-RU"/>
        </w:rPr>
        <w:t xml:space="preserve">(Основание: Методические </w:t>
      </w:r>
      <w:hyperlink r:id="rId21" w:history="1">
        <w:r w:rsidRPr="000120D5">
          <w:rPr>
            <w:i/>
            <w:sz w:val="24"/>
            <w:szCs w:val="24"/>
            <w:lang w:eastAsia="ru-RU"/>
          </w:rPr>
          <w:t>указания</w:t>
        </w:r>
      </w:hyperlink>
      <w:r w:rsidRPr="000120D5">
        <w:rPr>
          <w:i/>
          <w:sz w:val="24"/>
          <w:szCs w:val="24"/>
          <w:lang w:eastAsia="ru-RU"/>
        </w:rPr>
        <w:t xml:space="preserve"> № 52н</w:t>
      </w:r>
      <w:r w:rsidRPr="00036CC1">
        <w:rPr>
          <w:sz w:val="24"/>
          <w:szCs w:val="24"/>
          <w:lang w:eastAsia="ru-RU"/>
        </w:rPr>
        <w:t>)</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11" w:name="_ref_321685"/>
      <w:r>
        <w:rPr>
          <w:bCs/>
          <w:sz w:val="24"/>
          <w:szCs w:val="24"/>
          <w:lang w:eastAsia="ru-RU"/>
        </w:rPr>
        <w:t>4.1.27</w:t>
      </w:r>
      <w:r w:rsidR="00266742" w:rsidRPr="00036CC1">
        <w:rPr>
          <w:bCs/>
          <w:sz w:val="24"/>
          <w:szCs w:val="24"/>
          <w:lang w:eastAsia="ru-RU"/>
        </w:rPr>
        <w:t>. При приобретении основных средств оформляется Акт о приеме-передаче объектов нефинансовых активов (</w:t>
      </w:r>
      <w:hyperlink r:id="rId22" w:history="1">
        <w:r w:rsidR="00266742" w:rsidRPr="00036CC1">
          <w:rPr>
            <w:bCs/>
            <w:sz w:val="24"/>
            <w:szCs w:val="24"/>
            <w:lang w:eastAsia="ru-RU"/>
          </w:rPr>
          <w:t>ф. 0504101</w:t>
        </w:r>
      </w:hyperlink>
      <w:r w:rsidR="00266742" w:rsidRPr="00036CC1">
        <w:rPr>
          <w:bCs/>
          <w:sz w:val="24"/>
          <w:szCs w:val="24"/>
          <w:lang w:eastAsia="ru-RU"/>
        </w:rPr>
        <w:t>).</w:t>
      </w:r>
      <w:bookmarkEnd w:id="11"/>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Методические </w:t>
      </w:r>
      <w:hyperlink r:id="rId23" w:history="1">
        <w:r w:rsidRPr="000120D5">
          <w:rPr>
            <w:i/>
            <w:sz w:val="24"/>
            <w:szCs w:val="24"/>
            <w:lang w:eastAsia="ru-RU"/>
          </w:rPr>
          <w:t>указания</w:t>
        </w:r>
      </w:hyperlink>
      <w:r w:rsidRPr="000120D5">
        <w:rPr>
          <w:i/>
          <w:sz w:val="24"/>
          <w:szCs w:val="24"/>
          <w:lang w:eastAsia="ru-RU"/>
        </w:rPr>
        <w:t xml:space="preserve"> № 52н)</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12" w:name="_ref_321686"/>
      <w:r>
        <w:rPr>
          <w:bCs/>
          <w:sz w:val="24"/>
          <w:szCs w:val="24"/>
          <w:lang w:eastAsia="ru-RU"/>
        </w:rPr>
        <w:t>4.1.28</w:t>
      </w:r>
      <w:r w:rsidR="00266742" w:rsidRPr="00036CC1">
        <w:rPr>
          <w:bCs/>
          <w:sz w:val="24"/>
          <w:szCs w:val="24"/>
          <w:lang w:eastAsia="ru-RU"/>
        </w:rPr>
        <w:t>.Частичная ликвидация объекта основных средств при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w:t>
      </w:r>
      <w:hyperlink r:id="rId24" w:history="1">
        <w:r w:rsidR="00266742" w:rsidRPr="00036CC1">
          <w:rPr>
            <w:bCs/>
            <w:sz w:val="24"/>
            <w:szCs w:val="24"/>
            <w:lang w:eastAsia="ru-RU"/>
          </w:rPr>
          <w:t>ф. 0504103</w:t>
        </w:r>
      </w:hyperlink>
      <w:r w:rsidR="00266742" w:rsidRPr="00036CC1">
        <w:rPr>
          <w:bCs/>
          <w:sz w:val="24"/>
          <w:szCs w:val="24"/>
          <w:lang w:eastAsia="ru-RU"/>
        </w:rPr>
        <w:t>).</w:t>
      </w:r>
      <w:bookmarkEnd w:id="12"/>
    </w:p>
    <w:p w:rsidR="007B2FE7"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Методические </w:t>
      </w:r>
      <w:hyperlink r:id="rId25" w:history="1">
        <w:r w:rsidRPr="000120D5">
          <w:rPr>
            <w:i/>
            <w:sz w:val="24"/>
            <w:szCs w:val="24"/>
            <w:lang w:eastAsia="ru-RU"/>
          </w:rPr>
          <w:t>указания</w:t>
        </w:r>
      </w:hyperlink>
      <w:r w:rsidRPr="000120D5">
        <w:rPr>
          <w:i/>
          <w:sz w:val="24"/>
          <w:szCs w:val="24"/>
          <w:lang w:eastAsia="ru-RU"/>
        </w:rPr>
        <w:t xml:space="preserve"> № 52н, </w:t>
      </w:r>
      <w:hyperlink r:id="rId26" w:history="1">
        <w:r w:rsidRPr="000120D5">
          <w:rPr>
            <w:i/>
            <w:sz w:val="24"/>
            <w:szCs w:val="24"/>
            <w:lang w:eastAsia="ru-RU"/>
          </w:rPr>
          <w:t>п. 9</w:t>
        </w:r>
      </w:hyperlink>
      <w:r w:rsidRPr="000120D5">
        <w:rPr>
          <w:i/>
          <w:sz w:val="24"/>
          <w:szCs w:val="24"/>
          <w:lang w:eastAsia="ru-RU"/>
        </w:rPr>
        <w:t xml:space="preserve"> СГС "Учетная политика")</w:t>
      </w:r>
    </w:p>
    <w:p w:rsidR="00064DFA" w:rsidRPr="00064DFA" w:rsidRDefault="00A026D3" w:rsidP="000120D5">
      <w:pPr>
        <w:suppressAutoHyphens w:val="0"/>
        <w:spacing w:before="120" w:after="120"/>
        <w:ind w:firstLine="482"/>
        <w:jc w:val="both"/>
        <w:rPr>
          <w:sz w:val="24"/>
          <w:szCs w:val="24"/>
          <w:lang w:eastAsia="ru-RU"/>
        </w:rPr>
      </w:pPr>
      <w:r>
        <w:rPr>
          <w:sz w:val="24"/>
          <w:szCs w:val="24"/>
          <w:lang w:eastAsia="ru-RU"/>
        </w:rPr>
        <w:t>4.1.29</w:t>
      </w:r>
      <w:r w:rsidR="00064DFA" w:rsidRPr="00064DFA">
        <w:rPr>
          <w:sz w:val="24"/>
          <w:szCs w:val="24"/>
          <w:lang w:eastAsia="ru-RU"/>
        </w:rPr>
        <w:t>.</w:t>
      </w:r>
      <w:r w:rsidR="00064DFA" w:rsidRPr="00064DFA">
        <w:rPr>
          <w:rFonts w:eastAsiaTheme="minorHAnsi"/>
          <w:sz w:val="24"/>
          <w:szCs w:val="24"/>
          <w:lang w:eastAsia="en-US"/>
        </w:rPr>
        <w:t xml:space="preserve"> </w:t>
      </w:r>
      <w:r w:rsidR="00064DFA" w:rsidRPr="00F2435D">
        <w:rPr>
          <w:rFonts w:eastAsiaTheme="minorHAnsi"/>
          <w:sz w:val="24"/>
          <w:szCs w:val="24"/>
          <w:lang w:eastAsia="en-US"/>
        </w:rPr>
        <w:t xml:space="preserve">Первоначальная (балансовая) стоимость объектов учета аренды определяется в соответствии с федеральным </w:t>
      </w:r>
      <w:hyperlink r:id="rId27" w:history="1">
        <w:r w:rsidR="00064DFA" w:rsidRPr="00F2435D">
          <w:rPr>
            <w:rFonts w:eastAsiaTheme="minorHAnsi"/>
            <w:sz w:val="24"/>
            <w:szCs w:val="24"/>
            <w:lang w:eastAsia="en-US"/>
          </w:rPr>
          <w:t>стандартом</w:t>
        </w:r>
      </w:hyperlink>
      <w:r w:rsidR="00064DFA" w:rsidRPr="00F2435D">
        <w:rPr>
          <w:rFonts w:eastAsiaTheme="minorHAnsi"/>
          <w:sz w:val="24"/>
          <w:szCs w:val="24"/>
          <w:lang w:eastAsia="en-US"/>
        </w:rPr>
        <w:t xml:space="preserve"> бухгалтерского учета для организаций государственного сектора "Аренда"</w:t>
      </w:r>
      <w:r w:rsidR="00064DFA">
        <w:rPr>
          <w:rFonts w:eastAsiaTheme="minorHAnsi"/>
          <w:sz w:val="24"/>
          <w:szCs w:val="24"/>
          <w:lang w:eastAsia="en-US"/>
        </w:rPr>
        <w:t>.</w:t>
      </w:r>
    </w:p>
    <w:p w:rsidR="007B2FE7" w:rsidRPr="00A026D3" w:rsidRDefault="000F675C" w:rsidP="00F03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A026D3">
        <w:rPr>
          <w:b/>
          <w:szCs w:val="28"/>
        </w:rPr>
        <w:t xml:space="preserve">4.2 </w:t>
      </w:r>
      <w:r w:rsidR="00F03A0B" w:rsidRPr="00A026D3">
        <w:rPr>
          <w:b/>
          <w:szCs w:val="28"/>
        </w:rPr>
        <w:t>Непроизведенные активы</w:t>
      </w:r>
    </w:p>
    <w:p w:rsidR="00F03A0B" w:rsidRPr="00036CC1" w:rsidRDefault="00F03A0B" w:rsidP="00F03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5AEE" w:rsidRPr="00036CC1" w:rsidRDefault="00F03A0B"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685AEE" w:rsidRPr="00036CC1">
        <w:rPr>
          <w:sz w:val="24"/>
          <w:szCs w:val="24"/>
        </w:rPr>
        <w:t> </w:t>
      </w:r>
      <w:r w:rsidRPr="00036CC1">
        <w:rPr>
          <w:color w:val="000000"/>
          <w:sz w:val="24"/>
          <w:szCs w:val="24"/>
        </w:rPr>
        <w:t xml:space="preserve">Земельные участки, закрепленные за учреждением на праве постоянного (бессрочного) пользования (в том числе расположенные под объектами недвижимости) учитываются на соответствующем аналитическом счете счета 103.11.000 «Земля- недвижимое имущество учреждения». </w:t>
      </w:r>
    </w:p>
    <w:p w:rsidR="00F03A0B" w:rsidRPr="00036CC1" w:rsidRDefault="00F03A0B" w:rsidP="00F03A0B">
      <w:pPr>
        <w:pStyle w:val="a3"/>
        <w:spacing w:after="0"/>
        <w:jc w:val="both"/>
      </w:pPr>
      <w:r w:rsidRPr="00036CC1">
        <w:rPr>
          <w:iCs/>
        </w:rPr>
        <w:t xml:space="preserve">        </w:t>
      </w:r>
      <w:r w:rsidRPr="00036CC1">
        <w:t>Основание для постановки на учет – свидетельство, подтверждающее право пользования земельным участком. Учет ведется по кадастровой стоимости на дату принятия к бухгалтерскому учету.</w:t>
      </w:r>
    </w:p>
    <w:p w:rsidR="00685AEE" w:rsidRPr="00A026D3" w:rsidRDefault="003C3A9E" w:rsidP="00F03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4"/>
          <w:szCs w:val="24"/>
        </w:rPr>
      </w:pPr>
      <w:r w:rsidRPr="00A026D3">
        <w:rPr>
          <w:i/>
          <w:sz w:val="24"/>
          <w:szCs w:val="24"/>
        </w:rPr>
        <w:t>(</w:t>
      </w:r>
      <w:r w:rsidR="00F03A0B" w:rsidRPr="00A026D3">
        <w:rPr>
          <w:i/>
          <w:sz w:val="24"/>
          <w:szCs w:val="24"/>
        </w:rPr>
        <w:t>Основание: п</w:t>
      </w:r>
      <w:r w:rsidRPr="00A026D3">
        <w:rPr>
          <w:i/>
          <w:sz w:val="24"/>
          <w:szCs w:val="24"/>
        </w:rPr>
        <w:t>.</w:t>
      </w:r>
      <w:r w:rsidR="00F03A0B" w:rsidRPr="00A026D3">
        <w:rPr>
          <w:i/>
          <w:sz w:val="24"/>
          <w:szCs w:val="24"/>
        </w:rPr>
        <w:t xml:space="preserve"> 23, </w:t>
      </w:r>
      <w:r w:rsidRPr="00A026D3">
        <w:rPr>
          <w:i/>
          <w:sz w:val="24"/>
          <w:szCs w:val="24"/>
        </w:rPr>
        <w:t>п.</w:t>
      </w:r>
      <w:r w:rsidR="00F03A0B" w:rsidRPr="00A026D3">
        <w:rPr>
          <w:i/>
          <w:sz w:val="24"/>
          <w:szCs w:val="24"/>
        </w:rPr>
        <w:t xml:space="preserve">71, </w:t>
      </w:r>
      <w:r w:rsidRPr="00A026D3">
        <w:rPr>
          <w:i/>
          <w:sz w:val="24"/>
          <w:szCs w:val="24"/>
        </w:rPr>
        <w:t>п.</w:t>
      </w:r>
      <w:r w:rsidR="00F03A0B" w:rsidRPr="00A026D3">
        <w:rPr>
          <w:i/>
          <w:sz w:val="24"/>
          <w:szCs w:val="24"/>
        </w:rPr>
        <w:t>78 Инструкции №157н</w:t>
      </w:r>
      <w:r w:rsidRPr="00A026D3">
        <w:rPr>
          <w:i/>
          <w:sz w:val="24"/>
          <w:szCs w:val="24"/>
        </w:rPr>
        <w:t>).</w:t>
      </w:r>
    </w:p>
    <w:p w:rsidR="00685AEE" w:rsidRPr="00036CC1" w:rsidRDefault="00685AEE" w:rsidP="002A6AF1">
      <w:pPr>
        <w:spacing w:line="276" w:lineRule="auto"/>
        <w:jc w:val="both"/>
        <w:rPr>
          <w:color w:val="000000"/>
          <w:sz w:val="24"/>
          <w:szCs w:val="24"/>
        </w:rPr>
      </w:pPr>
    </w:p>
    <w:p w:rsidR="00817319" w:rsidRPr="00A026D3" w:rsidRDefault="00F03A0B">
      <w:pPr>
        <w:rPr>
          <w:b/>
          <w:szCs w:val="28"/>
        </w:rPr>
      </w:pPr>
      <w:r w:rsidRPr="00A026D3">
        <w:rPr>
          <w:szCs w:val="28"/>
        </w:rPr>
        <w:t xml:space="preserve">                                               </w:t>
      </w:r>
      <w:r w:rsidR="000F675C" w:rsidRPr="00A026D3">
        <w:rPr>
          <w:b/>
          <w:szCs w:val="28"/>
        </w:rPr>
        <w:t>4.3</w:t>
      </w:r>
      <w:r w:rsidRPr="00A026D3">
        <w:rPr>
          <w:b/>
          <w:szCs w:val="28"/>
        </w:rPr>
        <w:t xml:space="preserve"> Материальные запасы</w:t>
      </w:r>
    </w:p>
    <w:p w:rsidR="00F03A0B" w:rsidRPr="00036CC1" w:rsidRDefault="00F03A0B" w:rsidP="00A026D3">
      <w:pPr>
        <w:pStyle w:val="a3"/>
        <w:spacing w:after="0"/>
        <w:jc w:val="both"/>
      </w:pPr>
      <w:r w:rsidRPr="00036CC1">
        <w:t xml:space="preserve">  </w:t>
      </w:r>
      <w:r w:rsidR="001520B6" w:rsidRPr="00036CC1">
        <w:t xml:space="preserve"> </w:t>
      </w:r>
      <w:r w:rsidRPr="00036CC1">
        <w:t xml:space="preserve"> </w:t>
      </w:r>
      <w:r w:rsidR="001520B6" w:rsidRPr="00036CC1">
        <w:t>4.3.</w:t>
      </w:r>
      <w:r w:rsidRPr="00036CC1">
        <w:t xml:space="preserve">1. К материальным запасам относятся предметы, используемые в деятельности учреждения в течение периода, не превышающего 12 месяцев, независимо от их стоимости.  </w:t>
      </w:r>
      <w:r w:rsidR="00451F6D">
        <w:t>Единицей бухгалтерского учета материальных запасов является – номенклатурная (реестровая) единица.</w:t>
      </w:r>
    </w:p>
    <w:p w:rsidR="00A026D3" w:rsidRDefault="001520B6" w:rsidP="00A026D3">
      <w:pPr>
        <w:pStyle w:val="2"/>
        <w:jc w:val="both"/>
        <w:rPr>
          <w:rFonts w:ascii="Times New Roman" w:eastAsia="Times New Roman" w:hAnsi="Times New Roman" w:cs="Times New Roman"/>
          <w:bCs/>
          <w:color w:val="auto"/>
          <w:sz w:val="24"/>
          <w:szCs w:val="24"/>
          <w:lang w:eastAsia="ru-RU"/>
        </w:rPr>
      </w:pPr>
      <w:r w:rsidRPr="00036CC1">
        <w:rPr>
          <w:sz w:val="24"/>
          <w:szCs w:val="24"/>
        </w:rPr>
        <w:lastRenderedPageBreak/>
        <w:t xml:space="preserve">   </w:t>
      </w:r>
      <w:r w:rsidRPr="00036CC1">
        <w:rPr>
          <w:color w:val="auto"/>
          <w:sz w:val="24"/>
          <w:szCs w:val="24"/>
        </w:rPr>
        <w:t>4.3.2.</w:t>
      </w:r>
      <w:bookmarkStart w:id="13" w:name="_ref_335290"/>
      <w:r w:rsidRPr="00036CC1">
        <w:rPr>
          <w:rFonts w:ascii="Times New Roman" w:eastAsia="Times New Roman" w:hAnsi="Times New Roman" w:cs="Times New Roman"/>
          <w:bCs/>
          <w:color w:val="auto"/>
          <w:sz w:val="24"/>
          <w:szCs w:val="24"/>
          <w:lang w:eastAsia="ru-RU"/>
        </w:rPr>
        <w:t xml:space="preserve">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13"/>
    </w:p>
    <w:p w:rsidR="001520B6" w:rsidRPr="00A026D3" w:rsidRDefault="001520B6" w:rsidP="00A026D3">
      <w:pPr>
        <w:pStyle w:val="2"/>
        <w:jc w:val="both"/>
        <w:rPr>
          <w:rFonts w:ascii="Times New Roman" w:eastAsia="Times New Roman" w:hAnsi="Times New Roman" w:cs="Times New Roman"/>
          <w:bCs/>
          <w:color w:val="auto"/>
          <w:sz w:val="24"/>
          <w:szCs w:val="24"/>
          <w:lang w:eastAsia="ru-RU"/>
        </w:rPr>
      </w:pPr>
      <w:r w:rsidRPr="00A026D3">
        <w:rPr>
          <w:rFonts w:ascii="Times New Roman" w:hAnsi="Times New Roman" w:cs="Times New Roman"/>
          <w:color w:val="auto"/>
          <w:sz w:val="24"/>
          <w:szCs w:val="24"/>
          <w:lang w:eastAsia="ru-RU"/>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r w:rsidRPr="00036CC1">
        <w:rPr>
          <w:sz w:val="24"/>
          <w:szCs w:val="24"/>
          <w:lang w:eastAsia="ru-RU"/>
        </w:rPr>
        <w:t>.</w:t>
      </w:r>
    </w:p>
    <w:p w:rsidR="001520B6" w:rsidRDefault="001520B6" w:rsidP="00A026D3">
      <w:pPr>
        <w:suppressAutoHyphens w:val="0"/>
        <w:spacing w:before="120" w:after="120"/>
        <w:ind w:firstLine="482"/>
        <w:jc w:val="both"/>
        <w:rPr>
          <w:i/>
          <w:sz w:val="24"/>
          <w:szCs w:val="24"/>
          <w:lang w:eastAsia="ru-RU"/>
        </w:rPr>
      </w:pPr>
      <w:r w:rsidRPr="00A026D3">
        <w:rPr>
          <w:i/>
          <w:sz w:val="24"/>
          <w:szCs w:val="24"/>
          <w:lang w:eastAsia="ru-RU"/>
        </w:rPr>
        <w:t xml:space="preserve">(Основание: п.6, п.100, п.102 Инструкции № 157н, </w:t>
      </w:r>
      <w:hyperlink r:id="rId28" w:history="1">
        <w:r w:rsidRPr="00A026D3">
          <w:rPr>
            <w:i/>
            <w:sz w:val="24"/>
            <w:szCs w:val="24"/>
            <w:lang w:eastAsia="ru-RU"/>
          </w:rPr>
          <w:t>п. 9</w:t>
        </w:r>
      </w:hyperlink>
      <w:r w:rsidRPr="00A026D3">
        <w:rPr>
          <w:i/>
          <w:sz w:val="24"/>
          <w:szCs w:val="24"/>
          <w:lang w:eastAsia="ru-RU"/>
        </w:rPr>
        <w:t xml:space="preserve"> СГС "Учетная политика")</w:t>
      </w:r>
    </w:p>
    <w:p w:rsidR="00A9133E" w:rsidRPr="00A026D3" w:rsidRDefault="00A9133E" w:rsidP="00A026D3">
      <w:pPr>
        <w:suppressAutoHyphens w:val="0"/>
        <w:spacing w:before="120" w:after="120"/>
        <w:ind w:firstLine="482"/>
        <w:jc w:val="both"/>
        <w:rPr>
          <w:i/>
          <w:sz w:val="24"/>
          <w:szCs w:val="24"/>
          <w:lang w:eastAsia="ru-RU"/>
        </w:rPr>
      </w:pPr>
      <w:r>
        <w:rPr>
          <w:sz w:val="24"/>
          <w:szCs w:val="24"/>
        </w:rPr>
        <w:t>Фактическая стоимость материальных запасов формируется на счете 1 105 00 340 «Материальные запасы».</w:t>
      </w:r>
    </w:p>
    <w:p w:rsidR="00F03A0B" w:rsidRPr="00036CC1" w:rsidRDefault="00F03A0B" w:rsidP="00A026D3">
      <w:pPr>
        <w:pStyle w:val="a3"/>
        <w:spacing w:after="0"/>
        <w:jc w:val="both"/>
      </w:pPr>
      <w:r w:rsidRPr="00036CC1">
        <w:t xml:space="preserve">     </w:t>
      </w:r>
      <w:r w:rsidR="001520B6" w:rsidRPr="00036CC1">
        <w:t>4.3.</w:t>
      </w:r>
      <w:r w:rsidR="002F68A4" w:rsidRPr="00036CC1">
        <w:t>3</w:t>
      </w:r>
      <w:r w:rsidRPr="00036CC1">
        <w:t xml:space="preserve">. Списание материальных запасов производится по средней фактической стоимости. </w:t>
      </w:r>
      <w:r w:rsidR="00A9133E" w:rsidRPr="00C72450">
        <w:t>Средняя стоимость запасов определяется в момент их отпуска,</w:t>
      </w:r>
      <w:r w:rsidR="00A9133E">
        <w:t xml:space="preserve"> списания,</w:t>
      </w:r>
      <w:r w:rsidR="00A9133E" w:rsidRPr="00C72450">
        <w:t xml:space="preserve"> при этом в расчет включаются количество и стоимость материалов на начало месяца и </w:t>
      </w:r>
      <w:proofErr w:type="gramStart"/>
      <w:r w:rsidR="00A9133E" w:rsidRPr="00C72450">
        <w:t>все поступления</w:t>
      </w:r>
      <w:proofErr w:type="gramEnd"/>
      <w:r w:rsidR="00A9133E" w:rsidRPr="00C72450">
        <w:t xml:space="preserve"> и выбытия до момента отпуска,</w:t>
      </w:r>
      <w:r w:rsidR="00A9133E">
        <w:t xml:space="preserve"> списания.</w:t>
      </w:r>
    </w:p>
    <w:p w:rsidR="00F03A0B" w:rsidRDefault="007F610A" w:rsidP="00A026D3">
      <w:pPr>
        <w:pStyle w:val="a3"/>
        <w:spacing w:after="0"/>
        <w:ind w:firstLine="708"/>
        <w:jc w:val="both"/>
      </w:pPr>
      <w:r w:rsidRPr="00A9133E">
        <w:rPr>
          <w:i/>
        </w:rPr>
        <w:t>(</w:t>
      </w:r>
      <w:r w:rsidR="00F03A0B" w:rsidRPr="00A9133E">
        <w:rPr>
          <w:i/>
        </w:rPr>
        <w:t>Основание: п</w:t>
      </w:r>
      <w:r w:rsidRPr="00A9133E">
        <w:rPr>
          <w:i/>
        </w:rPr>
        <w:t>.</w:t>
      </w:r>
      <w:r w:rsidR="00F03A0B" w:rsidRPr="00A9133E">
        <w:rPr>
          <w:i/>
        </w:rPr>
        <w:t xml:space="preserve"> 108 Инструкции  № 157н</w:t>
      </w:r>
      <w:r w:rsidRPr="00036CC1">
        <w:t>)</w:t>
      </w:r>
      <w:r w:rsidR="00F03A0B" w:rsidRPr="00036CC1">
        <w:t>.</w:t>
      </w:r>
    </w:p>
    <w:p w:rsidR="00A9133E" w:rsidRPr="00036CC1" w:rsidRDefault="00A9133E" w:rsidP="00A026D3">
      <w:pPr>
        <w:pStyle w:val="a3"/>
        <w:spacing w:after="0"/>
        <w:ind w:firstLine="708"/>
        <w:jc w:val="both"/>
      </w:pPr>
      <w:r>
        <w:t>Аналитический учет материальных запасов ведется в оборотных ведомостях</w:t>
      </w:r>
    </w:p>
    <w:p w:rsidR="00F03A0B" w:rsidRPr="00036CC1" w:rsidRDefault="00F03A0B" w:rsidP="00A026D3">
      <w:pPr>
        <w:pStyle w:val="a3"/>
        <w:jc w:val="both"/>
      </w:pPr>
      <w:r w:rsidRPr="00036CC1">
        <w:t xml:space="preserve">  </w:t>
      </w:r>
      <w:r w:rsidR="002F68A4" w:rsidRPr="00036CC1">
        <w:t xml:space="preserve"> </w:t>
      </w:r>
      <w:r w:rsidR="001520B6" w:rsidRPr="00036CC1">
        <w:t>4.3.</w:t>
      </w:r>
      <w:r w:rsidRPr="00036CC1">
        <w:t xml:space="preserve"> </w:t>
      </w:r>
      <w:r w:rsidR="002F68A4" w:rsidRPr="00036CC1">
        <w:t>4</w:t>
      </w:r>
      <w:r w:rsidRPr="00036CC1">
        <w:t>.При списании ГСМ применяются:</w:t>
      </w:r>
    </w:p>
    <w:p w:rsidR="00F03A0B" w:rsidRPr="00036CC1" w:rsidRDefault="00F03A0B" w:rsidP="00A026D3">
      <w:pPr>
        <w:pStyle w:val="a3"/>
        <w:numPr>
          <w:ilvl w:val="0"/>
          <w:numId w:val="11"/>
        </w:numPr>
        <w:suppressAutoHyphens w:val="0"/>
        <w:ind w:left="284"/>
        <w:jc w:val="both"/>
      </w:pPr>
      <w:r w:rsidRPr="00036CC1">
        <w:t>Нормы расхода топлива и смазочных материалов на автомобильном транспорте, утвержденные Минтрансом России 14.03.2008 г. №АМ-23-р. и утверждаются приказом руководителя учреждения.</w:t>
      </w:r>
    </w:p>
    <w:p w:rsidR="001520B6" w:rsidRPr="00036CC1" w:rsidRDefault="001520B6" w:rsidP="00A026D3">
      <w:pPr>
        <w:pStyle w:val="a3"/>
        <w:suppressAutoHyphens w:val="0"/>
        <w:ind w:left="284"/>
        <w:jc w:val="both"/>
      </w:pPr>
      <w:r w:rsidRPr="00A9133E">
        <w:rPr>
          <w:i/>
        </w:rPr>
        <w:t>(Основание: п.9 СГС «Учетная политика»)</w:t>
      </w:r>
      <w:r w:rsidRPr="00036CC1">
        <w:t>.</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ГСМ списывается на расходы по фактическому расходу на основании путевых листов, но не выше норм, установленных приказом руководителя учреждения.</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1520B6" w:rsidRPr="00036CC1">
        <w:rPr>
          <w:sz w:val="24"/>
          <w:szCs w:val="24"/>
        </w:rPr>
        <w:t>4.3.</w:t>
      </w:r>
      <w:r w:rsidR="002F68A4" w:rsidRPr="00036CC1">
        <w:rPr>
          <w:sz w:val="24"/>
          <w:szCs w:val="24"/>
        </w:rPr>
        <w:t>5</w:t>
      </w:r>
      <w:r w:rsidRPr="00036CC1">
        <w:rPr>
          <w:sz w:val="24"/>
          <w:szCs w:val="24"/>
        </w:rPr>
        <w:t>. 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F03A0B" w:rsidRPr="00A9133E" w:rsidRDefault="001520B6"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4"/>
          <w:szCs w:val="24"/>
        </w:rPr>
      </w:pPr>
      <w:r w:rsidRPr="00A9133E">
        <w:rPr>
          <w:i/>
          <w:sz w:val="24"/>
          <w:szCs w:val="24"/>
        </w:rPr>
        <w:t xml:space="preserve"> </w:t>
      </w:r>
      <w:r w:rsidR="00F03A0B" w:rsidRPr="00A9133E">
        <w:rPr>
          <w:i/>
          <w:sz w:val="24"/>
          <w:szCs w:val="24"/>
        </w:rPr>
        <w:t> </w:t>
      </w:r>
      <w:r w:rsidRPr="00A9133E">
        <w:rPr>
          <w:i/>
          <w:sz w:val="24"/>
          <w:szCs w:val="24"/>
        </w:rPr>
        <w:t xml:space="preserve"> (Основание п.9 СГС «Учетная политика»).</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iCs/>
          <w:sz w:val="24"/>
          <w:szCs w:val="24"/>
        </w:rPr>
        <w:t xml:space="preserve">      </w:t>
      </w:r>
      <w:r w:rsidR="001520B6" w:rsidRPr="00036CC1">
        <w:rPr>
          <w:iCs/>
          <w:sz w:val="24"/>
          <w:szCs w:val="24"/>
        </w:rPr>
        <w:t>4.3.</w:t>
      </w:r>
      <w:r w:rsidR="002F68A4" w:rsidRPr="00036CC1">
        <w:rPr>
          <w:sz w:val="24"/>
          <w:szCs w:val="24"/>
        </w:rPr>
        <w:t>6</w:t>
      </w:r>
      <w:r w:rsidRPr="00036CC1">
        <w:rPr>
          <w:sz w:val="24"/>
          <w:szCs w:val="24"/>
        </w:rPr>
        <w:t>. Мягкий и хозяйственный инвентарь, посуда списываются по Акту о списании мягкого и хозяйственного инвентаря (ф. 0504143).</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В остальных случаях материальные запасы списываются по акту о списании материальных запасов (ф. 0504230).</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1520B6" w:rsidRPr="00036CC1">
        <w:rPr>
          <w:sz w:val="24"/>
          <w:szCs w:val="24"/>
        </w:rPr>
        <w:t>4.3.</w:t>
      </w:r>
      <w:proofErr w:type="gramStart"/>
      <w:r w:rsidR="002F68A4" w:rsidRPr="00036CC1">
        <w:rPr>
          <w:sz w:val="24"/>
          <w:szCs w:val="24"/>
        </w:rPr>
        <w:t>7</w:t>
      </w:r>
      <w:r w:rsidRPr="00036CC1">
        <w:rPr>
          <w:sz w:val="24"/>
          <w:szCs w:val="24"/>
        </w:rPr>
        <w:t>.Учет</w:t>
      </w:r>
      <w:proofErr w:type="gramEnd"/>
      <w:r w:rsidRPr="00036CC1">
        <w:rPr>
          <w:sz w:val="24"/>
          <w:szCs w:val="24"/>
        </w:rPr>
        <w:t xml:space="preserve"> на забалансовом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036CC1">
        <w:rPr>
          <w:sz w:val="24"/>
          <w:szCs w:val="24"/>
        </w:rPr>
        <w:t>нетипизированные</w:t>
      </w:r>
      <w:proofErr w:type="spellEnd"/>
      <w:r w:rsidRPr="00036CC1">
        <w:rPr>
          <w:sz w:val="24"/>
          <w:szCs w:val="24"/>
        </w:rPr>
        <w:t xml:space="preserve"> запчасти и комплектующие), такие как:</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автомобильные шины;</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колесные диски;</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аккумуляторы;</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 xml:space="preserve">наборы </w:t>
      </w:r>
      <w:proofErr w:type="spellStart"/>
      <w:r w:rsidRPr="00036CC1">
        <w:rPr>
          <w:sz w:val="24"/>
          <w:szCs w:val="24"/>
        </w:rPr>
        <w:t>автоинструмента</w:t>
      </w:r>
      <w:proofErr w:type="spellEnd"/>
      <w:r w:rsidRPr="00036CC1">
        <w:rPr>
          <w:sz w:val="24"/>
          <w:szCs w:val="24"/>
        </w:rPr>
        <w:t>;</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аптечки;</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огнетушители.</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Аналитический учет по счету ведется в разрезе автомобилей и материально ответственных лиц.</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Поступление на счет 09 отражается:</w:t>
      </w:r>
      <w:r w:rsidRPr="00036CC1">
        <w:rPr>
          <w:sz w:val="24"/>
          <w:szCs w:val="24"/>
        </w:rPr>
        <w:br/>
        <w:t>– при установке (передаче материально ответственному лицу) соответствующих запчастей после списания со счета КБК 1.105.36.000 «Прочие материальные запасы – иное движимое имущество учреждения»;</w:t>
      </w:r>
      <w:r w:rsidRPr="00036CC1">
        <w:rPr>
          <w:sz w:val="24"/>
          <w:szCs w:val="24"/>
        </w:rPr>
        <w:br/>
        <w:t>– 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lastRenderedPageBreak/>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Внутреннее перемещение по счету отражается:</w:t>
      </w:r>
      <w:r w:rsidRPr="00036CC1">
        <w:rPr>
          <w:sz w:val="24"/>
          <w:szCs w:val="24"/>
        </w:rPr>
        <w:br/>
        <w:t>– при передаче на другой автомобиль;</w:t>
      </w:r>
      <w:r w:rsidRPr="00036CC1">
        <w:rPr>
          <w:sz w:val="24"/>
          <w:szCs w:val="24"/>
        </w:rPr>
        <w:br/>
        <w:t>– при передаче другому материально ответственному лицу вместе с автомобилем.</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Выбытие со счета 09 отражается:</w:t>
      </w:r>
      <w:r w:rsidRPr="00036CC1">
        <w:rPr>
          <w:sz w:val="24"/>
          <w:szCs w:val="24"/>
        </w:rPr>
        <w:br/>
        <w:t>– при списании автомобиля по установленным основаниям;</w:t>
      </w:r>
      <w:r w:rsidRPr="00036CC1">
        <w:rPr>
          <w:sz w:val="24"/>
          <w:szCs w:val="24"/>
        </w:rPr>
        <w:br/>
        <w:t>– при установке новых запчастей взамен непригодных к эксплуатации.</w:t>
      </w:r>
      <w:r w:rsidRPr="00036CC1">
        <w:rPr>
          <w:sz w:val="24"/>
          <w:szCs w:val="24"/>
        </w:rPr>
        <w:br/>
      </w:r>
      <w:r w:rsidR="001520B6" w:rsidRPr="00A9133E">
        <w:rPr>
          <w:i/>
          <w:sz w:val="24"/>
          <w:szCs w:val="24"/>
        </w:rPr>
        <w:t>(</w:t>
      </w:r>
      <w:r w:rsidRPr="00A9133E">
        <w:rPr>
          <w:i/>
          <w:sz w:val="24"/>
          <w:szCs w:val="24"/>
        </w:rPr>
        <w:t>Основание: п</w:t>
      </w:r>
      <w:r w:rsidR="001520B6" w:rsidRPr="00A9133E">
        <w:rPr>
          <w:i/>
          <w:sz w:val="24"/>
          <w:szCs w:val="24"/>
        </w:rPr>
        <w:t>.</w:t>
      </w:r>
      <w:r w:rsidRPr="00A9133E">
        <w:rPr>
          <w:i/>
          <w:sz w:val="24"/>
          <w:szCs w:val="24"/>
        </w:rPr>
        <w:t xml:space="preserve"> 349–350 Инструкции  № 157н.</w:t>
      </w:r>
      <w:r w:rsidR="001520B6" w:rsidRPr="00036CC1">
        <w:rPr>
          <w:sz w:val="24"/>
          <w:szCs w:val="24"/>
        </w:rPr>
        <w:t>)</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r w:rsidR="001520B6" w:rsidRPr="00036CC1">
        <w:rPr>
          <w:sz w:val="24"/>
          <w:szCs w:val="24"/>
        </w:rPr>
        <w:t>4.3.</w:t>
      </w:r>
      <w:r w:rsidR="002F68A4" w:rsidRPr="00036CC1">
        <w:rPr>
          <w:sz w:val="24"/>
          <w:szCs w:val="24"/>
        </w:rPr>
        <w:t>8</w:t>
      </w:r>
      <w:r w:rsidRPr="00036CC1">
        <w:rPr>
          <w:sz w:val="24"/>
          <w:szCs w:val="24"/>
        </w:rPr>
        <w:t>.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r w:rsidRPr="00036CC1">
        <w:rPr>
          <w:sz w:val="24"/>
          <w:szCs w:val="24"/>
        </w:rPr>
        <w:br/>
        <w:t>– их справедливой стоимости на дату принятия к бухгалтерскому учету, рассчитанной методом рыночных цен;</w:t>
      </w:r>
      <w:r w:rsidRPr="00036CC1">
        <w:rPr>
          <w:sz w:val="24"/>
          <w:szCs w:val="24"/>
        </w:rPr>
        <w:br/>
        <w:t>– сумм, уплачиваемых учреждением за доставку материальных запасов, приведение их в состояние, пригодное для использования.</w:t>
      </w:r>
      <w:r w:rsidRPr="00036CC1">
        <w:rPr>
          <w:sz w:val="24"/>
          <w:szCs w:val="24"/>
        </w:rPr>
        <w:br/>
      </w:r>
      <w:r w:rsidR="001520B6" w:rsidRPr="00A9133E">
        <w:rPr>
          <w:i/>
          <w:sz w:val="24"/>
          <w:szCs w:val="24"/>
        </w:rPr>
        <w:t>(</w:t>
      </w:r>
      <w:r w:rsidRPr="00A9133E">
        <w:rPr>
          <w:i/>
          <w:sz w:val="24"/>
          <w:szCs w:val="24"/>
        </w:rPr>
        <w:t>Основание: п</w:t>
      </w:r>
      <w:r w:rsidR="001520B6" w:rsidRPr="00A9133E">
        <w:rPr>
          <w:i/>
          <w:sz w:val="24"/>
          <w:szCs w:val="24"/>
        </w:rPr>
        <w:t>.</w:t>
      </w:r>
      <w:r w:rsidRPr="00A9133E">
        <w:rPr>
          <w:i/>
          <w:sz w:val="24"/>
          <w:szCs w:val="24"/>
        </w:rPr>
        <w:t xml:space="preserve"> 52–60 С</w:t>
      </w:r>
      <w:r w:rsidR="001520B6" w:rsidRPr="00A9133E">
        <w:rPr>
          <w:i/>
          <w:sz w:val="24"/>
          <w:szCs w:val="24"/>
        </w:rPr>
        <w:t>ГС</w:t>
      </w:r>
      <w:r w:rsidRPr="00A9133E">
        <w:rPr>
          <w:i/>
          <w:sz w:val="24"/>
          <w:szCs w:val="24"/>
        </w:rPr>
        <w:t xml:space="preserve"> «Концептуальные основы</w:t>
      </w:r>
      <w:r w:rsidRPr="00036CC1">
        <w:rPr>
          <w:sz w:val="24"/>
          <w:szCs w:val="24"/>
        </w:rPr>
        <w:t>»</w:t>
      </w:r>
      <w:r w:rsidR="001520B6" w:rsidRPr="00036CC1">
        <w:rPr>
          <w:sz w:val="24"/>
          <w:szCs w:val="24"/>
        </w:rPr>
        <w:t>)</w:t>
      </w:r>
      <w:r w:rsidRPr="00036CC1">
        <w:rPr>
          <w:sz w:val="24"/>
          <w:szCs w:val="24"/>
        </w:rPr>
        <w:t>.</w:t>
      </w:r>
    </w:p>
    <w:p w:rsidR="000F675C" w:rsidRPr="00036CC1" w:rsidRDefault="000F675C" w:rsidP="000F6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0F675C" w:rsidRPr="00334004" w:rsidRDefault="000F675C" w:rsidP="002A4303">
      <w:pPr>
        <w:pStyle w:val="a3"/>
        <w:spacing w:after="0"/>
        <w:jc w:val="center"/>
        <w:rPr>
          <w:b/>
          <w:sz w:val="28"/>
          <w:szCs w:val="28"/>
        </w:rPr>
      </w:pPr>
      <w:r w:rsidRPr="00A9133E">
        <w:rPr>
          <w:b/>
          <w:sz w:val="28"/>
          <w:szCs w:val="28"/>
        </w:rPr>
        <w:t xml:space="preserve">4.4 Стоимость безвозмездно полученных нефинансовых </w:t>
      </w:r>
      <w:r w:rsidRPr="00334004">
        <w:rPr>
          <w:b/>
          <w:sz w:val="28"/>
          <w:szCs w:val="28"/>
        </w:rPr>
        <w:t>активов</w:t>
      </w:r>
    </w:p>
    <w:p w:rsidR="000F675C" w:rsidRPr="00036CC1" w:rsidRDefault="000F675C" w:rsidP="000F675C">
      <w:pPr>
        <w:pStyle w:val="a3"/>
        <w:spacing w:after="0"/>
        <w:ind w:firstLine="708"/>
        <w:jc w:val="both"/>
      </w:pPr>
      <w:r w:rsidRPr="00036CC1">
        <w:t>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Комиссия вправе выбрать метод амортизированной стоимости замещения, если он более достоверно определяет стоимость объекта.</w:t>
      </w:r>
      <w:r w:rsidRPr="00036CC1">
        <w:br/>
      </w:r>
      <w:r w:rsidR="002F68A4" w:rsidRPr="00A9133E">
        <w:rPr>
          <w:i/>
        </w:rPr>
        <w:t>(</w:t>
      </w:r>
      <w:r w:rsidRPr="00A9133E">
        <w:rPr>
          <w:i/>
        </w:rPr>
        <w:t>Основание: п 52–60 Стандарта «Концептуальные основы»</w:t>
      </w:r>
      <w:r w:rsidR="00A9133E" w:rsidRPr="00A9133E">
        <w:rPr>
          <w:i/>
        </w:rPr>
        <w:t>)</w:t>
      </w:r>
      <w:r w:rsidRPr="00A9133E">
        <w:rPr>
          <w:i/>
        </w:rPr>
        <w:t>.</w:t>
      </w:r>
    </w:p>
    <w:p w:rsidR="001637E0" w:rsidRPr="00A9133E" w:rsidRDefault="000F675C" w:rsidP="00A9133E">
      <w:pPr>
        <w:pStyle w:val="a3"/>
        <w:spacing w:after="0"/>
        <w:jc w:val="both"/>
      </w:pPr>
      <w:r w:rsidRPr="00036CC1">
        <w:t>В случаях невозможности документального подтверждения стоимость определяется экспертным путем. При возникновении затруднений при определении текущей оценочной стоимости комиссией стоимость определяется специализированной организацией (оценщиком) на основании договора (контракта).</w:t>
      </w:r>
      <w:r w:rsidR="002A4303" w:rsidRPr="00036CC1">
        <w:rPr>
          <w:iCs/>
        </w:rPr>
        <w:t xml:space="preserve">         </w:t>
      </w:r>
    </w:p>
    <w:p w:rsidR="001637E0" w:rsidRPr="00A9133E" w:rsidRDefault="001637E0" w:rsidP="001637E0">
      <w:pPr>
        <w:keepNext/>
        <w:keepLines/>
        <w:suppressAutoHyphens w:val="0"/>
        <w:spacing w:before="240" w:after="120" w:line="276" w:lineRule="auto"/>
        <w:jc w:val="center"/>
        <w:outlineLvl w:val="0"/>
        <w:rPr>
          <w:b/>
          <w:bCs/>
          <w:szCs w:val="28"/>
          <w:lang w:eastAsia="ru-RU"/>
        </w:rPr>
      </w:pPr>
      <w:bookmarkStart w:id="14" w:name="_ref_16106"/>
      <w:r w:rsidRPr="00A9133E">
        <w:rPr>
          <w:b/>
          <w:bCs/>
          <w:szCs w:val="28"/>
          <w:lang w:eastAsia="ru-RU"/>
        </w:rPr>
        <w:t>4.5</w:t>
      </w:r>
      <w:r w:rsidR="00A9133E">
        <w:rPr>
          <w:b/>
          <w:bCs/>
          <w:szCs w:val="28"/>
          <w:lang w:eastAsia="ru-RU"/>
        </w:rPr>
        <w:t xml:space="preserve">. </w:t>
      </w:r>
      <w:r w:rsidRPr="00A9133E">
        <w:rPr>
          <w:b/>
          <w:bCs/>
          <w:szCs w:val="28"/>
          <w:lang w:eastAsia="ru-RU"/>
        </w:rPr>
        <w:t>Денежные средства и денежные документы</w:t>
      </w:r>
      <w:bookmarkEnd w:id="14"/>
    </w:p>
    <w:p w:rsidR="00A9133E" w:rsidRDefault="00A9133E" w:rsidP="00A9133E">
      <w:pPr>
        <w:jc w:val="both"/>
        <w:rPr>
          <w:color w:val="000000"/>
          <w:sz w:val="24"/>
          <w:szCs w:val="24"/>
        </w:rPr>
      </w:pPr>
      <w:bookmarkStart w:id="15" w:name="_ref_371472"/>
      <w:r>
        <w:rPr>
          <w:color w:val="000000"/>
          <w:sz w:val="24"/>
          <w:szCs w:val="24"/>
        </w:rPr>
        <w:t xml:space="preserve">           4.5.1</w:t>
      </w:r>
      <w:r w:rsidRPr="00C02CC0">
        <w:rPr>
          <w:color w:val="000000"/>
          <w:sz w:val="24"/>
          <w:szCs w:val="24"/>
        </w:rPr>
        <w:t>. Учет операций по движению безналичных денежных средств ведется на основании первичных документов, приложенных к выпискам с соответствующих счетов; по движению наличных денежн</w:t>
      </w:r>
      <w:r>
        <w:rPr>
          <w:color w:val="000000"/>
          <w:sz w:val="24"/>
          <w:szCs w:val="24"/>
        </w:rPr>
        <w:t xml:space="preserve">ых средств </w:t>
      </w:r>
      <w:r w:rsidRPr="00C02CC0">
        <w:rPr>
          <w:color w:val="000000"/>
          <w:sz w:val="24"/>
          <w:szCs w:val="24"/>
        </w:rPr>
        <w:t xml:space="preserve"> - на основании кассовых документов, предусмотренных для оформления соответствующих операций с наличными деньгам</w:t>
      </w:r>
      <w:r>
        <w:rPr>
          <w:color w:val="000000"/>
          <w:sz w:val="24"/>
          <w:szCs w:val="24"/>
        </w:rPr>
        <w:t xml:space="preserve">и. </w:t>
      </w:r>
      <w:r>
        <w:rPr>
          <w:color w:val="000000"/>
          <w:sz w:val="24"/>
          <w:szCs w:val="24"/>
        </w:rPr>
        <w:tab/>
        <w:t>4.5</w:t>
      </w:r>
      <w:r w:rsidRPr="00C02CC0">
        <w:rPr>
          <w:color w:val="000000"/>
          <w:sz w:val="24"/>
          <w:szCs w:val="24"/>
        </w:rPr>
        <w:t>.2. Аналитический учет ведется в р</w:t>
      </w:r>
      <w:r>
        <w:rPr>
          <w:color w:val="000000"/>
          <w:sz w:val="24"/>
          <w:szCs w:val="24"/>
        </w:rPr>
        <w:t xml:space="preserve">азрезе каждого счета </w:t>
      </w:r>
      <w:r w:rsidRPr="00C02CC0">
        <w:rPr>
          <w:color w:val="000000"/>
          <w:sz w:val="24"/>
          <w:szCs w:val="24"/>
        </w:rPr>
        <w:t xml:space="preserve"> в Журнале операций</w:t>
      </w:r>
      <w:r>
        <w:rPr>
          <w:color w:val="000000"/>
          <w:sz w:val="24"/>
          <w:szCs w:val="24"/>
        </w:rPr>
        <w:t xml:space="preserve"> с безналичными денежными средствами и в Журнале операций с наличными денежными средствами.</w:t>
      </w:r>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r>
        <w:rPr>
          <w:bCs/>
          <w:sz w:val="24"/>
          <w:szCs w:val="24"/>
          <w:lang w:eastAsia="ru-RU"/>
        </w:rPr>
        <w:t>4.5.3</w:t>
      </w:r>
      <w:r w:rsidR="001637E0" w:rsidRPr="00036CC1">
        <w:rPr>
          <w:bCs/>
          <w:sz w:val="24"/>
          <w:szCs w:val="24"/>
          <w:lang w:eastAsia="ru-RU"/>
        </w:rPr>
        <w:t xml:space="preserve">.Учет денежных средств осуществляется в соответствии с требованиями, установленными </w:t>
      </w:r>
      <w:hyperlink r:id="rId29" w:history="1">
        <w:r w:rsidR="001637E0" w:rsidRPr="00036CC1">
          <w:rPr>
            <w:bCs/>
            <w:sz w:val="24"/>
            <w:szCs w:val="24"/>
            <w:lang w:eastAsia="ru-RU"/>
          </w:rPr>
          <w:t>Порядком</w:t>
        </w:r>
      </w:hyperlink>
      <w:r w:rsidR="001637E0" w:rsidRPr="00036CC1">
        <w:rPr>
          <w:bCs/>
          <w:sz w:val="24"/>
          <w:szCs w:val="24"/>
          <w:lang w:eastAsia="ru-RU"/>
        </w:rPr>
        <w:t xml:space="preserve"> ведения кассовых операций.</w:t>
      </w:r>
      <w:bookmarkEnd w:id="15"/>
    </w:p>
    <w:p w:rsidR="001637E0" w:rsidRPr="00A9133E" w:rsidRDefault="001637E0" w:rsidP="00A9133E">
      <w:pPr>
        <w:suppressAutoHyphens w:val="0"/>
        <w:spacing w:before="120" w:after="120"/>
        <w:ind w:firstLine="482"/>
        <w:jc w:val="both"/>
        <w:rPr>
          <w:i/>
          <w:sz w:val="24"/>
          <w:szCs w:val="24"/>
          <w:lang w:eastAsia="ru-RU"/>
        </w:rPr>
      </w:pPr>
      <w:r w:rsidRPr="00A9133E">
        <w:rPr>
          <w:i/>
          <w:sz w:val="24"/>
          <w:szCs w:val="24"/>
          <w:lang w:eastAsia="ru-RU"/>
        </w:rPr>
        <w:t xml:space="preserve">(Основание: </w:t>
      </w:r>
      <w:hyperlink r:id="rId30" w:history="1">
        <w:r w:rsidRPr="00A9133E">
          <w:rPr>
            <w:i/>
            <w:sz w:val="24"/>
            <w:szCs w:val="24"/>
            <w:lang w:eastAsia="ru-RU"/>
          </w:rPr>
          <w:t>Указание</w:t>
        </w:r>
      </w:hyperlink>
      <w:r w:rsidRPr="00A9133E">
        <w:rPr>
          <w:i/>
          <w:sz w:val="24"/>
          <w:szCs w:val="24"/>
          <w:lang w:eastAsia="ru-RU"/>
        </w:rPr>
        <w:t xml:space="preserve"> № 3210-У)</w:t>
      </w:r>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bookmarkStart w:id="16" w:name="_ref_378457"/>
      <w:r>
        <w:rPr>
          <w:bCs/>
          <w:sz w:val="24"/>
          <w:szCs w:val="24"/>
          <w:lang w:eastAsia="ru-RU"/>
        </w:rPr>
        <w:t>4.5.4</w:t>
      </w:r>
      <w:r w:rsidR="001637E0" w:rsidRPr="00036CC1">
        <w:rPr>
          <w:bCs/>
          <w:sz w:val="24"/>
          <w:szCs w:val="24"/>
          <w:lang w:eastAsia="ru-RU"/>
        </w:rPr>
        <w:t xml:space="preserve">. Кассовая книга </w:t>
      </w:r>
      <w:hyperlink r:id="rId31" w:history="1">
        <w:r w:rsidR="001637E0" w:rsidRPr="00036CC1">
          <w:rPr>
            <w:bCs/>
            <w:sz w:val="24"/>
            <w:szCs w:val="24"/>
            <w:lang w:eastAsia="ru-RU"/>
          </w:rPr>
          <w:t>(ф. 0504514)</w:t>
        </w:r>
      </w:hyperlink>
      <w:r w:rsidR="001637E0" w:rsidRPr="00036CC1">
        <w:rPr>
          <w:bCs/>
          <w:sz w:val="24"/>
          <w:szCs w:val="24"/>
          <w:lang w:eastAsia="ru-RU"/>
        </w:rPr>
        <w:t xml:space="preserve"> оформляется на бумажном носителе с применением компьютерной программы « 1С-Бухгалтерия»   .</w:t>
      </w:r>
      <w:bookmarkEnd w:id="16"/>
    </w:p>
    <w:p w:rsidR="001637E0" w:rsidRPr="00A9133E" w:rsidRDefault="001637E0" w:rsidP="00A9133E">
      <w:pPr>
        <w:suppressAutoHyphens w:val="0"/>
        <w:spacing w:before="120" w:after="120"/>
        <w:ind w:firstLine="482"/>
        <w:jc w:val="both"/>
        <w:rPr>
          <w:i/>
          <w:sz w:val="24"/>
          <w:szCs w:val="24"/>
          <w:lang w:eastAsia="ru-RU"/>
        </w:rPr>
      </w:pPr>
      <w:r w:rsidRPr="00A9133E">
        <w:rPr>
          <w:i/>
          <w:sz w:val="24"/>
          <w:szCs w:val="24"/>
          <w:lang w:eastAsia="ru-RU"/>
        </w:rPr>
        <w:t xml:space="preserve">(Основание: </w:t>
      </w:r>
      <w:hyperlink r:id="rId32" w:history="1">
        <w:proofErr w:type="spellStart"/>
        <w:r w:rsidRPr="00A9133E">
          <w:rPr>
            <w:i/>
            <w:sz w:val="24"/>
            <w:szCs w:val="24"/>
            <w:lang w:eastAsia="ru-RU"/>
          </w:rPr>
          <w:t>пп</w:t>
        </w:r>
        <w:proofErr w:type="spellEnd"/>
        <w:r w:rsidRPr="00A9133E">
          <w:rPr>
            <w:i/>
            <w:sz w:val="24"/>
            <w:szCs w:val="24"/>
            <w:lang w:eastAsia="ru-RU"/>
          </w:rPr>
          <w:t>. 4.7 п. 4</w:t>
        </w:r>
      </w:hyperlink>
      <w:r w:rsidRPr="00A9133E">
        <w:rPr>
          <w:i/>
          <w:sz w:val="24"/>
          <w:szCs w:val="24"/>
          <w:lang w:eastAsia="ru-RU"/>
        </w:rPr>
        <w:t xml:space="preserve"> Указания № 3210-У)</w:t>
      </w:r>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bookmarkStart w:id="17" w:name="_ref_378461"/>
      <w:r>
        <w:rPr>
          <w:bCs/>
          <w:sz w:val="24"/>
          <w:szCs w:val="24"/>
          <w:lang w:eastAsia="ru-RU"/>
        </w:rPr>
        <w:t>4.5.5</w:t>
      </w:r>
      <w:r w:rsidR="001637E0" w:rsidRPr="00036CC1">
        <w:rPr>
          <w:bCs/>
          <w:sz w:val="24"/>
          <w:szCs w:val="24"/>
          <w:lang w:eastAsia="ru-RU"/>
        </w:rPr>
        <w:t>. В составе денежных документов учитываются:</w:t>
      </w:r>
      <w:bookmarkEnd w:id="17"/>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почтовые конверты с марками, отдельно приобретаемые почтовые марки;</w:t>
      </w:r>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топливные карты;</w:t>
      </w:r>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lastRenderedPageBreak/>
        <w:t>проездные билеты на проезд в городском пассажирском транспорте;</w:t>
      </w:r>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проездные документы, приобретаемые для проезда работников к месту командировки и обратно.</w:t>
      </w:r>
    </w:p>
    <w:p w:rsidR="001637E0" w:rsidRPr="00A9133E" w:rsidRDefault="001637E0" w:rsidP="00A9133E">
      <w:pPr>
        <w:suppressAutoHyphens w:val="0"/>
        <w:spacing w:before="120" w:after="120"/>
        <w:ind w:firstLine="482"/>
        <w:jc w:val="both"/>
        <w:rPr>
          <w:i/>
          <w:sz w:val="24"/>
          <w:szCs w:val="24"/>
          <w:lang w:eastAsia="ru-RU"/>
        </w:rPr>
      </w:pPr>
      <w:r w:rsidRPr="00A9133E">
        <w:rPr>
          <w:i/>
          <w:sz w:val="24"/>
          <w:szCs w:val="24"/>
          <w:lang w:eastAsia="ru-RU"/>
        </w:rPr>
        <w:t xml:space="preserve">(Основание: </w:t>
      </w:r>
      <w:hyperlink r:id="rId33" w:history="1">
        <w:r w:rsidRPr="00A9133E">
          <w:rPr>
            <w:i/>
            <w:sz w:val="24"/>
            <w:szCs w:val="24"/>
            <w:lang w:eastAsia="ru-RU"/>
          </w:rPr>
          <w:t>п. 169</w:t>
        </w:r>
      </w:hyperlink>
      <w:r w:rsidRPr="00A9133E">
        <w:rPr>
          <w:i/>
          <w:sz w:val="24"/>
          <w:szCs w:val="24"/>
          <w:lang w:eastAsia="ru-RU"/>
        </w:rPr>
        <w:t xml:space="preserve"> Инструкции № 157н)</w:t>
      </w:r>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bookmarkStart w:id="18" w:name="_ref_378462"/>
      <w:r>
        <w:rPr>
          <w:bCs/>
          <w:sz w:val="24"/>
          <w:szCs w:val="24"/>
          <w:lang w:eastAsia="ru-RU"/>
        </w:rPr>
        <w:t>4.5.6.</w:t>
      </w:r>
      <w:r w:rsidR="001637E0" w:rsidRPr="00036CC1">
        <w:rPr>
          <w:bCs/>
          <w:sz w:val="24"/>
          <w:szCs w:val="24"/>
          <w:lang w:eastAsia="ru-RU"/>
        </w:rPr>
        <w:t>Денежные документы принимаются в кассу и учитываются по фактической стоимости с учетом всех налогов, в том числе возмещаемых.</w:t>
      </w:r>
      <w:bookmarkEnd w:id="18"/>
    </w:p>
    <w:p w:rsidR="001637E0" w:rsidRPr="00A9133E" w:rsidRDefault="001637E0" w:rsidP="00A9133E">
      <w:pPr>
        <w:suppressAutoHyphens w:val="0"/>
        <w:spacing w:before="120" w:after="120"/>
        <w:ind w:firstLine="482"/>
        <w:jc w:val="both"/>
        <w:rPr>
          <w:i/>
          <w:sz w:val="24"/>
          <w:szCs w:val="24"/>
          <w:lang w:eastAsia="ru-RU"/>
        </w:rPr>
      </w:pPr>
      <w:r w:rsidRPr="00A9133E">
        <w:rPr>
          <w:i/>
          <w:sz w:val="24"/>
          <w:szCs w:val="24"/>
          <w:lang w:eastAsia="ru-RU"/>
        </w:rPr>
        <w:t xml:space="preserve">(Основание: </w:t>
      </w:r>
      <w:hyperlink r:id="rId34" w:history="1">
        <w:r w:rsidRPr="00A9133E">
          <w:rPr>
            <w:i/>
            <w:sz w:val="24"/>
            <w:szCs w:val="24"/>
            <w:lang w:eastAsia="ru-RU"/>
          </w:rPr>
          <w:t>п. 9</w:t>
        </w:r>
      </w:hyperlink>
      <w:r w:rsidRPr="00A9133E">
        <w:rPr>
          <w:i/>
          <w:sz w:val="24"/>
          <w:szCs w:val="24"/>
          <w:lang w:eastAsia="ru-RU"/>
        </w:rPr>
        <w:t xml:space="preserve"> СГС "Учетная политика")</w:t>
      </w:r>
    </w:p>
    <w:p w:rsidR="002A4303" w:rsidRDefault="002A4303" w:rsidP="00A9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Cs w:val="28"/>
        </w:rPr>
      </w:pPr>
      <w:r w:rsidRPr="00A9133E">
        <w:rPr>
          <w:b/>
          <w:iCs/>
          <w:szCs w:val="28"/>
        </w:rPr>
        <w:t>4.</w:t>
      </w:r>
      <w:r w:rsidR="001637E0" w:rsidRPr="00A9133E">
        <w:rPr>
          <w:b/>
          <w:iCs/>
          <w:szCs w:val="28"/>
        </w:rPr>
        <w:t>6</w:t>
      </w:r>
      <w:r w:rsidRPr="00A9133E">
        <w:rPr>
          <w:b/>
          <w:iCs/>
          <w:szCs w:val="28"/>
        </w:rPr>
        <w:t xml:space="preserve">   Расчеты по доходам</w:t>
      </w:r>
    </w:p>
    <w:p w:rsidR="00A9133E" w:rsidRPr="00A9133E" w:rsidRDefault="00A9133E" w:rsidP="00A9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p>
    <w:p w:rsidR="002A4303" w:rsidRPr="00036CC1" w:rsidRDefault="002A4303"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Учреждение осуществляет бюджетные полномочия администратора доходов бюджета. Порядок осуществления полномочий администратора доходов бюджета определяется в соответствии с законодательством России и нормативными документами ведомства. </w:t>
      </w:r>
    </w:p>
    <w:p w:rsidR="002A4303" w:rsidRPr="00036CC1" w:rsidRDefault="002A4303"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Перечень администрируемых доходов утверждается главным администратором доходов бюджета (вышестоящим ведомством).</w:t>
      </w:r>
    </w:p>
    <w:p w:rsidR="002A4303" w:rsidRPr="00036CC1" w:rsidRDefault="002A4303" w:rsidP="002A4303">
      <w:pPr>
        <w:autoSpaceDE w:val="0"/>
        <w:autoSpaceDN w:val="0"/>
        <w:adjustRightInd w:val="0"/>
        <w:spacing w:line="276" w:lineRule="auto"/>
        <w:jc w:val="both"/>
        <w:rPr>
          <w:sz w:val="24"/>
          <w:szCs w:val="24"/>
        </w:rPr>
      </w:pPr>
      <w:r w:rsidRPr="00036CC1">
        <w:rPr>
          <w:sz w:val="24"/>
          <w:szCs w:val="24"/>
        </w:rPr>
        <w:t> </w:t>
      </w:r>
    </w:p>
    <w:p w:rsidR="00A9133E" w:rsidRDefault="00A9133E" w:rsidP="002A4303">
      <w:pPr>
        <w:pStyle w:val="a3"/>
        <w:spacing w:after="0"/>
        <w:jc w:val="center"/>
        <w:rPr>
          <w:b/>
          <w:sz w:val="28"/>
          <w:szCs w:val="28"/>
        </w:rPr>
      </w:pPr>
    </w:p>
    <w:p w:rsidR="00A9133E" w:rsidRDefault="00A9133E" w:rsidP="002A4303">
      <w:pPr>
        <w:pStyle w:val="a3"/>
        <w:spacing w:after="0"/>
        <w:jc w:val="center"/>
        <w:rPr>
          <w:b/>
          <w:sz w:val="28"/>
          <w:szCs w:val="28"/>
        </w:rPr>
      </w:pPr>
    </w:p>
    <w:p w:rsidR="00A9133E" w:rsidRDefault="00A9133E" w:rsidP="002A4303">
      <w:pPr>
        <w:pStyle w:val="a3"/>
        <w:spacing w:after="0"/>
        <w:jc w:val="center"/>
        <w:rPr>
          <w:b/>
          <w:sz w:val="28"/>
          <w:szCs w:val="28"/>
        </w:rPr>
      </w:pPr>
    </w:p>
    <w:p w:rsidR="000F675C" w:rsidRPr="00A9133E" w:rsidRDefault="002A4303" w:rsidP="002A4303">
      <w:pPr>
        <w:pStyle w:val="a3"/>
        <w:spacing w:after="0"/>
        <w:jc w:val="center"/>
        <w:rPr>
          <w:b/>
          <w:iCs/>
          <w:sz w:val="28"/>
          <w:szCs w:val="28"/>
        </w:rPr>
      </w:pPr>
      <w:r w:rsidRPr="00A9133E">
        <w:rPr>
          <w:b/>
          <w:sz w:val="28"/>
          <w:szCs w:val="28"/>
        </w:rPr>
        <w:t>4.</w:t>
      </w:r>
      <w:r w:rsidR="001637E0" w:rsidRPr="00A9133E">
        <w:rPr>
          <w:b/>
          <w:sz w:val="28"/>
          <w:szCs w:val="28"/>
        </w:rPr>
        <w:t>7</w:t>
      </w:r>
      <w:r w:rsidRPr="00A9133E">
        <w:rPr>
          <w:b/>
          <w:sz w:val="28"/>
          <w:szCs w:val="28"/>
        </w:rPr>
        <w:t xml:space="preserve"> </w:t>
      </w:r>
      <w:r w:rsidRPr="00A9133E">
        <w:rPr>
          <w:b/>
          <w:iCs/>
          <w:sz w:val="28"/>
          <w:szCs w:val="28"/>
        </w:rPr>
        <w:t>Расчеты с подотчетными лицами</w:t>
      </w:r>
    </w:p>
    <w:p w:rsidR="00040CEE" w:rsidRPr="00036CC1" w:rsidRDefault="00040CEE" w:rsidP="002A4303">
      <w:pPr>
        <w:pStyle w:val="a3"/>
        <w:spacing w:after="0"/>
        <w:jc w:val="center"/>
        <w:rPr>
          <w:iCs/>
        </w:rPr>
      </w:pPr>
    </w:p>
    <w:p w:rsidR="00040CEE" w:rsidRPr="00036CC1" w:rsidRDefault="00040CEE" w:rsidP="00040CEE">
      <w:pPr>
        <w:pStyle w:val="a3"/>
        <w:spacing w:after="0"/>
        <w:jc w:val="both"/>
      </w:pPr>
      <w:r w:rsidRPr="00036CC1">
        <w:t xml:space="preserve">   </w:t>
      </w:r>
      <w:r w:rsidR="002F68A4" w:rsidRPr="00036CC1">
        <w:t>4.</w:t>
      </w:r>
      <w:r w:rsidR="001637E0" w:rsidRPr="00036CC1">
        <w:t>7</w:t>
      </w:r>
      <w:r w:rsidR="002F68A4" w:rsidRPr="00036CC1">
        <w:t>.</w:t>
      </w:r>
      <w:r w:rsidRPr="00036CC1">
        <w:t>1. Денежные средства выдаются под отчет на основании заявления, согласованного с руководителем. Выдача денежных средств под отчет производится путем:</w:t>
      </w:r>
    </w:p>
    <w:p w:rsidR="00040CEE" w:rsidRPr="00036CC1" w:rsidRDefault="00040CEE" w:rsidP="00040CEE">
      <w:pPr>
        <w:pStyle w:val="a3"/>
        <w:numPr>
          <w:ilvl w:val="0"/>
          <w:numId w:val="13"/>
        </w:numPr>
        <w:spacing w:after="0"/>
        <w:jc w:val="both"/>
      </w:pPr>
      <w:r w:rsidRPr="00036CC1">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040CEE" w:rsidRPr="00036CC1" w:rsidRDefault="00040CEE" w:rsidP="00040CEE">
      <w:pPr>
        <w:pStyle w:val="a3"/>
        <w:numPr>
          <w:ilvl w:val="0"/>
          <w:numId w:val="13"/>
        </w:numPr>
        <w:spacing w:after="0"/>
        <w:jc w:val="both"/>
      </w:pPr>
      <w:r w:rsidRPr="00036CC1">
        <w:t>перечисления на зарплатную банковскую карту.</w:t>
      </w:r>
    </w:p>
    <w:p w:rsidR="00040CEE" w:rsidRPr="00036CC1" w:rsidRDefault="00E3491F" w:rsidP="00040CEE">
      <w:pPr>
        <w:pStyle w:val="a3"/>
        <w:spacing w:after="0"/>
        <w:jc w:val="both"/>
        <w:rPr>
          <w:b/>
          <w:bCs/>
        </w:rPr>
      </w:pPr>
      <w:r w:rsidRPr="00036CC1">
        <w:t xml:space="preserve">   </w:t>
      </w:r>
      <w:r w:rsidR="002F68A4" w:rsidRPr="00036CC1">
        <w:t>4.</w:t>
      </w:r>
      <w:r w:rsidR="001637E0" w:rsidRPr="00036CC1">
        <w:t>7</w:t>
      </w:r>
      <w:r w:rsidR="002F68A4" w:rsidRPr="00036CC1">
        <w:t>.</w:t>
      </w:r>
      <w:r w:rsidR="00040CEE" w:rsidRPr="00036CC1">
        <w:t>2. Выдача средств под отчет производится штатным сотрудникам, не имеющим задолженности за ранее полученные суммы, по которым наступил срок представления авансового отчета, на основании письменного заявления, содержащего назначение аванса и срок на который выдается аванс</w:t>
      </w:r>
      <w:r w:rsidR="00040CEE" w:rsidRPr="00036CC1">
        <w:rPr>
          <w:b/>
          <w:bCs/>
        </w:rPr>
        <w:t>.</w:t>
      </w:r>
    </w:p>
    <w:p w:rsidR="00E3491F" w:rsidRPr="00036CC1" w:rsidRDefault="002F68A4"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w:t>
      </w:r>
      <w:r w:rsidR="001637E0" w:rsidRPr="00036CC1">
        <w:rPr>
          <w:sz w:val="24"/>
          <w:szCs w:val="24"/>
        </w:rPr>
        <w:t>7</w:t>
      </w:r>
      <w:r w:rsidRPr="00036CC1">
        <w:rPr>
          <w:sz w:val="24"/>
          <w:szCs w:val="24"/>
        </w:rPr>
        <w:t>.</w:t>
      </w:r>
      <w:r w:rsidR="00E3491F" w:rsidRPr="00036CC1">
        <w:rPr>
          <w:sz w:val="24"/>
          <w:szCs w:val="24"/>
        </w:rPr>
        <w:t xml:space="preserve">3. Предельная сумма выдачи денежных средств под отчет (за исключением расходов на командировки) устанавливается в размере </w:t>
      </w:r>
      <w:r w:rsidR="00B30C21" w:rsidRPr="00036CC1">
        <w:rPr>
          <w:sz w:val="24"/>
          <w:szCs w:val="24"/>
        </w:rPr>
        <w:t>2</w:t>
      </w:r>
      <w:r w:rsidR="00E3491F" w:rsidRPr="00036CC1">
        <w:rPr>
          <w:sz w:val="24"/>
          <w:szCs w:val="24"/>
        </w:rPr>
        <w:t>0 000 (Д</w:t>
      </w:r>
      <w:r w:rsidR="00B30C21" w:rsidRPr="00036CC1">
        <w:rPr>
          <w:sz w:val="24"/>
          <w:szCs w:val="24"/>
        </w:rPr>
        <w:t>вадцать</w:t>
      </w:r>
      <w:r w:rsidR="00E3491F" w:rsidRPr="00036CC1">
        <w:rPr>
          <w:sz w:val="24"/>
          <w:szCs w:val="24"/>
        </w:rPr>
        <w:t xml:space="preserve"> тысяч) руб.</w:t>
      </w:r>
    </w:p>
    <w:p w:rsidR="00E3491F" w:rsidRPr="00036CC1" w:rsidRDefault="00E3491F"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Банка России.</w:t>
      </w:r>
      <w:r w:rsidRPr="00036CC1">
        <w:rPr>
          <w:sz w:val="24"/>
          <w:szCs w:val="24"/>
        </w:rPr>
        <w:br/>
      </w:r>
      <w:r w:rsidR="002F68A4" w:rsidRPr="00A9133E">
        <w:rPr>
          <w:i/>
          <w:sz w:val="24"/>
          <w:szCs w:val="24"/>
        </w:rPr>
        <w:t>(</w:t>
      </w:r>
      <w:r w:rsidRPr="00A9133E">
        <w:rPr>
          <w:i/>
          <w:sz w:val="24"/>
          <w:szCs w:val="24"/>
        </w:rPr>
        <w:t>Основание: п</w:t>
      </w:r>
      <w:r w:rsidR="002F68A4" w:rsidRPr="00A9133E">
        <w:rPr>
          <w:i/>
          <w:sz w:val="24"/>
          <w:szCs w:val="24"/>
        </w:rPr>
        <w:t>.</w:t>
      </w:r>
      <w:r w:rsidRPr="00A9133E">
        <w:rPr>
          <w:i/>
          <w:sz w:val="24"/>
          <w:szCs w:val="24"/>
        </w:rPr>
        <w:t xml:space="preserve">6 </w:t>
      </w:r>
      <w:r w:rsidR="002F68A4" w:rsidRPr="00A9133E">
        <w:rPr>
          <w:i/>
          <w:sz w:val="24"/>
          <w:szCs w:val="24"/>
        </w:rPr>
        <w:t>У</w:t>
      </w:r>
      <w:r w:rsidRPr="00A9133E">
        <w:rPr>
          <w:i/>
          <w:sz w:val="24"/>
          <w:szCs w:val="24"/>
        </w:rPr>
        <w:t>казани</w:t>
      </w:r>
      <w:r w:rsidR="002F68A4" w:rsidRPr="00A9133E">
        <w:rPr>
          <w:i/>
          <w:sz w:val="24"/>
          <w:szCs w:val="24"/>
        </w:rPr>
        <w:t xml:space="preserve">я </w:t>
      </w:r>
      <w:r w:rsidRPr="00A9133E">
        <w:rPr>
          <w:i/>
          <w:sz w:val="24"/>
          <w:szCs w:val="24"/>
        </w:rPr>
        <w:t>№ 3073</w:t>
      </w:r>
      <w:r w:rsidRPr="00036CC1">
        <w:rPr>
          <w:sz w:val="24"/>
          <w:szCs w:val="24"/>
        </w:rPr>
        <w:t>-</w:t>
      </w:r>
      <w:r w:rsidRPr="00E27E55">
        <w:rPr>
          <w:i/>
          <w:sz w:val="24"/>
          <w:szCs w:val="24"/>
        </w:rPr>
        <w:t>У</w:t>
      </w:r>
      <w:r w:rsidR="002F68A4" w:rsidRPr="00E27E55">
        <w:rPr>
          <w:i/>
          <w:sz w:val="24"/>
          <w:szCs w:val="24"/>
        </w:rPr>
        <w:t>)</w:t>
      </w:r>
      <w:r w:rsidRPr="00E27E55">
        <w:rPr>
          <w:i/>
          <w:sz w:val="24"/>
          <w:szCs w:val="24"/>
        </w:rPr>
        <w:t>.</w:t>
      </w:r>
    </w:p>
    <w:p w:rsidR="00E3491F" w:rsidRPr="00036CC1" w:rsidRDefault="00E3491F"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 xml:space="preserve">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45 (сорока пяти)  рабочих дней. По истечении этого срока сотрудник должен отчитаться в течение трех рабочих дней. </w:t>
      </w:r>
    </w:p>
    <w:p w:rsidR="00E3491F" w:rsidRPr="00036CC1" w:rsidRDefault="00E3491F"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5.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РФ от 2 октября 2002 № 729.</w:t>
      </w:r>
      <w:r w:rsidRPr="00036CC1">
        <w:rPr>
          <w:sz w:val="24"/>
          <w:szCs w:val="24"/>
        </w:rPr>
        <w:br/>
        <w:t>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руководителя учреждения, оформленного приказом.</w:t>
      </w:r>
      <w:r w:rsidRPr="00036CC1">
        <w:rPr>
          <w:sz w:val="24"/>
          <w:szCs w:val="24"/>
        </w:rPr>
        <w:br/>
      </w:r>
      <w:r w:rsidR="002F68A4" w:rsidRPr="00E27E55">
        <w:rPr>
          <w:i/>
          <w:sz w:val="24"/>
          <w:szCs w:val="24"/>
        </w:rPr>
        <w:t>(</w:t>
      </w:r>
      <w:r w:rsidRPr="00E27E55">
        <w:rPr>
          <w:i/>
          <w:sz w:val="24"/>
          <w:szCs w:val="24"/>
        </w:rPr>
        <w:t>Основание: пункты 2, 3 постановления Правительства РФ от 2 октября 2002 № 729</w:t>
      </w:r>
      <w:r w:rsidR="002F68A4" w:rsidRPr="00E27E55">
        <w:rPr>
          <w:i/>
          <w:sz w:val="24"/>
          <w:szCs w:val="24"/>
        </w:rPr>
        <w:t>)</w:t>
      </w:r>
      <w:r w:rsidRPr="00036CC1">
        <w:rPr>
          <w:sz w:val="24"/>
          <w:szCs w:val="24"/>
        </w:rPr>
        <w:t>.</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Порядок оформления служебных командировок и возмещения командировочных расходов приведен в </w:t>
      </w:r>
      <w:r w:rsidRPr="00036CC1">
        <w:rPr>
          <w:b/>
          <w:sz w:val="24"/>
          <w:szCs w:val="24"/>
        </w:rPr>
        <w:t xml:space="preserve">приложении </w:t>
      </w:r>
      <w:r w:rsidR="001200F0" w:rsidRPr="00036CC1">
        <w:rPr>
          <w:b/>
          <w:sz w:val="24"/>
          <w:szCs w:val="24"/>
        </w:rPr>
        <w:t>8</w:t>
      </w:r>
      <w:r w:rsidRPr="00036CC1">
        <w:rPr>
          <w:sz w:val="24"/>
          <w:szCs w:val="24"/>
        </w:rPr>
        <w:t>.</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lastRenderedPageBreak/>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6. По возвращении из командировки сотрудник представляет авансовый отчет об израсходованных суммах в течение трех рабочих дней.</w:t>
      </w:r>
    </w:p>
    <w:p w:rsidR="00FE4709" w:rsidRPr="00036CC1" w:rsidRDefault="002F68A4"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27E55">
        <w:rPr>
          <w:i/>
          <w:sz w:val="24"/>
          <w:szCs w:val="24"/>
        </w:rPr>
        <w:t>(</w:t>
      </w:r>
      <w:r w:rsidR="00FE4709" w:rsidRPr="00E27E55">
        <w:rPr>
          <w:i/>
          <w:sz w:val="24"/>
          <w:szCs w:val="24"/>
        </w:rPr>
        <w:t>Основание: пункт 26 постановления Правительства РФ от 13 октября 2008 № 749</w:t>
      </w:r>
      <w:r w:rsidRPr="00036CC1">
        <w:rPr>
          <w:sz w:val="24"/>
          <w:szCs w:val="24"/>
        </w:rPr>
        <w:t>)</w:t>
      </w:r>
      <w:r w:rsidR="00FE4709" w:rsidRPr="00036CC1">
        <w:rPr>
          <w:sz w:val="24"/>
          <w:szCs w:val="24"/>
        </w:rPr>
        <w:t>.</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7. Предельные сроки отчета по выданным доверенностям на получение материальных ценностей устанавливаются следующие:</w:t>
      </w:r>
      <w:r w:rsidRPr="00036CC1">
        <w:rPr>
          <w:sz w:val="24"/>
          <w:szCs w:val="24"/>
        </w:rPr>
        <w:br/>
        <w:t>– в течение 10 календарных дней с момента получения;</w:t>
      </w:r>
      <w:r w:rsidRPr="00036CC1">
        <w:rPr>
          <w:sz w:val="24"/>
          <w:szCs w:val="24"/>
        </w:rPr>
        <w:br/>
        <w:t>– в течение трех рабочих дней с момента получения материальных ценностей.</w:t>
      </w:r>
      <w:r w:rsidRPr="00036CC1">
        <w:rPr>
          <w:sz w:val="24"/>
          <w:szCs w:val="24"/>
        </w:rPr>
        <w:br/>
        <w:t>Доверенности выдаются штатным сотрудникам, с которыми заключен договор о полной материальной ответственности.</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FE4709" w:rsidRPr="00E27E55"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E27E55">
        <w:rPr>
          <w:b/>
          <w:szCs w:val="28"/>
        </w:rPr>
        <w:t>4.</w:t>
      </w:r>
      <w:r w:rsidR="001637E0" w:rsidRPr="00E27E55">
        <w:rPr>
          <w:b/>
          <w:szCs w:val="28"/>
        </w:rPr>
        <w:t>8</w:t>
      </w:r>
      <w:r w:rsidRPr="00E27E55">
        <w:rPr>
          <w:b/>
          <w:szCs w:val="28"/>
        </w:rPr>
        <w:t>. Расчеты по</w:t>
      </w:r>
      <w:r w:rsidR="00E27E55">
        <w:rPr>
          <w:b/>
          <w:szCs w:val="28"/>
        </w:rPr>
        <w:t xml:space="preserve"> выданным авансам и принятым</w:t>
      </w:r>
      <w:r w:rsidRPr="00E27E55">
        <w:rPr>
          <w:b/>
          <w:szCs w:val="28"/>
        </w:rPr>
        <w:t xml:space="preserve"> обязательствам</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E27E55" w:rsidRPr="00E27E55" w:rsidRDefault="00E27E55" w:rsidP="00E27E55">
      <w:pPr>
        <w:jc w:val="both"/>
        <w:rPr>
          <w:rFonts w:ascii="Arial" w:hAnsi="Arial" w:cs="Arial"/>
          <w:sz w:val="21"/>
          <w:szCs w:val="21"/>
        </w:rPr>
      </w:pPr>
      <w:r>
        <w:rPr>
          <w:sz w:val="24"/>
          <w:szCs w:val="24"/>
        </w:rPr>
        <w:t xml:space="preserve">    4.8.1</w:t>
      </w:r>
      <w:r w:rsidRPr="00E27E55">
        <w:rPr>
          <w:rFonts w:ascii="Arial" w:hAnsi="Arial" w:cs="Arial"/>
          <w:sz w:val="21"/>
          <w:szCs w:val="21"/>
        </w:rPr>
        <w:t xml:space="preserve"> </w:t>
      </w:r>
      <w:r w:rsidRPr="00E27E55">
        <w:rPr>
          <w:sz w:val="24"/>
          <w:szCs w:val="24"/>
        </w:rPr>
        <w:t>Учет расчетов по выданным авансам и принятым обязательствам (кроме расчетов с подотчетным лицами) осуществляется в соответствии с условиями заключенных договоров (контрактов), соглашений, иных оснований возникновения расчетов в соответствии с требованиями Инструкции № 162н с учетом следующих особенностей:</w:t>
      </w:r>
    </w:p>
    <w:p w:rsidR="00E27E55" w:rsidRPr="00E27E55" w:rsidRDefault="00E27E55" w:rsidP="00E27E55">
      <w:pPr>
        <w:autoSpaceDE w:val="0"/>
        <w:autoSpaceDN w:val="0"/>
        <w:adjustRightInd w:val="0"/>
        <w:ind w:firstLine="540"/>
        <w:jc w:val="both"/>
        <w:rPr>
          <w:sz w:val="24"/>
          <w:szCs w:val="24"/>
        </w:rPr>
      </w:pPr>
      <w:r w:rsidRPr="00E27E55">
        <w:rPr>
          <w:sz w:val="24"/>
          <w:szCs w:val="24"/>
        </w:rPr>
        <w:t xml:space="preserve">В связи с тем, что операции  по авансированию поставщиков (активные счета 1 206 00 000 «Расчеты по выданным авансам») и окончательным расчетам с ними  (1 302 00 000 «Расчеты по принятым обязательствам») подлежат отражению на разных счетах бюджетного учета, а также  в соответствии с требованиями Инструкции № 162н об отражении произведенных в процессе расчетов с поставщиками и подрядчиками переплат в виде выданных им авансов все расчеты с поставщиками и подрядчиками, независимо от их экономического содержания (авансирование или окончательный расчет),  производить на счете 1 302 00 000 «Расчеты по принятым обязательствам».  А, в случае формирования на конец отчетного периода отрицательного сальдо, по данному счету,  их сумма </w:t>
      </w:r>
      <w:r>
        <w:rPr>
          <w:sz w:val="24"/>
          <w:szCs w:val="24"/>
        </w:rPr>
        <w:t>перен</w:t>
      </w:r>
      <w:r w:rsidRPr="00E27E55">
        <w:rPr>
          <w:sz w:val="24"/>
          <w:szCs w:val="24"/>
        </w:rPr>
        <w:t>осится на счет 1 206 00 000 «Расчеты по выданным авансам».</w:t>
      </w:r>
    </w:p>
    <w:p w:rsidR="00E27E55" w:rsidRPr="00E27E55" w:rsidRDefault="00E27E55" w:rsidP="00E27E55">
      <w:pPr>
        <w:jc w:val="both"/>
        <w:rPr>
          <w:sz w:val="24"/>
          <w:szCs w:val="24"/>
        </w:rPr>
      </w:pPr>
      <w:r w:rsidRPr="00E27E55">
        <w:rPr>
          <w:sz w:val="24"/>
          <w:szCs w:val="24"/>
        </w:rPr>
        <w:t xml:space="preserve"> </w:t>
      </w:r>
      <w:r w:rsidRPr="00E27E55">
        <w:rPr>
          <w:sz w:val="24"/>
          <w:szCs w:val="24"/>
        </w:rPr>
        <w:tab/>
      </w:r>
      <w:r>
        <w:rPr>
          <w:sz w:val="24"/>
          <w:szCs w:val="24"/>
        </w:rPr>
        <w:t>4.8</w:t>
      </w:r>
      <w:r w:rsidRPr="00E27E55">
        <w:rPr>
          <w:sz w:val="24"/>
          <w:szCs w:val="24"/>
        </w:rPr>
        <w:t>.2. Аналитический учет расчетов по выданным авансам и принятым обязательствам ведется в разрезе контрагентов, договоров (контрактов), соглашений, иных оснований возникновения расчетов в Карточке учета средств и расчетов.</w:t>
      </w:r>
    </w:p>
    <w:p w:rsidR="00E27E55" w:rsidRPr="00E27E55" w:rsidRDefault="00E27E55" w:rsidP="00E27E55">
      <w:pPr>
        <w:jc w:val="both"/>
        <w:rPr>
          <w:sz w:val="24"/>
          <w:szCs w:val="24"/>
        </w:rPr>
      </w:pPr>
      <w:r w:rsidRPr="00E27E55">
        <w:rPr>
          <w:sz w:val="24"/>
          <w:szCs w:val="24"/>
        </w:rPr>
        <w:t xml:space="preserve">  </w:t>
      </w:r>
      <w:r w:rsidRPr="00E27E55">
        <w:rPr>
          <w:sz w:val="24"/>
          <w:szCs w:val="24"/>
        </w:rPr>
        <w:tab/>
      </w:r>
      <w:r>
        <w:rPr>
          <w:sz w:val="24"/>
          <w:szCs w:val="24"/>
        </w:rPr>
        <w:t>4.8</w:t>
      </w:r>
      <w:r w:rsidRPr="00E27E55">
        <w:rPr>
          <w:sz w:val="24"/>
          <w:szCs w:val="24"/>
        </w:rPr>
        <w:t>.3. Отражение операций по выданным авансам и принятым обязательствам осуществляется в Журнале по расчетам с поставщиками и подрядчиками, а в части расчетов по оплате труда - в Журнале операций расчетов по оплате труда.</w:t>
      </w:r>
    </w:p>
    <w:p w:rsidR="00E27E55" w:rsidRPr="00E27E55" w:rsidRDefault="00E27E55" w:rsidP="00E27E55">
      <w:pPr>
        <w:autoSpaceDE w:val="0"/>
        <w:autoSpaceDN w:val="0"/>
        <w:adjustRightInd w:val="0"/>
        <w:ind w:firstLine="540"/>
        <w:jc w:val="both"/>
        <w:rPr>
          <w:sz w:val="24"/>
          <w:szCs w:val="24"/>
        </w:rPr>
      </w:pPr>
      <w:r w:rsidRPr="00E27E55">
        <w:rPr>
          <w:sz w:val="24"/>
          <w:szCs w:val="24"/>
        </w:rPr>
        <w:t xml:space="preserve">  </w:t>
      </w:r>
      <w:r>
        <w:rPr>
          <w:sz w:val="24"/>
          <w:szCs w:val="24"/>
        </w:rPr>
        <w:t>4.8</w:t>
      </w:r>
      <w:r w:rsidRPr="00E27E55">
        <w:rPr>
          <w:sz w:val="24"/>
          <w:szCs w:val="24"/>
        </w:rPr>
        <w:t>.4. Право заключать договора гражданско-правового характера от лица учреждения утве</w:t>
      </w:r>
      <w:r>
        <w:rPr>
          <w:sz w:val="24"/>
          <w:szCs w:val="24"/>
        </w:rPr>
        <w:t xml:space="preserve">рждаю за главой </w:t>
      </w:r>
      <w:proofErr w:type="gramStart"/>
      <w:r>
        <w:rPr>
          <w:sz w:val="24"/>
          <w:szCs w:val="24"/>
        </w:rPr>
        <w:t xml:space="preserve">администрации </w:t>
      </w:r>
      <w:r w:rsidRPr="00E27E55">
        <w:rPr>
          <w:sz w:val="24"/>
          <w:szCs w:val="24"/>
        </w:rPr>
        <w:t>.</w:t>
      </w:r>
      <w:proofErr w:type="gramEnd"/>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7261A0" w:rsidRDefault="007261A0" w:rsidP="007261A0">
      <w:pPr>
        <w:jc w:val="center"/>
        <w:rPr>
          <w:b/>
          <w:sz w:val="24"/>
          <w:szCs w:val="24"/>
        </w:rPr>
      </w:pPr>
      <w:r>
        <w:rPr>
          <w:b/>
          <w:szCs w:val="28"/>
        </w:rPr>
        <w:t>4.9</w:t>
      </w:r>
      <w:r w:rsidRPr="007261A0">
        <w:rPr>
          <w:b/>
          <w:szCs w:val="28"/>
        </w:rPr>
        <w:t>. Учет расчетов по ущербу и иным доходам</w:t>
      </w:r>
      <w:r w:rsidRPr="007261A0">
        <w:rPr>
          <w:b/>
          <w:sz w:val="24"/>
          <w:szCs w:val="24"/>
        </w:rPr>
        <w:t>.</w:t>
      </w:r>
    </w:p>
    <w:p w:rsidR="007261A0" w:rsidRPr="007261A0" w:rsidRDefault="007261A0" w:rsidP="007261A0">
      <w:pPr>
        <w:jc w:val="center"/>
        <w:rPr>
          <w:sz w:val="24"/>
          <w:szCs w:val="24"/>
        </w:rPr>
      </w:pPr>
    </w:p>
    <w:p w:rsidR="007261A0" w:rsidRPr="007261A0" w:rsidRDefault="007261A0" w:rsidP="007261A0">
      <w:pPr>
        <w:jc w:val="both"/>
        <w:rPr>
          <w:sz w:val="24"/>
          <w:szCs w:val="24"/>
        </w:rPr>
      </w:pPr>
      <w:r>
        <w:rPr>
          <w:sz w:val="24"/>
          <w:szCs w:val="24"/>
        </w:rPr>
        <w:t xml:space="preserve">        4.9</w:t>
      </w:r>
      <w:r w:rsidRPr="007261A0">
        <w:rPr>
          <w:sz w:val="24"/>
          <w:szCs w:val="24"/>
        </w:rPr>
        <w:t xml:space="preserve">.1. К расчетам по ущербу имущества относятся расчеты по суммам выявленных недостач, хищений денежных средств, иных ценностей, по суммам потерь от порчи материальных ценностей, других сумм причинного ущерба имуществу учреждения, подлежащих возмещению виновными лицами в установленном законодательством Российской Федерацией порядке, по суммам предварительных оплат не возвращенным контрагентом в случае расторжения договоров (иных соглашений), в том числе по решению суда, по суммам задолженности подотчетных лиц, своевременно не возвращенных (не удержанных из заработной платы), по суммам задолженности за неотработанные дни отпуска при увольнении сотрудника до окончания того рабочего года, в счет которого он уже получил ежегодный оплачиваемый отпуск, по суммам излишне произведенных выплат, по суммам принудительного изъятия, в том числе при возмещении ущерба в соответствии с законодательством Российской Федерации, при возникновении страховых случаев, а также по суммам ущерба, причиненного вследствие действия (бездействия) должностных лиц учреждения. </w:t>
      </w:r>
    </w:p>
    <w:p w:rsidR="007261A0" w:rsidRPr="007261A0" w:rsidRDefault="007261A0" w:rsidP="007261A0">
      <w:pPr>
        <w:jc w:val="both"/>
        <w:rPr>
          <w:sz w:val="24"/>
          <w:szCs w:val="24"/>
        </w:rPr>
      </w:pPr>
      <w:r w:rsidRPr="007261A0">
        <w:rPr>
          <w:sz w:val="24"/>
          <w:szCs w:val="24"/>
        </w:rPr>
        <w:lastRenderedPageBreak/>
        <w:tab/>
        <w:t xml:space="preserve">При определении размера ущерба, причиненного недостачами, хищениями, следует исходить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 На суммы недостач, хищений, потерь от порчи, иных ущербов, не признанных виновными лицами к возмещению, оформленные в установленном порядке материалы передаются для предъявления гражданского иска либо возбуждения в установленном порядке уголовного дела. При получении решения суда Суммы предъявленного к возмещению ущерба уточняются в соответствии с решением суда, исполнительным листом, либо по иным основаниям согласно законодательству Российской Федерации. </w:t>
      </w:r>
    </w:p>
    <w:p w:rsidR="007261A0" w:rsidRDefault="007261A0" w:rsidP="007261A0">
      <w:pPr>
        <w:jc w:val="both"/>
        <w:rPr>
          <w:sz w:val="24"/>
          <w:szCs w:val="24"/>
        </w:rPr>
      </w:pPr>
      <w:r w:rsidRPr="007261A0">
        <w:rPr>
          <w:sz w:val="24"/>
          <w:szCs w:val="24"/>
        </w:rPr>
        <w:tab/>
      </w:r>
      <w:r>
        <w:rPr>
          <w:sz w:val="24"/>
          <w:szCs w:val="24"/>
        </w:rPr>
        <w:t>4.9</w:t>
      </w:r>
      <w:r w:rsidRPr="007261A0">
        <w:rPr>
          <w:sz w:val="24"/>
          <w:szCs w:val="24"/>
        </w:rPr>
        <w:t>.2.Сумма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p>
    <w:p w:rsidR="007261A0" w:rsidRPr="007261A0" w:rsidRDefault="007261A0" w:rsidP="007261A0">
      <w:pPr>
        <w:jc w:val="both"/>
        <w:rPr>
          <w:i/>
          <w:sz w:val="24"/>
          <w:szCs w:val="24"/>
        </w:rPr>
      </w:pPr>
      <w:r>
        <w:rPr>
          <w:sz w:val="24"/>
          <w:szCs w:val="24"/>
        </w:rPr>
        <w:t xml:space="preserve">   </w:t>
      </w:r>
      <w:r w:rsidRPr="007261A0">
        <w:rPr>
          <w:sz w:val="24"/>
          <w:szCs w:val="24"/>
        </w:rPr>
        <w:t xml:space="preserve"> </w:t>
      </w:r>
      <w:r>
        <w:rPr>
          <w:i/>
          <w:sz w:val="24"/>
          <w:szCs w:val="24"/>
        </w:rPr>
        <w:t>(Основание: п.</w:t>
      </w:r>
      <w:r w:rsidRPr="007261A0">
        <w:rPr>
          <w:i/>
          <w:sz w:val="24"/>
          <w:szCs w:val="24"/>
        </w:rPr>
        <w:t xml:space="preserve"> 6, </w:t>
      </w:r>
      <w:r>
        <w:rPr>
          <w:i/>
          <w:sz w:val="24"/>
          <w:szCs w:val="24"/>
        </w:rPr>
        <w:t>п.</w:t>
      </w:r>
      <w:r w:rsidRPr="007261A0">
        <w:rPr>
          <w:i/>
          <w:sz w:val="24"/>
          <w:szCs w:val="24"/>
        </w:rPr>
        <w:t>220 Инструкции № 157н).</w:t>
      </w:r>
    </w:p>
    <w:p w:rsidR="007261A0" w:rsidRPr="007261A0" w:rsidRDefault="007261A0" w:rsidP="007261A0">
      <w:pPr>
        <w:jc w:val="both"/>
        <w:rPr>
          <w:sz w:val="24"/>
          <w:szCs w:val="24"/>
        </w:rPr>
      </w:pPr>
      <w:r w:rsidRPr="007261A0">
        <w:rPr>
          <w:i/>
        </w:rPr>
        <w:tab/>
      </w:r>
      <w:r>
        <w:rPr>
          <w:sz w:val="24"/>
          <w:szCs w:val="24"/>
        </w:rPr>
        <w:t>4.9</w:t>
      </w:r>
      <w:r w:rsidRPr="007261A0">
        <w:rPr>
          <w:sz w:val="24"/>
          <w:szCs w:val="24"/>
        </w:rPr>
        <w:t>.3</w:t>
      </w:r>
      <w:r w:rsidRPr="007261A0">
        <w:rPr>
          <w:i/>
        </w:rPr>
        <w:t>.</w:t>
      </w:r>
      <w:r w:rsidRPr="007261A0">
        <w:rPr>
          <w:sz w:val="24"/>
          <w:szCs w:val="24"/>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p>
    <w:p w:rsidR="007261A0" w:rsidRPr="007261A0" w:rsidRDefault="007261A0" w:rsidP="007261A0">
      <w:pPr>
        <w:jc w:val="both"/>
        <w:rPr>
          <w:i/>
          <w:sz w:val="24"/>
          <w:szCs w:val="24"/>
        </w:rPr>
      </w:pPr>
      <w:r w:rsidRPr="007261A0">
        <w:rPr>
          <w:i/>
          <w:sz w:val="24"/>
          <w:szCs w:val="24"/>
        </w:rPr>
        <w:t xml:space="preserve">(Основание: </w:t>
      </w:r>
      <w:hyperlink r:id="rId35" w:history="1">
        <w:r w:rsidRPr="007261A0">
          <w:rPr>
            <w:rStyle w:val="a7"/>
            <w:i/>
            <w:color w:val="auto"/>
            <w:sz w:val="24"/>
            <w:szCs w:val="24"/>
            <w:u w:val="none"/>
          </w:rPr>
          <w:t>п. 9</w:t>
        </w:r>
      </w:hyperlink>
      <w:r w:rsidRPr="007261A0">
        <w:rPr>
          <w:i/>
          <w:sz w:val="24"/>
          <w:szCs w:val="24"/>
        </w:rPr>
        <w:t xml:space="preserve"> </w:t>
      </w:r>
      <w:r>
        <w:rPr>
          <w:i/>
          <w:sz w:val="24"/>
          <w:szCs w:val="24"/>
        </w:rPr>
        <w:t>СГС</w:t>
      </w:r>
      <w:r w:rsidRPr="007261A0">
        <w:rPr>
          <w:i/>
          <w:sz w:val="24"/>
          <w:szCs w:val="24"/>
        </w:rPr>
        <w:t>"Учетная политика").</w:t>
      </w:r>
    </w:p>
    <w:p w:rsidR="007261A0" w:rsidRDefault="007261A0" w:rsidP="007261A0">
      <w:pPr>
        <w:pStyle w:val="2"/>
        <w:spacing w:before="0"/>
        <w:jc w:val="both"/>
        <w:rPr>
          <w:rFonts w:ascii="Times New Roman" w:hAnsi="Times New Roman" w:cs="Times New Roman"/>
          <w:color w:val="auto"/>
          <w:sz w:val="24"/>
          <w:szCs w:val="24"/>
        </w:rPr>
      </w:pPr>
      <w:r w:rsidRPr="007261A0">
        <w:rPr>
          <w:color w:val="auto"/>
          <w:sz w:val="24"/>
          <w:szCs w:val="24"/>
        </w:rPr>
        <w:tab/>
      </w:r>
      <w:r>
        <w:rPr>
          <w:rFonts w:ascii="Times New Roman" w:hAnsi="Times New Roman" w:cs="Times New Roman"/>
          <w:color w:val="auto"/>
          <w:sz w:val="24"/>
          <w:szCs w:val="24"/>
        </w:rPr>
        <w:t>4.9</w:t>
      </w:r>
      <w:r w:rsidRPr="007261A0">
        <w:rPr>
          <w:rFonts w:ascii="Times New Roman" w:hAnsi="Times New Roman" w:cs="Times New Roman"/>
          <w:color w:val="auto"/>
          <w:sz w:val="24"/>
          <w:szCs w:val="24"/>
        </w:rPr>
        <w:t xml:space="preserve">.4.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 </w:t>
      </w:r>
    </w:p>
    <w:p w:rsidR="007261A0" w:rsidRPr="007261A0" w:rsidRDefault="007261A0" w:rsidP="007261A0">
      <w:pPr>
        <w:pStyle w:val="2"/>
        <w:spacing w:before="0"/>
        <w:jc w:val="both"/>
        <w:rPr>
          <w:rFonts w:ascii="Times New Roman" w:hAnsi="Times New Roman" w:cs="Times New Roman"/>
          <w:i/>
          <w:color w:val="auto"/>
          <w:sz w:val="24"/>
          <w:szCs w:val="24"/>
        </w:rPr>
      </w:pPr>
      <w:r w:rsidRPr="007261A0">
        <w:rPr>
          <w:rFonts w:ascii="Times New Roman" w:hAnsi="Times New Roman" w:cs="Times New Roman"/>
          <w:i/>
          <w:color w:val="auto"/>
          <w:sz w:val="24"/>
          <w:szCs w:val="24"/>
        </w:rPr>
        <w:t xml:space="preserve">(Основание: </w:t>
      </w:r>
      <w:hyperlink r:id="rId36" w:history="1">
        <w:r w:rsidRPr="007261A0">
          <w:rPr>
            <w:rStyle w:val="a7"/>
            <w:rFonts w:ascii="Times New Roman" w:hAnsi="Times New Roman" w:cs="Times New Roman"/>
            <w:i/>
            <w:color w:val="auto"/>
            <w:sz w:val="24"/>
            <w:szCs w:val="24"/>
            <w:u w:val="none"/>
          </w:rPr>
          <w:t>п. 9</w:t>
        </w:r>
      </w:hyperlink>
      <w:r w:rsidRPr="007261A0">
        <w:rPr>
          <w:rFonts w:ascii="Times New Roman" w:hAnsi="Times New Roman" w:cs="Times New Roman"/>
          <w:i/>
          <w:color w:val="auto"/>
          <w:sz w:val="24"/>
          <w:szCs w:val="24"/>
        </w:rPr>
        <w:t xml:space="preserve"> </w:t>
      </w:r>
      <w:r w:rsidR="00EB1864">
        <w:rPr>
          <w:rFonts w:ascii="Times New Roman" w:hAnsi="Times New Roman" w:cs="Times New Roman"/>
          <w:i/>
          <w:color w:val="auto"/>
          <w:sz w:val="24"/>
          <w:szCs w:val="24"/>
        </w:rPr>
        <w:t>СГС</w:t>
      </w:r>
      <w:r w:rsidRPr="007261A0">
        <w:rPr>
          <w:rFonts w:ascii="Times New Roman" w:hAnsi="Times New Roman" w:cs="Times New Roman"/>
          <w:i/>
          <w:color w:val="auto"/>
          <w:sz w:val="24"/>
          <w:szCs w:val="24"/>
        </w:rPr>
        <w:t xml:space="preserve"> "Учетная политика").</w:t>
      </w:r>
    </w:p>
    <w:p w:rsidR="007261A0" w:rsidRPr="007261A0" w:rsidRDefault="007261A0" w:rsidP="007261A0">
      <w:pPr>
        <w:pStyle w:val="2"/>
        <w:spacing w:before="0"/>
        <w:jc w:val="both"/>
        <w:rPr>
          <w:rFonts w:ascii="Times New Roman" w:hAnsi="Times New Roman" w:cs="Times New Roman"/>
          <w:color w:val="auto"/>
          <w:sz w:val="24"/>
          <w:szCs w:val="24"/>
        </w:rPr>
      </w:pPr>
      <w:bookmarkStart w:id="19" w:name="_ref_877325"/>
      <w:r w:rsidRPr="007261A0">
        <w:rPr>
          <w:rFonts w:ascii="Times New Roman" w:hAnsi="Times New Roman" w:cs="Times New Roman"/>
          <w:color w:val="auto"/>
        </w:rPr>
        <w:tab/>
      </w:r>
      <w:r w:rsidR="00EB1864">
        <w:rPr>
          <w:rFonts w:ascii="Times New Roman" w:hAnsi="Times New Roman" w:cs="Times New Roman"/>
          <w:color w:val="auto"/>
          <w:sz w:val="24"/>
          <w:szCs w:val="24"/>
        </w:rPr>
        <w:t>4.9</w:t>
      </w:r>
      <w:r w:rsidRPr="007261A0">
        <w:rPr>
          <w:rFonts w:ascii="Times New Roman" w:hAnsi="Times New Roman" w:cs="Times New Roman"/>
          <w:color w:val="auto"/>
          <w:sz w:val="24"/>
          <w:szCs w:val="24"/>
        </w:rPr>
        <w:t>.5. По не исполненной в срок и не соответствующей критериям признания актива дебиторской задолженности создается резерв.</w:t>
      </w:r>
      <w:bookmarkEnd w:id="19"/>
    </w:p>
    <w:p w:rsidR="00EB1864" w:rsidRDefault="007261A0" w:rsidP="007261A0">
      <w:pPr>
        <w:pStyle w:val="2"/>
        <w:spacing w:before="0"/>
        <w:jc w:val="both"/>
        <w:rPr>
          <w:rFonts w:ascii="Times New Roman" w:hAnsi="Times New Roman" w:cs="Times New Roman"/>
          <w:color w:val="auto"/>
          <w:sz w:val="24"/>
          <w:szCs w:val="24"/>
        </w:rPr>
      </w:pPr>
      <w:r w:rsidRPr="007261A0">
        <w:rPr>
          <w:rFonts w:ascii="Times New Roman" w:hAnsi="Times New Roman" w:cs="Times New Roman"/>
          <w:color w:val="auto"/>
          <w:sz w:val="24"/>
          <w:szCs w:val="24"/>
        </w:rPr>
        <w:tab/>
        <w:t xml:space="preserve">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 </w:t>
      </w:r>
    </w:p>
    <w:p w:rsidR="007261A0" w:rsidRPr="007261A0" w:rsidRDefault="007261A0" w:rsidP="007261A0">
      <w:pPr>
        <w:pStyle w:val="2"/>
        <w:spacing w:before="0"/>
        <w:jc w:val="both"/>
        <w:rPr>
          <w:rFonts w:ascii="Times New Roman" w:hAnsi="Times New Roman" w:cs="Times New Roman"/>
          <w:color w:val="auto"/>
          <w:sz w:val="24"/>
          <w:szCs w:val="24"/>
        </w:rPr>
      </w:pPr>
      <w:r w:rsidRPr="007261A0">
        <w:rPr>
          <w:rFonts w:ascii="Times New Roman" w:hAnsi="Times New Roman" w:cs="Times New Roman"/>
          <w:i/>
          <w:color w:val="auto"/>
          <w:sz w:val="24"/>
          <w:szCs w:val="24"/>
        </w:rPr>
        <w:t xml:space="preserve">(Основание: </w:t>
      </w:r>
      <w:hyperlink r:id="rId37" w:history="1">
        <w:r w:rsidRPr="00EB1864">
          <w:rPr>
            <w:rStyle w:val="a7"/>
            <w:rFonts w:ascii="Times New Roman" w:hAnsi="Times New Roman" w:cs="Times New Roman"/>
            <w:i/>
            <w:color w:val="auto"/>
            <w:sz w:val="24"/>
            <w:szCs w:val="24"/>
            <w:u w:val="none"/>
          </w:rPr>
          <w:t>п. 9</w:t>
        </w:r>
      </w:hyperlink>
      <w:r w:rsidRPr="00EB1864">
        <w:rPr>
          <w:rFonts w:ascii="Times New Roman" w:hAnsi="Times New Roman" w:cs="Times New Roman"/>
          <w:i/>
          <w:color w:val="auto"/>
          <w:sz w:val="24"/>
          <w:szCs w:val="24"/>
        </w:rPr>
        <w:t xml:space="preserve"> СГС </w:t>
      </w:r>
      <w:r w:rsidRPr="007261A0">
        <w:rPr>
          <w:rFonts w:ascii="Times New Roman" w:hAnsi="Times New Roman" w:cs="Times New Roman"/>
          <w:i/>
          <w:color w:val="auto"/>
          <w:sz w:val="24"/>
          <w:szCs w:val="24"/>
        </w:rPr>
        <w:t>"Учетная политика")</w:t>
      </w:r>
      <w:bookmarkStart w:id="20" w:name="_ref_884666"/>
      <w:r w:rsidRPr="007261A0">
        <w:rPr>
          <w:rFonts w:ascii="Times New Roman" w:hAnsi="Times New Roman" w:cs="Times New Roman"/>
          <w:i/>
          <w:color w:val="auto"/>
          <w:sz w:val="24"/>
          <w:szCs w:val="24"/>
        </w:rPr>
        <w:t>.</w:t>
      </w:r>
    </w:p>
    <w:p w:rsidR="007261A0" w:rsidRPr="007261A0" w:rsidRDefault="007261A0" w:rsidP="007261A0">
      <w:pPr>
        <w:jc w:val="both"/>
        <w:rPr>
          <w:sz w:val="24"/>
          <w:szCs w:val="24"/>
        </w:rPr>
      </w:pPr>
      <w:r w:rsidRPr="007261A0">
        <w:rPr>
          <w:i/>
          <w:sz w:val="24"/>
          <w:szCs w:val="24"/>
        </w:rPr>
        <w:tab/>
      </w:r>
      <w:r w:rsidR="00EB1864">
        <w:rPr>
          <w:sz w:val="24"/>
          <w:szCs w:val="24"/>
        </w:rPr>
        <w:t>4.9</w:t>
      </w:r>
      <w:r w:rsidRPr="007261A0">
        <w:rPr>
          <w:sz w:val="24"/>
          <w:szCs w:val="24"/>
        </w:rPr>
        <w:t>.6. Резерв по сомнительной задолженности формируется (корректируется) один раз в год - на конец отчетного года.</w:t>
      </w:r>
      <w:bookmarkStart w:id="21" w:name="_ref_891985"/>
      <w:bookmarkEnd w:id="20"/>
    </w:p>
    <w:p w:rsidR="007261A0" w:rsidRPr="007261A0" w:rsidRDefault="007261A0" w:rsidP="007261A0">
      <w:pPr>
        <w:jc w:val="both"/>
        <w:rPr>
          <w:sz w:val="24"/>
          <w:szCs w:val="24"/>
        </w:rPr>
      </w:pPr>
      <w:r w:rsidRPr="007261A0">
        <w:tab/>
      </w:r>
      <w:r w:rsidR="00EB1864">
        <w:rPr>
          <w:sz w:val="24"/>
          <w:szCs w:val="24"/>
        </w:rPr>
        <w:t>4.9</w:t>
      </w:r>
      <w:r w:rsidRPr="007261A0">
        <w:rPr>
          <w:sz w:val="24"/>
          <w:szCs w:val="24"/>
        </w:rPr>
        <w:t>.7. Сумма резерва (корректировки резерва) по сомнительной задолженности относится на счет 0 401 20 000.</w:t>
      </w:r>
      <w:bookmarkStart w:id="22" w:name="_ref_899310"/>
      <w:bookmarkEnd w:id="21"/>
    </w:p>
    <w:p w:rsidR="00EB1864" w:rsidRDefault="00EB1864" w:rsidP="007261A0">
      <w:pPr>
        <w:jc w:val="both"/>
        <w:rPr>
          <w:sz w:val="24"/>
          <w:szCs w:val="24"/>
        </w:rPr>
      </w:pPr>
      <w:r>
        <w:rPr>
          <w:sz w:val="24"/>
          <w:szCs w:val="24"/>
        </w:rPr>
        <w:tab/>
        <w:t>4.9</w:t>
      </w:r>
      <w:r w:rsidR="007261A0" w:rsidRPr="007261A0">
        <w:rPr>
          <w:sz w:val="24"/>
          <w:szCs w:val="24"/>
        </w:rPr>
        <w:t>.8. 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"Р" -</w:t>
      </w:r>
      <w:r w:rsidR="007261A0" w:rsidRPr="007261A0">
        <w:rPr>
          <w:i/>
          <w:sz w:val="24"/>
          <w:szCs w:val="24"/>
        </w:rPr>
        <w:t xml:space="preserve"> </w:t>
      </w:r>
      <w:r w:rsidR="007261A0" w:rsidRPr="007261A0">
        <w:rPr>
          <w:sz w:val="24"/>
          <w:szCs w:val="24"/>
        </w:rPr>
        <w:t>"Резерв по сомнительной задолженности".</w:t>
      </w:r>
      <w:bookmarkEnd w:id="22"/>
      <w:r w:rsidR="007261A0" w:rsidRPr="007261A0">
        <w:rPr>
          <w:sz w:val="24"/>
          <w:szCs w:val="24"/>
        </w:rPr>
        <w:t xml:space="preserve"> </w:t>
      </w:r>
    </w:p>
    <w:p w:rsidR="007261A0" w:rsidRPr="007261A0" w:rsidRDefault="007261A0" w:rsidP="007261A0">
      <w:pPr>
        <w:jc w:val="both"/>
        <w:rPr>
          <w:sz w:val="24"/>
          <w:szCs w:val="24"/>
        </w:rPr>
      </w:pPr>
      <w:r w:rsidRPr="007261A0">
        <w:rPr>
          <w:i/>
          <w:sz w:val="24"/>
          <w:szCs w:val="24"/>
        </w:rPr>
        <w:t xml:space="preserve">(Основание: </w:t>
      </w:r>
      <w:hyperlink r:id="rId38" w:history="1">
        <w:r w:rsidRPr="00EB1864">
          <w:rPr>
            <w:rStyle w:val="a7"/>
            <w:i/>
            <w:color w:val="auto"/>
            <w:sz w:val="24"/>
            <w:szCs w:val="24"/>
            <w:u w:val="none"/>
          </w:rPr>
          <w:t>п. 9</w:t>
        </w:r>
      </w:hyperlink>
      <w:r w:rsidRPr="007261A0">
        <w:rPr>
          <w:i/>
          <w:sz w:val="24"/>
          <w:szCs w:val="24"/>
        </w:rPr>
        <w:t xml:space="preserve"> СГС "Учетная политика").</w:t>
      </w:r>
    </w:p>
    <w:p w:rsidR="007261A0" w:rsidRPr="007261A0" w:rsidRDefault="007261A0" w:rsidP="007261A0">
      <w:pPr>
        <w:jc w:val="both"/>
        <w:rPr>
          <w:sz w:val="24"/>
          <w:szCs w:val="24"/>
        </w:rPr>
      </w:pPr>
      <w:r w:rsidRPr="007261A0">
        <w:rPr>
          <w:sz w:val="24"/>
          <w:szCs w:val="24"/>
        </w:rPr>
        <w:tab/>
      </w:r>
      <w:r w:rsidR="00EB1864">
        <w:rPr>
          <w:sz w:val="24"/>
          <w:szCs w:val="24"/>
        </w:rPr>
        <w:t>4.9</w:t>
      </w:r>
      <w:r w:rsidRPr="007261A0">
        <w:rPr>
          <w:sz w:val="24"/>
          <w:szCs w:val="24"/>
        </w:rPr>
        <w:t>.9. Аналитический учет по счету ведется в Карточке учета средств и расчетов в разрезе лиц, ответственных за возмещение причиненного ущерба (виновных лиц), виду имущества, и (или) сумм ущерба, в том числе по выявленным хищениям, недостачам.</w:t>
      </w:r>
    </w:p>
    <w:p w:rsidR="007261A0" w:rsidRPr="007261A0" w:rsidRDefault="007261A0" w:rsidP="007261A0">
      <w:pPr>
        <w:jc w:val="both"/>
        <w:rPr>
          <w:sz w:val="24"/>
          <w:szCs w:val="24"/>
        </w:rPr>
      </w:pPr>
      <w:r w:rsidRPr="007261A0">
        <w:rPr>
          <w:sz w:val="24"/>
          <w:szCs w:val="24"/>
        </w:rPr>
        <w:tab/>
      </w:r>
      <w:r w:rsidR="00EB1864">
        <w:rPr>
          <w:sz w:val="24"/>
          <w:szCs w:val="24"/>
        </w:rPr>
        <w:t>4.9</w:t>
      </w:r>
      <w:r w:rsidRPr="007261A0">
        <w:rPr>
          <w:sz w:val="24"/>
          <w:szCs w:val="24"/>
        </w:rPr>
        <w:t>.10. Отражение операций по счету осуществляется в Журнале операций расчетов с дебиторами по доходам.</w:t>
      </w:r>
      <w:r w:rsidRPr="007261A0">
        <w:rPr>
          <w:sz w:val="24"/>
          <w:szCs w:val="24"/>
        </w:rPr>
        <w:tab/>
      </w:r>
    </w:p>
    <w:p w:rsidR="007261A0" w:rsidRPr="00EB1864" w:rsidRDefault="007261A0" w:rsidP="00EB1864">
      <w:pPr>
        <w:jc w:val="both"/>
        <w:rPr>
          <w:b/>
          <w:sz w:val="24"/>
          <w:szCs w:val="24"/>
        </w:rPr>
      </w:pPr>
      <w:r w:rsidRPr="007261A0">
        <w:rPr>
          <w:b/>
          <w:sz w:val="24"/>
          <w:szCs w:val="24"/>
        </w:rPr>
        <w:tab/>
      </w:r>
    </w:p>
    <w:p w:rsidR="007261A0" w:rsidRPr="00EB1864" w:rsidRDefault="00EB1864" w:rsidP="00EB1864">
      <w:pPr>
        <w:spacing w:line="276" w:lineRule="auto"/>
        <w:jc w:val="center"/>
        <w:rPr>
          <w:b/>
          <w:color w:val="000000"/>
          <w:szCs w:val="28"/>
        </w:rPr>
      </w:pPr>
      <w:r>
        <w:rPr>
          <w:b/>
          <w:color w:val="000000"/>
          <w:szCs w:val="28"/>
        </w:rPr>
        <w:t>4</w:t>
      </w:r>
      <w:r w:rsidR="007261A0" w:rsidRPr="00EB1864">
        <w:rPr>
          <w:b/>
          <w:color w:val="000000"/>
          <w:szCs w:val="28"/>
        </w:rPr>
        <w:t>.</w:t>
      </w:r>
      <w:r>
        <w:rPr>
          <w:b/>
          <w:color w:val="000000"/>
          <w:szCs w:val="28"/>
        </w:rPr>
        <w:t>10.</w:t>
      </w:r>
      <w:r w:rsidR="007261A0" w:rsidRPr="00EB1864">
        <w:rPr>
          <w:b/>
          <w:color w:val="000000"/>
          <w:szCs w:val="28"/>
        </w:rPr>
        <w:t xml:space="preserve"> Учет расчетов по платежам в бюджет.</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 xml:space="preserve">.1. Расчеты по платежам в бюджеты отражают суммы обязательств </w:t>
      </w:r>
      <w:r>
        <w:rPr>
          <w:color w:val="000000"/>
          <w:sz w:val="24"/>
          <w:szCs w:val="24"/>
        </w:rPr>
        <w:t xml:space="preserve">учреждения </w:t>
      </w:r>
      <w:r w:rsidRPr="00FB1F46">
        <w:rPr>
          <w:color w:val="000000"/>
          <w:sz w:val="24"/>
          <w:szCs w:val="24"/>
        </w:rPr>
        <w:t>перед бюджетами и государственными внебюджетными фондами в соответствии с законодательством Российской Федерации. Суммы переплат в бюджеты и государственные внебюджетные фонды учитываются обособленно.</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.2. Для целей исполнения обязанностей плательщика страховых взносов ведется аналитический регистр учета для целей определения облагаемой базы и начисленных страховых взносов.</w:t>
      </w:r>
    </w:p>
    <w:p w:rsidR="007261A0" w:rsidRPr="00FB1F46" w:rsidRDefault="007261A0" w:rsidP="007261A0">
      <w:pPr>
        <w:spacing w:line="276" w:lineRule="auto"/>
        <w:jc w:val="both"/>
        <w:rPr>
          <w:color w:val="000000"/>
          <w:sz w:val="24"/>
          <w:szCs w:val="24"/>
        </w:rPr>
      </w:pPr>
      <w:r>
        <w:rPr>
          <w:color w:val="000000"/>
          <w:sz w:val="24"/>
          <w:szCs w:val="24"/>
        </w:rPr>
        <w:lastRenderedPageBreak/>
        <w:tab/>
      </w:r>
      <w:r w:rsidR="00EB1864">
        <w:rPr>
          <w:color w:val="000000"/>
          <w:sz w:val="24"/>
          <w:szCs w:val="24"/>
        </w:rPr>
        <w:t>4.10</w:t>
      </w:r>
      <w:r w:rsidRPr="00FB1F46">
        <w:rPr>
          <w:color w:val="000000"/>
          <w:sz w:val="24"/>
          <w:szCs w:val="24"/>
        </w:rPr>
        <w:t xml:space="preserve">.3. Контроль за своевременностью начисления и перечисления страховых взносов возложен на </w:t>
      </w:r>
      <w:r w:rsidR="00EB1864">
        <w:rPr>
          <w:color w:val="000000"/>
          <w:sz w:val="24"/>
          <w:szCs w:val="24"/>
        </w:rPr>
        <w:t>Главного бухгалтера</w:t>
      </w:r>
      <w:r w:rsidRPr="00FB1F46">
        <w:rPr>
          <w:color w:val="000000"/>
          <w:sz w:val="24"/>
          <w:szCs w:val="24"/>
        </w:rPr>
        <w:t>.</w:t>
      </w:r>
    </w:p>
    <w:p w:rsidR="007261A0" w:rsidRDefault="00EB1864" w:rsidP="007261A0">
      <w:pPr>
        <w:spacing w:line="276" w:lineRule="auto"/>
        <w:jc w:val="both"/>
        <w:rPr>
          <w:color w:val="000000"/>
          <w:sz w:val="24"/>
          <w:szCs w:val="24"/>
        </w:rPr>
      </w:pPr>
      <w:r>
        <w:rPr>
          <w:color w:val="000000"/>
          <w:sz w:val="24"/>
          <w:szCs w:val="24"/>
        </w:rPr>
        <w:tab/>
        <w:t>4.10.</w:t>
      </w:r>
      <w:r w:rsidR="007261A0" w:rsidRPr="00FB1F46">
        <w:rPr>
          <w:color w:val="000000"/>
          <w:sz w:val="24"/>
          <w:szCs w:val="24"/>
        </w:rPr>
        <w:t>4. Для целей исполнения обязанностей налогового агента по налогу на доходы физических лиц (далее - НДФЛ) ведется аналитический регистр налогового учета для целей определени</w:t>
      </w:r>
      <w:r w:rsidR="007261A0">
        <w:rPr>
          <w:color w:val="000000"/>
          <w:sz w:val="24"/>
          <w:szCs w:val="24"/>
        </w:rPr>
        <w:t xml:space="preserve">я налогооблагаемой базы по </w:t>
      </w:r>
      <w:proofErr w:type="gramStart"/>
      <w:r w:rsidR="007261A0">
        <w:rPr>
          <w:color w:val="000000"/>
          <w:sz w:val="24"/>
          <w:szCs w:val="24"/>
        </w:rPr>
        <w:t>НДФЛ..</w:t>
      </w:r>
      <w:proofErr w:type="gramEnd"/>
      <w:r w:rsidR="007261A0" w:rsidRPr="00FB1F46">
        <w:rPr>
          <w:color w:val="000000"/>
          <w:sz w:val="24"/>
          <w:szCs w:val="24"/>
        </w:rPr>
        <w:t xml:space="preserve"> </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.5. Налоговый учет для целей выполнения обязанностей налогового агента по НДФЛ (определение налоговой базы, удержание и перечисление налога) ведется на бумажных носителях и в электронном виде.</w:t>
      </w:r>
    </w:p>
    <w:p w:rsidR="007261A0"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.6. Контроль за своевременностью исчислени</w:t>
      </w:r>
      <w:r>
        <w:rPr>
          <w:color w:val="000000"/>
          <w:sz w:val="24"/>
          <w:szCs w:val="24"/>
        </w:rPr>
        <w:t xml:space="preserve">я и удержания НДФЛ возложен на </w:t>
      </w:r>
      <w:r w:rsidR="00EB1864">
        <w:rPr>
          <w:color w:val="000000"/>
          <w:sz w:val="24"/>
          <w:szCs w:val="24"/>
        </w:rPr>
        <w:t>Главного бухгалтера</w:t>
      </w:r>
      <w:r>
        <w:rPr>
          <w:color w:val="000000"/>
          <w:sz w:val="24"/>
          <w:szCs w:val="24"/>
        </w:rPr>
        <w:t>.</w:t>
      </w:r>
      <w:r w:rsidRPr="00FB1F46">
        <w:rPr>
          <w:color w:val="000000"/>
          <w:sz w:val="24"/>
          <w:szCs w:val="24"/>
        </w:rPr>
        <w:t xml:space="preserve"> </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.7. Контроль за своевременностью сдачи сведений о доходах физических лиц истекшего налогового периода и суммах начисленных, удержанных и перечисленных в бюджет налогов, а также контроль за своевременностью подачи сведений о невозможно</w:t>
      </w:r>
      <w:r>
        <w:rPr>
          <w:color w:val="000000"/>
          <w:sz w:val="24"/>
          <w:szCs w:val="24"/>
        </w:rPr>
        <w:t xml:space="preserve">сти удержать налог возложен на </w:t>
      </w:r>
      <w:r w:rsidR="00EB1864">
        <w:rPr>
          <w:color w:val="000000"/>
          <w:sz w:val="24"/>
          <w:szCs w:val="24"/>
        </w:rPr>
        <w:t>Главного бухгалтера</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8. Аналитический учет расчетов с бюджетом ведется в разрезе бюджетов и внебюджетных фондов, а также видов платежей.</w:t>
      </w:r>
    </w:p>
    <w:p w:rsidR="007261A0" w:rsidRDefault="007261A0" w:rsidP="007261A0">
      <w:pPr>
        <w:spacing w:line="276" w:lineRule="auto"/>
        <w:jc w:val="both"/>
        <w:rPr>
          <w:rFonts w:ascii="Arial" w:hAnsi="Arial" w:cs="Arial"/>
          <w:color w:val="000000"/>
          <w:sz w:val="21"/>
          <w:szCs w:val="21"/>
        </w:rPr>
      </w:pPr>
      <w:r>
        <w:rPr>
          <w:color w:val="000000"/>
          <w:sz w:val="24"/>
          <w:szCs w:val="24"/>
        </w:rPr>
        <w:tab/>
      </w:r>
      <w:r w:rsidR="00EB1864">
        <w:rPr>
          <w:color w:val="000000"/>
          <w:sz w:val="24"/>
          <w:szCs w:val="24"/>
        </w:rPr>
        <w:t>4.10</w:t>
      </w:r>
      <w:r w:rsidRPr="00FB1F46">
        <w:rPr>
          <w:color w:val="000000"/>
          <w:sz w:val="24"/>
          <w:szCs w:val="24"/>
        </w:rPr>
        <w:t>.9. Учет операций по расчетам по платежам в бюджет ведется в соответствии с содержанием хозяйственной операции: в Журнале операций расчетов по оплате труда, в Журнале операций с безналичными денежными средствами, Журнале по прочим операциям</w:t>
      </w:r>
      <w:r w:rsidRPr="00155339">
        <w:rPr>
          <w:rFonts w:ascii="Arial" w:hAnsi="Arial" w:cs="Arial"/>
          <w:color w:val="000000"/>
          <w:sz w:val="21"/>
          <w:szCs w:val="21"/>
        </w:rPr>
        <w:t>.</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036CC1">
        <w:rPr>
          <w:iCs/>
          <w:sz w:val="24"/>
          <w:szCs w:val="24"/>
        </w:rPr>
        <w:t xml:space="preserve">             </w:t>
      </w:r>
    </w:p>
    <w:p w:rsidR="00AE2E90" w:rsidRPr="00EB1864"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sidRPr="00EB1864">
        <w:rPr>
          <w:iCs/>
          <w:szCs w:val="28"/>
        </w:rPr>
        <w:t xml:space="preserve">                                      </w:t>
      </w:r>
      <w:r w:rsidRPr="00EB1864">
        <w:rPr>
          <w:b/>
          <w:iCs/>
          <w:szCs w:val="28"/>
        </w:rPr>
        <w:t>4.1</w:t>
      </w:r>
      <w:r w:rsidR="001637E0" w:rsidRPr="00EB1864">
        <w:rPr>
          <w:b/>
          <w:iCs/>
          <w:szCs w:val="28"/>
        </w:rPr>
        <w:t>1</w:t>
      </w:r>
      <w:r w:rsidRPr="00EB1864">
        <w:rPr>
          <w:b/>
          <w:iCs/>
          <w:szCs w:val="28"/>
        </w:rPr>
        <w:t xml:space="preserve"> Санкционирование расходов</w:t>
      </w:r>
    </w:p>
    <w:p w:rsidR="005C2191" w:rsidRPr="005C2191" w:rsidRDefault="00AE2E90" w:rsidP="005C2191">
      <w:pPr>
        <w:pStyle w:val="31"/>
        <w:ind w:firstLine="570"/>
        <w:jc w:val="both"/>
        <w:rPr>
          <w:sz w:val="24"/>
          <w:szCs w:val="24"/>
        </w:rPr>
      </w:pPr>
      <w:r w:rsidRPr="005C2191">
        <w:rPr>
          <w:sz w:val="24"/>
          <w:szCs w:val="24"/>
        </w:rPr>
        <w:t> </w:t>
      </w:r>
      <w:r w:rsidR="005C2191" w:rsidRPr="005C2191">
        <w:rPr>
          <w:sz w:val="24"/>
          <w:szCs w:val="24"/>
        </w:rPr>
        <w:t>Отражение в бюджетном учете операций по санкционированию бюджетных расходов осуществляется в соответствии с требованиями раздела 5 Инструкции № 162н.</w:t>
      </w:r>
    </w:p>
    <w:p w:rsidR="005C2191" w:rsidRPr="005C2191" w:rsidRDefault="005C2191" w:rsidP="005C2191">
      <w:pPr>
        <w:pStyle w:val="31"/>
        <w:ind w:firstLine="570"/>
        <w:jc w:val="both"/>
        <w:rPr>
          <w:sz w:val="24"/>
          <w:szCs w:val="24"/>
        </w:rPr>
      </w:pPr>
      <w:r w:rsidRPr="005C2191">
        <w:rPr>
          <w:sz w:val="24"/>
          <w:szCs w:val="24"/>
        </w:rPr>
        <w:t>Принятие бюджетных обязательств осуществляется по заключенным договорам, контрактам. По заработной плате – по дате утверждения документов по начисления заработной платы (расчетно-платежной ведомости). По начислению на заработную плату – в последний календарный день месяца. С подотчетными лицами – на основании утвержденных руководителем авансовых отчетов. Также, на основании налоговых деклараций, исполнительных листов, решений налогового органа, бухгалтерских справок, и иной документации, в соответствии с которыми возникает обязательство.</w:t>
      </w:r>
    </w:p>
    <w:p w:rsidR="005C2191" w:rsidRPr="005C2191" w:rsidRDefault="005C2191" w:rsidP="005C2191">
      <w:pPr>
        <w:jc w:val="both"/>
        <w:rPr>
          <w:sz w:val="24"/>
          <w:szCs w:val="24"/>
        </w:rPr>
      </w:pPr>
      <w:r w:rsidRPr="005C2191">
        <w:rPr>
          <w:i/>
          <w:sz w:val="24"/>
          <w:szCs w:val="24"/>
        </w:rPr>
        <w:t xml:space="preserve">   (Основание:</w:t>
      </w:r>
      <w:r w:rsidRPr="005C2191">
        <w:rPr>
          <w:sz w:val="24"/>
          <w:szCs w:val="24"/>
        </w:rPr>
        <w:t xml:space="preserve"> </w:t>
      </w:r>
      <w:hyperlink r:id="rId39" w:history="1">
        <w:r w:rsidRPr="005C2191">
          <w:rPr>
            <w:rStyle w:val="a7"/>
            <w:i/>
            <w:color w:val="auto"/>
            <w:sz w:val="24"/>
            <w:szCs w:val="24"/>
            <w:u w:val="none"/>
          </w:rPr>
          <w:t>п. 3 ст. 219</w:t>
        </w:r>
      </w:hyperlink>
      <w:r w:rsidRPr="005C2191">
        <w:rPr>
          <w:i/>
          <w:sz w:val="24"/>
          <w:szCs w:val="24"/>
        </w:rPr>
        <w:t xml:space="preserve"> БК РФ, </w:t>
      </w:r>
      <w:hyperlink r:id="rId40" w:history="1">
        <w:r w:rsidRPr="005C2191">
          <w:rPr>
            <w:rStyle w:val="a7"/>
            <w:i/>
            <w:color w:val="auto"/>
            <w:sz w:val="24"/>
            <w:szCs w:val="24"/>
            <w:u w:val="none"/>
          </w:rPr>
          <w:t>п. 318</w:t>
        </w:r>
      </w:hyperlink>
      <w:r w:rsidRPr="005C2191">
        <w:rPr>
          <w:i/>
          <w:sz w:val="24"/>
          <w:szCs w:val="24"/>
        </w:rPr>
        <w:t xml:space="preserve"> Инструкции № 157н, </w:t>
      </w:r>
      <w:hyperlink r:id="rId41" w:history="1">
        <w:r w:rsidRPr="005C2191">
          <w:rPr>
            <w:rStyle w:val="a7"/>
            <w:i/>
            <w:color w:val="auto"/>
            <w:sz w:val="24"/>
            <w:szCs w:val="24"/>
            <w:u w:val="none"/>
          </w:rPr>
          <w:t>п. 9</w:t>
        </w:r>
      </w:hyperlink>
      <w:r w:rsidRPr="005C2191">
        <w:rPr>
          <w:i/>
          <w:sz w:val="24"/>
          <w:szCs w:val="24"/>
        </w:rPr>
        <w:t xml:space="preserve"> СГС "Учетная   политика").</w:t>
      </w:r>
    </w:p>
    <w:p w:rsidR="005C2191" w:rsidRPr="005C2191" w:rsidRDefault="005C2191" w:rsidP="005C2191">
      <w:pPr>
        <w:pStyle w:val="31"/>
        <w:ind w:firstLine="570"/>
        <w:jc w:val="both"/>
        <w:rPr>
          <w:sz w:val="24"/>
          <w:szCs w:val="24"/>
        </w:rPr>
      </w:pPr>
      <w:r w:rsidRPr="005C2191">
        <w:rPr>
          <w:sz w:val="24"/>
          <w:szCs w:val="24"/>
        </w:rPr>
        <w:t>Принятие денежного обязательства осуществляется на основании: расчетных ведомостей, накладных, счетов-фактур, актов выполненных работ, чеков, утвержденных авансовых отчетов,  налоговых деклараций, исполнительных листов, решений налогового органа, бухгалтерских справок, и иной документации, в соответствии с которыми возникает обязательство, при начислении фактических расходов на учет.</w:t>
      </w:r>
    </w:p>
    <w:p w:rsidR="005C2191" w:rsidRPr="005C2191" w:rsidRDefault="005C2191" w:rsidP="005C2191">
      <w:pPr>
        <w:jc w:val="both"/>
        <w:rPr>
          <w:sz w:val="24"/>
          <w:szCs w:val="24"/>
        </w:rPr>
      </w:pPr>
      <w:r w:rsidRPr="005C2191">
        <w:rPr>
          <w:i/>
          <w:sz w:val="24"/>
          <w:szCs w:val="24"/>
        </w:rPr>
        <w:t xml:space="preserve">  (Основание:</w:t>
      </w:r>
      <w:r w:rsidRPr="005C2191">
        <w:rPr>
          <w:sz w:val="24"/>
          <w:szCs w:val="24"/>
        </w:rPr>
        <w:t xml:space="preserve"> </w:t>
      </w:r>
      <w:hyperlink r:id="rId42" w:history="1">
        <w:r w:rsidRPr="005C2191">
          <w:rPr>
            <w:rStyle w:val="a7"/>
            <w:i/>
            <w:color w:val="auto"/>
            <w:sz w:val="24"/>
            <w:szCs w:val="24"/>
            <w:u w:val="none"/>
          </w:rPr>
          <w:t>п. 3 ст. 219</w:t>
        </w:r>
      </w:hyperlink>
      <w:r w:rsidRPr="005C2191">
        <w:rPr>
          <w:i/>
          <w:sz w:val="24"/>
          <w:szCs w:val="24"/>
        </w:rPr>
        <w:t xml:space="preserve"> БК РФ, </w:t>
      </w:r>
      <w:hyperlink r:id="rId43" w:history="1">
        <w:r w:rsidRPr="005C2191">
          <w:rPr>
            <w:rStyle w:val="a7"/>
            <w:i/>
            <w:color w:val="auto"/>
            <w:sz w:val="24"/>
            <w:szCs w:val="24"/>
            <w:u w:val="none"/>
          </w:rPr>
          <w:t>п. 318</w:t>
        </w:r>
      </w:hyperlink>
      <w:r w:rsidRPr="005C2191">
        <w:rPr>
          <w:i/>
          <w:sz w:val="24"/>
          <w:szCs w:val="24"/>
        </w:rPr>
        <w:t xml:space="preserve"> Инструкции № 157н, </w:t>
      </w:r>
      <w:hyperlink r:id="rId44" w:history="1">
        <w:r w:rsidRPr="005C2191">
          <w:rPr>
            <w:rStyle w:val="a7"/>
            <w:i/>
            <w:color w:val="auto"/>
            <w:sz w:val="24"/>
            <w:szCs w:val="24"/>
            <w:u w:val="none"/>
          </w:rPr>
          <w:t>п. 9</w:t>
        </w:r>
      </w:hyperlink>
      <w:r w:rsidRPr="005C2191">
        <w:rPr>
          <w:i/>
          <w:sz w:val="24"/>
          <w:szCs w:val="24"/>
        </w:rPr>
        <w:t xml:space="preserve"> СГС "Учетная  политика").</w:t>
      </w:r>
    </w:p>
    <w:p w:rsidR="00AE2E90" w:rsidRPr="00036CC1" w:rsidRDefault="005C2191" w:rsidP="005C2191">
      <w:pPr>
        <w:pStyle w:val="31"/>
        <w:jc w:val="both"/>
        <w:rPr>
          <w:sz w:val="24"/>
          <w:szCs w:val="24"/>
        </w:rPr>
      </w:pPr>
      <w:r w:rsidRPr="005C2191">
        <w:rPr>
          <w:sz w:val="24"/>
          <w:szCs w:val="24"/>
        </w:rPr>
        <w:tab/>
        <w:t xml:space="preserve">При этом списание выделенных учреждению и принятых им лимитов бюджетных обязательств производится заключительными </w:t>
      </w:r>
      <w:proofErr w:type="gramStart"/>
      <w:r w:rsidRPr="005C2191">
        <w:rPr>
          <w:sz w:val="24"/>
          <w:szCs w:val="24"/>
        </w:rPr>
        <w:t>операциями  в</w:t>
      </w:r>
      <w:proofErr w:type="gramEnd"/>
      <w:r w:rsidRPr="005C2191">
        <w:rPr>
          <w:sz w:val="24"/>
          <w:szCs w:val="24"/>
        </w:rPr>
        <w:t xml:space="preserve"> конце года.</w:t>
      </w:r>
    </w:p>
    <w:p w:rsidR="00FA778C" w:rsidRPr="00EB1864" w:rsidRDefault="00BE707E" w:rsidP="00BE707E">
      <w:pPr>
        <w:keepNext/>
        <w:keepLines/>
        <w:suppressAutoHyphens w:val="0"/>
        <w:spacing w:before="240" w:after="120" w:line="276" w:lineRule="auto"/>
        <w:jc w:val="center"/>
        <w:outlineLvl w:val="0"/>
        <w:rPr>
          <w:b/>
          <w:bCs/>
          <w:szCs w:val="28"/>
          <w:lang w:eastAsia="ru-RU"/>
        </w:rPr>
      </w:pPr>
      <w:bookmarkStart w:id="23" w:name="_ref_16402"/>
      <w:r w:rsidRPr="00EB1864">
        <w:rPr>
          <w:b/>
          <w:bCs/>
          <w:szCs w:val="28"/>
          <w:lang w:eastAsia="ru-RU"/>
        </w:rPr>
        <w:lastRenderedPageBreak/>
        <w:t>4.12.</w:t>
      </w:r>
      <w:r w:rsidR="000B4B75" w:rsidRPr="00EB1864">
        <w:rPr>
          <w:b/>
          <w:bCs/>
          <w:szCs w:val="28"/>
          <w:lang w:eastAsia="ru-RU"/>
        </w:rPr>
        <w:t xml:space="preserve"> </w:t>
      </w:r>
      <w:r w:rsidR="00FA778C" w:rsidRPr="00EB1864">
        <w:rPr>
          <w:b/>
          <w:bCs/>
          <w:szCs w:val="28"/>
          <w:lang w:eastAsia="ru-RU"/>
        </w:rPr>
        <w:t>Обесценение активов</w:t>
      </w:r>
      <w:bookmarkEnd w:id="23"/>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4" w:name="_ref_514522"/>
      <w:r w:rsidRPr="00036CC1">
        <w:rPr>
          <w:bCs/>
          <w:sz w:val="24"/>
          <w:szCs w:val="24"/>
          <w:lang w:eastAsia="ru-RU"/>
        </w:rPr>
        <w:t>4.12.1</w:t>
      </w:r>
      <w:r w:rsidR="00FA778C" w:rsidRPr="00036CC1">
        <w:rPr>
          <w:bCs/>
          <w:sz w:val="24"/>
          <w:szCs w:val="24"/>
          <w:lang w:eastAsia="ru-RU"/>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24"/>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45" w:history="1">
        <w:r w:rsidRPr="00EB1864">
          <w:rPr>
            <w:i/>
            <w:sz w:val="24"/>
            <w:szCs w:val="24"/>
            <w:lang w:eastAsia="ru-RU"/>
          </w:rPr>
          <w:t>п. 9</w:t>
        </w:r>
      </w:hyperlink>
      <w:r w:rsidRPr="00EB1864">
        <w:rPr>
          <w:i/>
          <w:sz w:val="24"/>
          <w:szCs w:val="24"/>
          <w:lang w:eastAsia="ru-RU"/>
        </w:rPr>
        <w:t xml:space="preserve"> СГС "Учетная политика", </w:t>
      </w:r>
      <w:r w:rsidR="000B4B75" w:rsidRPr="00EB1864">
        <w:rPr>
          <w:i/>
          <w:sz w:val="24"/>
          <w:szCs w:val="24"/>
          <w:lang w:eastAsia="ru-RU"/>
        </w:rPr>
        <w:t xml:space="preserve">п.5, п.6 </w:t>
      </w:r>
      <w:r w:rsidRPr="00EB1864">
        <w:rPr>
          <w:i/>
          <w:sz w:val="24"/>
          <w:szCs w:val="24"/>
          <w:lang w:eastAsia="ru-RU"/>
        </w:rPr>
        <w:t>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5" w:name="_ref_520411"/>
      <w:r w:rsidRPr="00036CC1">
        <w:rPr>
          <w:bCs/>
          <w:sz w:val="24"/>
          <w:szCs w:val="24"/>
          <w:lang w:eastAsia="ru-RU"/>
        </w:rPr>
        <w:t xml:space="preserve">4.12.2. </w:t>
      </w:r>
      <w:r w:rsidR="00FA778C" w:rsidRPr="00036CC1">
        <w:rPr>
          <w:bCs/>
          <w:sz w:val="24"/>
          <w:szCs w:val="24"/>
          <w:lang w:eastAsia="ru-RU"/>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46" w:history="1">
        <w:r w:rsidR="00FA778C" w:rsidRPr="00036CC1">
          <w:rPr>
            <w:bCs/>
            <w:sz w:val="24"/>
            <w:szCs w:val="24"/>
            <w:lang w:eastAsia="ru-RU"/>
          </w:rPr>
          <w:t>(ф. 0504087)</w:t>
        </w:r>
      </w:hyperlink>
      <w:r w:rsidR="00FA778C" w:rsidRPr="00036CC1">
        <w:rPr>
          <w:bCs/>
          <w:sz w:val="24"/>
          <w:szCs w:val="24"/>
          <w:lang w:eastAsia="ru-RU"/>
        </w:rPr>
        <w:t>.</w:t>
      </w:r>
      <w:bookmarkEnd w:id="25"/>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w:t>
      </w:r>
      <w:proofErr w:type="gramStart"/>
      <w:r w:rsidRPr="00EB1864">
        <w:rPr>
          <w:i/>
          <w:sz w:val="24"/>
          <w:szCs w:val="24"/>
          <w:lang w:eastAsia="ru-RU"/>
        </w:rPr>
        <w:t>Основание:</w:t>
      </w:r>
      <w:r w:rsidR="000B4B75" w:rsidRPr="00EB1864">
        <w:rPr>
          <w:i/>
          <w:sz w:val="24"/>
          <w:szCs w:val="24"/>
          <w:lang w:eastAsia="ru-RU"/>
        </w:rPr>
        <w:t>п.</w:t>
      </w:r>
      <w:proofErr w:type="gramEnd"/>
      <w:r w:rsidR="000B4B75" w:rsidRPr="00EB1864">
        <w:rPr>
          <w:i/>
          <w:sz w:val="24"/>
          <w:szCs w:val="24"/>
          <w:lang w:eastAsia="ru-RU"/>
        </w:rPr>
        <w:t xml:space="preserve">6, п.18 </w:t>
      </w:r>
      <w:r w:rsidRPr="00EB1864">
        <w:rPr>
          <w:i/>
          <w:sz w:val="24"/>
          <w:szCs w:val="24"/>
          <w:lang w:eastAsia="ru-RU"/>
        </w:rPr>
        <w:t>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6" w:name="_ref_520412"/>
      <w:r w:rsidRPr="00036CC1">
        <w:rPr>
          <w:bCs/>
          <w:sz w:val="24"/>
          <w:szCs w:val="24"/>
          <w:lang w:eastAsia="ru-RU"/>
        </w:rPr>
        <w:t xml:space="preserve">4.12.3. </w:t>
      </w:r>
      <w:r w:rsidR="00FA778C" w:rsidRPr="00036CC1">
        <w:rPr>
          <w:bCs/>
          <w:sz w:val="24"/>
          <w:szCs w:val="24"/>
          <w:lang w:eastAsia="ru-RU"/>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26"/>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47" w:history="1">
        <w:r w:rsidRPr="00EB1864">
          <w:rPr>
            <w:i/>
            <w:sz w:val="24"/>
            <w:szCs w:val="24"/>
            <w:lang w:eastAsia="ru-RU"/>
          </w:rPr>
          <w:t>п. 9</w:t>
        </w:r>
      </w:hyperlink>
      <w:r w:rsidRPr="00EB1864">
        <w:rPr>
          <w:i/>
          <w:sz w:val="24"/>
          <w:szCs w:val="24"/>
          <w:lang w:eastAsia="ru-RU"/>
        </w:rPr>
        <w:t xml:space="preserve"> СГС "Учетная политика")</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7" w:name="_ref_520413"/>
      <w:r w:rsidRPr="00036CC1">
        <w:rPr>
          <w:bCs/>
          <w:sz w:val="24"/>
          <w:szCs w:val="24"/>
          <w:lang w:eastAsia="ru-RU"/>
        </w:rPr>
        <w:t xml:space="preserve">4.12.4. </w:t>
      </w:r>
      <w:r w:rsidR="00FA778C" w:rsidRPr="00036CC1">
        <w:rPr>
          <w:bCs/>
          <w:sz w:val="24"/>
          <w:szCs w:val="24"/>
          <w:lang w:eastAsia="ru-RU"/>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27"/>
    </w:p>
    <w:p w:rsidR="00FA778C" w:rsidRPr="00036CC1" w:rsidRDefault="00FA778C" w:rsidP="00EB1864">
      <w:pPr>
        <w:suppressAutoHyphens w:val="0"/>
        <w:spacing w:before="120" w:after="120"/>
        <w:ind w:firstLine="482"/>
        <w:jc w:val="both"/>
        <w:rPr>
          <w:sz w:val="24"/>
          <w:szCs w:val="24"/>
          <w:lang w:eastAsia="ru-RU"/>
        </w:rPr>
      </w:pPr>
      <w:r w:rsidRPr="00036CC1">
        <w:rPr>
          <w:sz w:val="24"/>
          <w:szCs w:val="24"/>
          <w:lang w:eastAsia="ru-RU"/>
        </w:rPr>
        <w:t>В случае если предлагается решение о проведении оценки, также указывается оптимальный метод определения справедливой стоимости актива.</w:t>
      </w:r>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48" w:history="1">
        <w:r w:rsidRPr="00EB1864">
          <w:rPr>
            <w:i/>
            <w:sz w:val="24"/>
            <w:szCs w:val="24"/>
            <w:lang w:eastAsia="ru-RU"/>
          </w:rPr>
          <w:t>п. 9</w:t>
        </w:r>
      </w:hyperlink>
      <w:r w:rsidRPr="00EB1864">
        <w:rPr>
          <w:i/>
          <w:sz w:val="24"/>
          <w:szCs w:val="24"/>
          <w:lang w:eastAsia="ru-RU"/>
        </w:rPr>
        <w:t xml:space="preserve"> СГС "Учетная политика", </w:t>
      </w:r>
      <w:hyperlink r:id="rId49" w:history="1">
        <w:r w:rsidRPr="00EB1864">
          <w:rPr>
            <w:i/>
            <w:sz w:val="24"/>
            <w:szCs w:val="24"/>
            <w:lang w:eastAsia="ru-RU"/>
          </w:rPr>
          <w:t>п. п. 10</w:t>
        </w:r>
      </w:hyperlink>
      <w:r w:rsidRPr="00EB1864">
        <w:rPr>
          <w:i/>
          <w:sz w:val="24"/>
          <w:szCs w:val="24"/>
          <w:lang w:eastAsia="ru-RU"/>
        </w:rPr>
        <w:t xml:space="preserve">, </w:t>
      </w:r>
      <w:hyperlink r:id="rId50" w:history="1">
        <w:r w:rsidRPr="00EB1864">
          <w:rPr>
            <w:i/>
            <w:sz w:val="24"/>
            <w:szCs w:val="24"/>
            <w:lang w:eastAsia="ru-RU"/>
          </w:rPr>
          <w:t>11</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8" w:name="_ref_520414"/>
      <w:r w:rsidRPr="00036CC1">
        <w:rPr>
          <w:bCs/>
          <w:sz w:val="24"/>
          <w:szCs w:val="24"/>
          <w:lang w:eastAsia="ru-RU"/>
        </w:rPr>
        <w:t xml:space="preserve">4.12.5. </w:t>
      </w:r>
      <w:r w:rsidR="00FA778C" w:rsidRPr="00036CC1">
        <w:rPr>
          <w:bCs/>
          <w:sz w:val="24"/>
          <w:szCs w:val="24"/>
          <w:lang w:eastAsia="ru-RU"/>
        </w:rPr>
        <w:t>При выявлении признаков возможного обесценения (снижения убытка)     (должность руководителя)     принимает решение о необходимости (об отсутствии необходимости) определения справедливой стоимости такого актива.</w:t>
      </w:r>
      <w:bookmarkEnd w:id="28"/>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9" w:name="_ref_520415"/>
      <w:r w:rsidRPr="00036CC1">
        <w:rPr>
          <w:bCs/>
          <w:sz w:val="24"/>
          <w:szCs w:val="24"/>
          <w:lang w:eastAsia="ru-RU"/>
        </w:rPr>
        <w:t xml:space="preserve">4.12.6. </w:t>
      </w:r>
      <w:r w:rsidR="00EB1864">
        <w:rPr>
          <w:bCs/>
          <w:sz w:val="24"/>
          <w:szCs w:val="24"/>
          <w:lang w:eastAsia="ru-RU"/>
        </w:rPr>
        <w:t>Это решение оформляется распоряжение</w:t>
      </w:r>
      <w:r w:rsidR="00FA778C" w:rsidRPr="00036CC1">
        <w:rPr>
          <w:bCs/>
          <w:sz w:val="24"/>
          <w:szCs w:val="24"/>
          <w:lang w:eastAsia="ru-RU"/>
        </w:rPr>
        <w:t xml:space="preserve"> с указанием метода, которым стоимость будет определена.</w:t>
      </w:r>
      <w:bookmarkEnd w:id="29"/>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r w:rsidR="000B4B75" w:rsidRPr="00EB1864">
        <w:rPr>
          <w:i/>
          <w:sz w:val="24"/>
          <w:szCs w:val="24"/>
          <w:lang w:eastAsia="ru-RU"/>
        </w:rPr>
        <w:t xml:space="preserve">п.10, п.22 </w:t>
      </w:r>
      <w:r w:rsidRPr="00EB1864">
        <w:rPr>
          <w:i/>
          <w:sz w:val="24"/>
          <w:szCs w:val="24"/>
          <w:lang w:eastAsia="ru-RU"/>
        </w:rPr>
        <w:t>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0" w:name="_ref_520416"/>
      <w:r w:rsidRPr="00036CC1">
        <w:rPr>
          <w:bCs/>
          <w:sz w:val="24"/>
          <w:szCs w:val="24"/>
          <w:lang w:eastAsia="ru-RU"/>
        </w:rPr>
        <w:t xml:space="preserve">4.12.7. </w:t>
      </w:r>
      <w:r w:rsidR="00FA778C" w:rsidRPr="00036CC1">
        <w:rPr>
          <w:bCs/>
          <w:sz w:val="24"/>
          <w:szCs w:val="24"/>
          <w:lang w:eastAsia="ru-RU"/>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30"/>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1" w:history="1">
        <w:r w:rsidRPr="00EB1864">
          <w:rPr>
            <w:i/>
            <w:sz w:val="24"/>
            <w:szCs w:val="24"/>
            <w:lang w:eastAsia="ru-RU"/>
          </w:rPr>
          <w:t>п. 13</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1" w:name="_ref_520417"/>
      <w:r w:rsidRPr="00036CC1">
        <w:rPr>
          <w:bCs/>
          <w:sz w:val="24"/>
          <w:szCs w:val="24"/>
          <w:lang w:eastAsia="ru-RU"/>
        </w:rPr>
        <w:t xml:space="preserve">4.12.8. </w:t>
      </w:r>
      <w:r w:rsidR="00FA778C" w:rsidRPr="00036CC1">
        <w:rPr>
          <w:bCs/>
          <w:sz w:val="24"/>
          <w:szCs w:val="24"/>
          <w:lang w:eastAsia="ru-RU"/>
        </w:rPr>
        <w:t>Если по результатам определения справедливой стоимости актива выявлен убыток от обесценения, то он подлежит признанию в учете.</w:t>
      </w:r>
      <w:bookmarkEnd w:id="31"/>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2" w:history="1">
        <w:r w:rsidRPr="00EB1864">
          <w:rPr>
            <w:i/>
            <w:sz w:val="24"/>
            <w:szCs w:val="24"/>
            <w:lang w:eastAsia="ru-RU"/>
          </w:rPr>
          <w:t>п. 15</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2" w:name="_ref_520418"/>
      <w:r w:rsidRPr="00036CC1">
        <w:rPr>
          <w:bCs/>
          <w:sz w:val="24"/>
          <w:szCs w:val="24"/>
          <w:lang w:eastAsia="ru-RU"/>
        </w:rPr>
        <w:t xml:space="preserve">4.12.9. </w:t>
      </w:r>
      <w:r w:rsidR="00FA778C" w:rsidRPr="00036CC1">
        <w:rPr>
          <w:bCs/>
          <w:sz w:val="24"/>
          <w:szCs w:val="24"/>
          <w:lang w:eastAsia="ru-RU"/>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53" w:history="1">
        <w:r w:rsidR="00FA778C" w:rsidRPr="00036CC1">
          <w:rPr>
            <w:bCs/>
            <w:sz w:val="24"/>
            <w:szCs w:val="24"/>
            <w:lang w:eastAsia="ru-RU"/>
          </w:rPr>
          <w:t>(ф. 0504833)</w:t>
        </w:r>
      </w:hyperlink>
      <w:r w:rsidR="00FA778C" w:rsidRPr="00036CC1">
        <w:rPr>
          <w:bCs/>
          <w:sz w:val="24"/>
          <w:szCs w:val="24"/>
          <w:lang w:eastAsia="ru-RU"/>
        </w:rPr>
        <w:t>.</w:t>
      </w:r>
      <w:bookmarkEnd w:id="32"/>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4" w:history="1">
        <w:r w:rsidRPr="00EB1864">
          <w:rPr>
            <w:i/>
            <w:sz w:val="24"/>
            <w:szCs w:val="24"/>
            <w:lang w:eastAsia="ru-RU"/>
          </w:rPr>
          <w:t>п. 9</w:t>
        </w:r>
      </w:hyperlink>
      <w:r w:rsidRPr="00EB1864">
        <w:rPr>
          <w:i/>
          <w:sz w:val="24"/>
          <w:szCs w:val="24"/>
          <w:lang w:eastAsia="ru-RU"/>
        </w:rPr>
        <w:t xml:space="preserve"> СГС "Учетная политика")</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3" w:name="_ref_520419"/>
      <w:r w:rsidRPr="00036CC1">
        <w:rPr>
          <w:bCs/>
          <w:sz w:val="24"/>
          <w:szCs w:val="24"/>
          <w:lang w:eastAsia="ru-RU"/>
        </w:rPr>
        <w:t>4.12.10.</w:t>
      </w:r>
      <w:r w:rsidR="00FA778C" w:rsidRPr="00036CC1">
        <w:rPr>
          <w:bCs/>
          <w:sz w:val="24"/>
          <w:szCs w:val="24"/>
          <w:lang w:eastAsia="ru-RU"/>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33"/>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5" w:history="1">
        <w:r w:rsidRPr="00EB1864">
          <w:rPr>
            <w:i/>
            <w:sz w:val="24"/>
            <w:szCs w:val="24"/>
            <w:lang w:eastAsia="ru-RU"/>
          </w:rPr>
          <w:t>п. 24</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4" w:name="_ref_1002261"/>
      <w:r w:rsidRPr="00036CC1">
        <w:rPr>
          <w:bCs/>
          <w:sz w:val="24"/>
          <w:szCs w:val="24"/>
          <w:lang w:eastAsia="ru-RU"/>
        </w:rPr>
        <w:t xml:space="preserve">4.12.11 </w:t>
      </w:r>
      <w:r w:rsidR="00FA778C" w:rsidRPr="00036CC1">
        <w:rPr>
          <w:bCs/>
          <w:sz w:val="24"/>
          <w:szCs w:val="24"/>
          <w:lang w:eastAsia="ru-RU"/>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56" w:history="1">
        <w:r w:rsidR="00FA778C" w:rsidRPr="00036CC1">
          <w:rPr>
            <w:bCs/>
            <w:sz w:val="24"/>
            <w:szCs w:val="24"/>
            <w:lang w:eastAsia="ru-RU"/>
          </w:rPr>
          <w:t>(ф. 0504833)</w:t>
        </w:r>
      </w:hyperlink>
      <w:r w:rsidR="00FA778C" w:rsidRPr="00036CC1">
        <w:rPr>
          <w:bCs/>
          <w:sz w:val="24"/>
          <w:szCs w:val="24"/>
          <w:lang w:eastAsia="ru-RU"/>
        </w:rPr>
        <w:t>.</w:t>
      </w:r>
      <w:bookmarkEnd w:id="34"/>
    </w:p>
    <w:p w:rsidR="00FA778C" w:rsidRDefault="00FA778C" w:rsidP="00EB1864">
      <w:pPr>
        <w:suppressAutoHyphens w:val="0"/>
        <w:spacing w:before="120" w:after="120"/>
        <w:ind w:firstLine="482"/>
        <w:jc w:val="both"/>
        <w:rPr>
          <w:i/>
          <w:sz w:val="24"/>
          <w:szCs w:val="24"/>
          <w:lang w:eastAsia="ru-RU"/>
        </w:rPr>
      </w:pPr>
      <w:r w:rsidRPr="00EB1864">
        <w:rPr>
          <w:i/>
          <w:sz w:val="24"/>
          <w:szCs w:val="24"/>
          <w:lang w:eastAsia="ru-RU"/>
        </w:rPr>
        <w:lastRenderedPageBreak/>
        <w:t xml:space="preserve">(Основание: </w:t>
      </w:r>
      <w:hyperlink r:id="rId57" w:history="1">
        <w:r w:rsidRPr="00EB1864">
          <w:rPr>
            <w:i/>
            <w:sz w:val="24"/>
            <w:szCs w:val="24"/>
            <w:lang w:eastAsia="ru-RU"/>
          </w:rPr>
          <w:t>п. 9</w:t>
        </w:r>
      </w:hyperlink>
      <w:r w:rsidRPr="00EB1864">
        <w:rPr>
          <w:i/>
          <w:sz w:val="24"/>
          <w:szCs w:val="24"/>
          <w:lang w:eastAsia="ru-RU"/>
        </w:rPr>
        <w:t xml:space="preserve"> СГС </w:t>
      </w:r>
      <w:r w:rsidR="000B4B75" w:rsidRPr="00EB1864">
        <w:rPr>
          <w:i/>
          <w:sz w:val="24"/>
          <w:szCs w:val="24"/>
          <w:lang w:eastAsia="ru-RU"/>
        </w:rPr>
        <w:t>«</w:t>
      </w:r>
      <w:r w:rsidRPr="00EB1864">
        <w:rPr>
          <w:i/>
          <w:sz w:val="24"/>
          <w:szCs w:val="24"/>
          <w:lang w:eastAsia="ru-RU"/>
        </w:rPr>
        <w:t>Учетная политика</w:t>
      </w:r>
      <w:r w:rsidR="000B4B75" w:rsidRPr="00EB1864">
        <w:rPr>
          <w:i/>
          <w:sz w:val="24"/>
          <w:szCs w:val="24"/>
          <w:lang w:eastAsia="ru-RU"/>
        </w:rPr>
        <w:t>»</w:t>
      </w:r>
      <w:r w:rsidRPr="00EB1864">
        <w:rPr>
          <w:i/>
          <w:sz w:val="24"/>
          <w:szCs w:val="24"/>
          <w:lang w:eastAsia="ru-RU"/>
        </w:rPr>
        <w:t>)</w:t>
      </w:r>
    </w:p>
    <w:p w:rsidR="00EB1864" w:rsidRPr="00EB1864" w:rsidRDefault="00EB1864" w:rsidP="00EB1864">
      <w:pPr>
        <w:pStyle w:val="ConsPlusNormal"/>
        <w:spacing w:line="276" w:lineRule="auto"/>
        <w:ind w:firstLine="540"/>
        <w:jc w:val="center"/>
        <w:rPr>
          <w:rFonts w:ascii="Times New Roman" w:hAnsi="Times New Roman" w:cs="Times New Roman"/>
          <w:b/>
          <w:i/>
          <w:sz w:val="28"/>
          <w:szCs w:val="28"/>
        </w:rPr>
      </w:pPr>
      <w:r>
        <w:rPr>
          <w:rFonts w:ascii="Times New Roman" w:hAnsi="Times New Roman" w:cs="Times New Roman"/>
          <w:b/>
          <w:sz w:val="28"/>
          <w:szCs w:val="28"/>
        </w:rPr>
        <w:t>4.13</w:t>
      </w:r>
      <w:r w:rsidRPr="00EB1864">
        <w:rPr>
          <w:rFonts w:ascii="Times New Roman" w:hAnsi="Times New Roman" w:cs="Times New Roman"/>
          <w:b/>
          <w:sz w:val="28"/>
          <w:szCs w:val="28"/>
        </w:rPr>
        <w:t>. Долговые обязательства.</w:t>
      </w:r>
    </w:p>
    <w:p w:rsidR="00EB1864" w:rsidRDefault="00EB1864" w:rsidP="00EB1864">
      <w:pPr>
        <w:pStyle w:val="2"/>
        <w:spacing w:before="0"/>
        <w:jc w:val="both"/>
        <w:rPr>
          <w:rFonts w:ascii="Times New Roman" w:hAnsi="Times New Roman" w:cs="Times New Roman"/>
          <w:color w:val="auto"/>
          <w:sz w:val="24"/>
          <w:szCs w:val="24"/>
        </w:rPr>
      </w:pPr>
      <w:bookmarkStart w:id="35" w:name="_ref_412878"/>
      <w:r>
        <w:rPr>
          <w:rFonts w:ascii="Times New Roman" w:hAnsi="Times New Roman" w:cs="Times New Roman"/>
          <w:color w:val="auto"/>
          <w:sz w:val="24"/>
          <w:szCs w:val="24"/>
        </w:rPr>
        <w:tab/>
        <w:t>4.13</w:t>
      </w:r>
      <w:r w:rsidRPr="00EB1864">
        <w:rPr>
          <w:rFonts w:ascii="Times New Roman" w:hAnsi="Times New Roman" w:cs="Times New Roman"/>
          <w:color w:val="auto"/>
          <w:sz w:val="24"/>
          <w:szCs w:val="24"/>
        </w:rPr>
        <w:t>.1. Долговые обязательства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35"/>
      <w:r w:rsidRPr="00EB1864">
        <w:rPr>
          <w:rFonts w:ascii="Times New Roman" w:hAnsi="Times New Roman" w:cs="Times New Roman"/>
          <w:color w:val="auto"/>
          <w:sz w:val="24"/>
          <w:szCs w:val="24"/>
        </w:rPr>
        <w:t xml:space="preserve"> </w:t>
      </w:r>
    </w:p>
    <w:p w:rsidR="00EB1864" w:rsidRPr="00EB1864" w:rsidRDefault="00EB1864" w:rsidP="00EB1864">
      <w:pPr>
        <w:pStyle w:val="2"/>
        <w:spacing w:before="0"/>
        <w:jc w:val="both"/>
        <w:rPr>
          <w:rFonts w:ascii="Times New Roman" w:hAnsi="Times New Roman" w:cs="Times New Roman"/>
          <w:color w:val="auto"/>
          <w:sz w:val="24"/>
          <w:szCs w:val="24"/>
        </w:rPr>
      </w:pPr>
      <w:r w:rsidRPr="00EB1864">
        <w:rPr>
          <w:rFonts w:ascii="Times New Roman" w:hAnsi="Times New Roman" w:cs="Times New Roman"/>
          <w:i/>
          <w:color w:val="auto"/>
          <w:sz w:val="24"/>
          <w:szCs w:val="24"/>
        </w:rPr>
        <w:t xml:space="preserve">(Основание: </w:t>
      </w:r>
      <w:hyperlink r:id="rId58" w:history="1">
        <w:r w:rsidRPr="00EB1864">
          <w:rPr>
            <w:rStyle w:val="a7"/>
            <w:rFonts w:ascii="Times New Roman" w:hAnsi="Times New Roman" w:cs="Times New Roman"/>
            <w:i/>
            <w:color w:val="auto"/>
            <w:sz w:val="24"/>
            <w:szCs w:val="24"/>
            <w:u w:val="none"/>
          </w:rPr>
          <w:t>п. 27</w:t>
        </w:r>
      </w:hyperlink>
      <w:r w:rsidRPr="00EB1864">
        <w:rPr>
          <w:rFonts w:ascii="Times New Roman" w:hAnsi="Times New Roman" w:cs="Times New Roman"/>
          <w:i/>
          <w:color w:val="auto"/>
          <w:sz w:val="24"/>
          <w:szCs w:val="24"/>
        </w:rPr>
        <w:t xml:space="preserve"> СГС "Представление отчетности", </w:t>
      </w:r>
      <w:hyperlink r:id="rId59" w:history="1">
        <w:r w:rsidRPr="00EB1864">
          <w:rPr>
            <w:rStyle w:val="a7"/>
            <w:rFonts w:ascii="Times New Roman" w:hAnsi="Times New Roman" w:cs="Times New Roman"/>
            <w:i/>
            <w:color w:val="auto"/>
            <w:sz w:val="24"/>
            <w:szCs w:val="24"/>
            <w:u w:val="none"/>
          </w:rPr>
          <w:t>п. 248</w:t>
        </w:r>
      </w:hyperlink>
      <w:r w:rsidRPr="00EB1864">
        <w:rPr>
          <w:rFonts w:ascii="Times New Roman" w:hAnsi="Times New Roman" w:cs="Times New Roman"/>
          <w:i/>
          <w:color w:val="auto"/>
          <w:sz w:val="24"/>
          <w:szCs w:val="24"/>
        </w:rPr>
        <w:t xml:space="preserve"> Инструкции № 157н).</w:t>
      </w:r>
    </w:p>
    <w:p w:rsidR="00EB1864" w:rsidRDefault="00EB1864" w:rsidP="00EB1864">
      <w:pPr>
        <w:pStyle w:val="2"/>
        <w:jc w:val="both"/>
        <w:rPr>
          <w:rFonts w:ascii="Times New Roman" w:hAnsi="Times New Roman" w:cs="Times New Roman"/>
          <w:color w:val="auto"/>
          <w:sz w:val="24"/>
          <w:szCs w:val="24"/>
        </w:rPr>
      </w:pPr>
      <w:bookmarkStart w:id="36" w:name="_ref_419615"/>
      <w:r>
        <w:rPr>
          <w:rFonts w:ascii="Times New Roman" w:hAnsi="Times New Roman" w:cs="Times New Roman"/>
          <w:color w:val="auto"/>
          <w:sz w:val="24"/>
          <w:szCs w:val="24"/>
        </w:rPr>
        <w:tab/>
        <w:t>4.13.2</w:t>
      </w:r>
      <w:r w:rsidRPr="00EB1864">
        <w:rPr>
          <w:rFonts w:ascii="Times New Roman" w:hAnsi="Times New Roman" w:cs="Times New Roman"/>
          <w:color w:val="auto"/>
          <w:sz w:val="24"/>
          <w:szCs w:val="24"/>
        </w:rPr>
        <w:t>. Долговые обязательства, которые не относятся к краткосрочным, классифицируются как долгосрочные.</w:t>
      </w:r>
      <w:bookmarkEnd w:id="36"/>
      <w:r w:rsidRPr="00EB1864">
        <w:rPr>
          <w:rFonts w:ascii="Times New Roman" w:hAnsi="Times New Roman" w:cs="Times New Roman"/>
          <w:color w:val="auto"/>
          <w:sz w:val="24"/>
          <w:szCs w:val="24"/>
        </w:rPr>
        <w:t xml:space="preserve"> </w:t>
      </w:r>
    </w:p>
    <w:p w:rsidR="00EB1864" w:rsidRDefault="00EB1864" w:rsidP="00B10788">
      <w:pPr>
        <w:pStyle w:val="2"/>
        <w:jc w:val="both"/>
        <w:rPr>
          <w:rFonts w:ascii="Times New Roman" w:hAnsi="Times New Roman" w:cs="Times New Roman"/>
          <w:i/>
          <w:color w:val="auto"/>
          <w:sz w:val="24"/>
          <w:szCs w:val="24"/>
        </w:rPr>
      </w:pPr>
      <w:r w:rsidRPr="00EB1864">
        <w:rPr>
          <w:rFonts w:ascii="Times New Roman" w:hAnsi="Times New Roman" w:cs="Times New Roman"/>
          <w:i/>
          <w:color w:val="auto"/>
          <w:sz w:val="24"/>
          <w:szCs w:val="24"/>
        </w:rPr>
        <w:t xml:space="preserve">(Основание: </w:t>
      </w:r>
      <w:hyperlink r:id="rId60" w:history="1">
        <w:r w:rsidRPr="00EB1864">
          <w:rPr>
            <w:rStyle w:val="a7"/>
            <w:rFonts w:ascii="Times New Roman" w:hAnsi="Times New Roman" w:cs="Times New Roman"/>
            <w:i/>
            <w:color w:val="auto"/>
            <w:sz w:val="24"/>
            <w:szCs w:val="24"/>
            <w:u w:val="none"/>
          </w:rPr>
          <w:t>п. 27</w:t>
        </w:r>
      </w:hyperlink>
      <w:r w:rsidRPr="00EB1864">
        <w:rPr>
          <w:rFonts w:ascii="Times New Roman" w:hAnsi="Times New Roman" w:cs="Times New Roman"/>
          <w:i/>
          <w:color w:val="auto"/>
          <w:sz w:val="24"/>
          <w:szCs w:val="24"/>
        </w:rPr>
        <w:t xml:space="preserve"> СГС "Представление отчетности", </w:t>
      </w:r>
      <w:hyperlink r:id="rId61" w:history="1">
        <w:r w:rsidRPr="00EB1864">
          <w:rPr>
            <w:rStyle w:val="a7"/>
            <w:rFonts w:ascii="Times New Roman" w:hAnsi="Times New Roman" w:cs="Times New Roman"/>
            <w:i/>
            <w:color w:val="auto"/>
            <w:sz w:val="24"/>
            <w:szCs w:val="24"/>
            <w:u w:val="none"/>
          </w:rPr>
          <w:t>п. 248</w:t>
        </w:r>
      </w:hyperlink>
      <w:r w:rsidRPr="00EB1864">
        <w:rPr>
          <w:rFonts w:ascii="Times New Roman" w:hAnsi="Times New Roman" w:cs="Times New Roman"/>
          <w:i/>
          <w:color w:val="auto"/>
          <w:sz w:val="24"/>
          <w:szCs w:val="24"/>
        </w:rPr>
        <w:t xml:space="preserve"> Инструкции № 157н).</w:t>
      </w:r>
    </w:p>
    <w:p w:rsidR="00E06E31" w:rsidRDefault="00E06E31" w:rsidP="00E06E31">
      <w:pPr>
        <w:rPr>
          <w:i/>
          <w:iCs/>
          <w:sz w:val="24"/>
          <w:szCs w:val="24"/>
        </w:rPr>
      </w:pPr>
      <w:r>
        <w:t xml:space="preserve">           </w:t>
      </w:r>
      <w:r w:rsidRPr="00E06E31">
        <w:rPr>
          <w:sz w:val="24"/>
          <w:szCs w:val="24"/>
        </w:rPr>
        <w:t>4.13.3</w:t>
      </w:r>
      <w:r>
        <w:rPr>
          <w:sz w:val="24"/>
          <w:szCs w:val="24"/>
        </w:rPr>
        <w:t>.  Для аналитического учета краткосрочных долговых обязательств к 23-му разряду номера 0 301 00 000 через точку добавляется код – К «Долговое обязательство краткосрочное». (</w:t>
      </w:r>
      <w:r>
        <w:rPr>
          <w:i/>
          <w:iCs/>
          <w:sz w:val="24"/>
          <w:szCs w:val="24"/>
        </w:rPr>
        <w:t>Основание: п.2 Инструкции №162н)</w:t>
      </w:r>
    </w:p>
    <w:p w:rsidR="00E06E31" w:rsidRPr="00E06E31" w:rsidRDefault="00E06E31" w:rsidP="00E06E31">
      <w:pPr>
        <w:rPr>
          <w:i/>
          <w:iCs/>
          <w:sz w:val="24"/>
          <w:szCs w:val="24"/>
        </w:rPr>
      </w:pPr>
      <w:r>
        <w:rPr>
          <w:sz w:val="24"/>
          <w:szCs w:val="24"/>
        </w:rPr>
        <w:t xml:space="preserve">             </w:t>
      </w:r>
      <w:r w:rsidRPr="00E06E31">
        <w:rPr>
          <w:sz w:val="24"/>
          <w:szCs w:val="24"/>
        </w:rPr>
        <w:t>4.13.</w:t>
      </w:r>
      <w:r>
        <w:rPr>
          <w:sz w:val="24"/>
          <w:szCs w:val="24"/>
        </w:rPr>
        <w:t>4</w:t>
      </w:r>
      <w:r>
        <w:rPr>
          <w:sz w:val="24"/>
          <w:szCs w:val="24"/>
        </w:rPr>
        <w:t xml:space="preserve">.  Для аналитического учета </w:t>
      </w:r>
      <w:r>
        <w:rPr>
          <w:sz w:val="24"/>
          <w:szCs w:val="24"/>
        </w:rPr>
        <w:t>долго</w:t>
      </w:r>
      <w:r>
        <w:rPr>
          <w:sz w:val="24"/>
          <w:szCs w:val="24"/>
        </w:rPr>
        <w:t xml:space="preserve">срочных долговых обязательств к 23-му разряду номера 0 301 00 000 через точку добавляется код – </w:t>
      </w:r>
      <w:r>
        <w:rPr>
          <w:sz w:val="24"/>
          <w:szCs w:val="24"/>
        </w:rPr>
        <w:t>Д</w:t>
      </w:r>
      <w:r>
        <w:rPr>
          <w:sz w:val="24"/>
          <w:szCs w:val="24"/>
        </w:rPr>
        <w:t xml:space="preserve"> «Долговое обязательство </w:t>
      </w:r>
      <w:r>
        <w:rPr>
          <w:sz w:val="24"/>
          <w:szCs w:val="24"/>
        </w:rPr>
        <w:t>долго</w:t>
      </w:r>
      <w:r>
        <w:rPr>
          <w:sz w:val="24"/>
          <w:szCs w:val="24"/>
        </w:rPr>
        <w:t>срочное». (</w:t>
      </w:r>
      <w:r>
        <w:rPr>
          <w:i/>
          <w:iCs/>
          <w:sz w:val="24"/>
          <w:szCs w:val="24"/>
        </w:rPr>
        <w:t>Основание: п.2 Инструкции №162н)</w:t>
      </w:r>
    </w:p>
    <w:p w:rsidR="00E06E31" w:rsidRPr="00E06E31" w:rsidRDefault="00E06E31" w:rsidP="00E06E31">
      <w:pPr>
        <w:rPr>
          <w:i/>
          <w:iCs/>
          <w:sz w:val="24"/>
          <w:szCs w:val="24"/>
        </w:rPr>
      </w:pPr>
    </w:p>
    <w:p w:rsidR="00FA778C" w:rsidRPr="00EB1864" w:rsidRDefault="00B10788" w:rsidP="000B4B75">
      <w:pPr>
        <w:keepNext/>
        <w:keepLines/>
        <w:suppressAutoHyphens w:val="0"/>
        <w:spacing w:before="240" w:after="120" w:line="276" w:lineRule="auto"/>
        <w:jc w:val="center"/>
        <w:outlineLvl w:val="0"/>
        <w:rPr>
          <w:b/>
          <w:bCs/>
          <w:szCs w:val="28"/>
          <w:lang w:eastAsia="ru-RU"/>
        </w:rPr>
      </w:pPr>
      <w:bookmarkStart w:id="37" w:name="_ref_16439"/>
      <w:r>
        <w:rPr>
          <w:b/>
          <w:bCs/>
          <w:szCs w:val="28"/>
          <w:lang w:eastAsia="ru-RU"/>
        </w:rPr>
        <w:t>4.14</w:t>
      </w:r>
      <w:r w:rsidR="000B4B75" w:rsidRPr="00EB1864">
        <w:rPr>
          <w:b/>
          <w:bCs/>
          <w:szCs w:val="28"/>
          <w:lang w:eastAsia="ru-RU"/>
        </w:rPr>
        <w:t xml:space="preserve">. </w:t>
      </w:r>
      <w:r w:rsidR="00FA778C" w:rsidRPr="00EB1864">
        <w:rPr>
          <w:b/>
          <w:bCs/>
          <w:szCs w:val="28"/>
          <w:lang w:eastAsia="ru-RU"/>
        </w:rPr>
        <w:t>Забалансовый учет</w:t>
      </w:r>
      <w:bookmarkEnd w:id="37"/>
    </w:p>
    <w:p w:rsidR="00FA778C" w:rsidRPr="00B10788" w:rsidRDefault="00B10788" w:rsidP="00B10788">
      <w:pPr>
        <w:numPr>
          <w:ilvl w:val="1"/>
          <w:numId w:val="0"/>
        </w:numPr>
        <w:suppressAutoHyphens w:val="0"/>
        <w:spacing w:before="120" w:after="120"/>
        <w:ind w:firstLine="482"/>
        <w:jc w:val="both"/>
        <w:outlineLvl w:val="1"/>
        <w:rPr>
          <w:bCs/>
          <w:sz w:val="24"/>
          <w:szCs w:val="24"/>
          <w:lang w:eastAsia="ru-RU"/>
        </w:rPr>
      </w:pPr>
      <w:bookmarkStart w:id="38" w:name="_ref_526334"/>
      <w:r>
        <w:rPr>
          <w:bCs/>
          <w:sz w:val="24"/>
          <w:szCs w:val="24"/>
          <w:lang w:eastAsia="ru-RU"/>
        </w:rPr>
        <w:t>4.14</w:t>
      </w:r>
      <w:r w:rsidR="000B4B75" w:rsidRPr="00B10788">
        <w:rPr>
          <w:bCs/>
          <w:sz w:val="24"/>
          <w:szCs w:val="24"/>
          <w:lang w:eastAsia="ru-RU"/>
        </w:rPr>
        <w:t xml:space="preserve">.1. </w:t>
      </w:r>
      <w:r w:rsidR="00FA778C" w:rsidRPr="00B10788">
        <w:rPr>
          <w:bCs/>
          <w:sz w:val="24"/>
          <w:szCs w:val="24"/>
          <w:lang w:eastAsia="ru-RU"/>
        </w:rPr>
        <w:t>Учет на забалансовых счетах ведется в разрезе кодов вида финансового обеспечения (деятельности).</w:t>
      </w:r>
      <w:bookmarkEnd w:id="38"/>
    </w:p>
    <w:p w:rsidR="00FA778C" w:rsidRPr="00B10788" w:rsidRDefault="00FA778C" w:rsidP="00B10788">
      <w:pPr>
        <w:suppressAutoHyphens w:val="0"/>
        <w:spacing w:before="120" w:after="120"/>
        <w:ind w:firstLine="482"/>
        <w:jc w:val="both"/>
        <w:rPr>
          <w:i/>
          <w:sz w:val="24"/>
          <w:szCs w:val="24"/>
          <w:lang w:eastAsia="ru-RU"/>
        </w:rPr>
      </w:pPr>
      <w:r w:rsidRPr="00B10788">
        <w:rPr>
          <w:i/>
          <w:sz w:val="24"/>
          <w:szCs w:val="24"/>
          <w:lang w:eastAsia="ru-RU"/>
        </w:rPr>
        <w:t xml:space="preserve">(Основание: </w:t>
      </w:r>
      <w:hyperlink r:id="rId62" w:history="1">
        <w:r w:rsidRPr="00B10788">
          <w:rPr>
            <w:i/>
            <w:sz w:val="24"/>
            <w:szCs w:val="24"/>
            <w:lang w:eastAsia="ru-RU"/>
          </w:rPr>
          <w:t>п. 9</w:t>
        </w:r>
      </w:hyperlink>
      <w:r w:rsidRPr="00B10788">
        <w:rPr>
          <w:i/>
          <w:sz w:val="24"/>
          <w:szCs w:val="24"/>
          <w:lang w:eastAsia="ru-RU"/>
        </w:rPr>
        <w:t xml:space="preserve"> СГС "Учетная политика")</w:t>
      </w:r>
    </w:p>
    <w:p w:rsidR="00B10788" w:rsidRDefault="00B10788" w:rsidP="00B10788">
      <w:pPr>
        <w:autoSpaceDE w:val="0"/>
        <w:autoSpaceDN w:val="0"/>
        <w:adjustRightInd w:val="0"/>
        <w:spacing w:line="276" w:lineRule="auto"/>
        <w:jc w:val="both"/>
        <w:rPr>
          <w:rFonts w:eastAsiaTheme="minorHAnsi"/>
          <w:sz w:val="24"/>
          <w:szCs w:val="24"/>
          <w:lang w:eastAsia="en-US"/>
        </w:rPr>
      </w:pPr>
      <w:bookmarkStart w:id="39" w:name="_ref_531884"/>
      <w:r>
        <w:rPr>
          <w:bCs/>
          <w:sz w:val="24"/>
          <w:szCs w:val="24"/>
          <w:lang w:eastAsia="ru-RU"/>
        </w:rPr>
        <w:t xml:space="preserve">      4.14.2</w:t>
      </w:r>
      <w:r w:rsidR="000B4B75" w:rsidRPr="00B10788">
        <w:rPr>
          <w:bCs/>
          <w:sz w:val="24"/>
          <w:szCs w:val="24"/>
          <w:lang w:eastAsia="ru-RU"/>
        </w:rPr>
        <w:t>.</w:t>
      </w:r>
      <w:r w:rsidRPr="00B10788">
        <w:rPr>
          <w:color w:val="000000"/>
          <w:sz w:val="24"/>
          <w:szCs w:val="24"/>
        </w:rPr>
        <w:t xml:space="preserve"> </w:t>
      </w:r>
      <w:r>
        <w:rPr>
          <w:color w:val="000000"/>
          <w:sz w:val="24"/>
          <w:szCs w:val="24"/>
        </w:rPr>
        <w:t xml:space="preserve">На забалансовом счете 02 "Материальные ценности на хранении" ведется </w:t>
      </w:r>
      <w:r>
        <w:rPr>
          <w:rFonts w:eastAsiaTheme="minorHAnsi"/>
          <w:sz w:val="24"/>
          <w:szCs w:val="24"/>
          <w:lang w:eastAsia="en-US"/>
        </w:rPr>
        <w:t>учет материальных ценностей учреждения, не соответствующих критериям активов, материальных ценностей, принятых учреждением на хранение, а также имущества,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w:t>
      </w:r>
    </w:p>
    <w:p w:rsidR="00B10788" w:rsidRDefault="00B10788" w:rsidP="00B10788">
      <w:pPr>
        <w:autoSpaceDE w:val="0"/>
        <w:autoSpaceDN w:val="0"/>
        <w:adjustRightInd w:val="0"/>
        <w:spacing w:line="276" w:lineRule="auto"/>
        <w:ind w:firstLine="540"/>
        <w:jc w:val="both"/>
        <w:rPr>
          <w:rFonts w:eastAsiaTheme="minorHAnsi"/>
          <w:sz w:val="24"/>
          <w:szCs w:val="24"/>
          <w:lang w:eastAsia="en-US"/>
        </w:rPr>
      </w:pPr>
      <w:r>
        <w:rPr>
          <w:rFonts w:eastAsiaTheme="minorHAnsi"/>
          <w:sz w:val="24"/>
          <w:szCs w:val="24"/>
          <w:lang w:eastAsia="en-US"/>
        </w:rPr>
        <w:t xml:space="preserve">Материальные ценности, полученные (принятые) учреждением, учитываются на забалансовом </w:t>
      </w:r>
      <w:hyperlink r:id="rId63" w:history="1">
        <w:r w:rsidRPr="00F21367">
          <w:rPr>
            <w:rFonts w:eastAsiaTheme="minorHAnsi"/>
            <w:color w:val="000000" w:themeColor="text1"/>
            <w:sz w:val="24"/>
            <w:szCs w:val="24"/>
            <w:lang w:eastAsia="en-US"/>
          </w:rPr>
          <w:t>счете</w:t>
        </w:r>
      </w:hyperlink>
      <w:r>
        <w:rPr>
          <w:rFonts w:eastAsiaTheme="minorHAnsi"/>
          <w:sz w:val="24"/>
          <w:szCs w:val="24"/>
          <w:lang w:eastAsia="en-US"/>
        </w:rPr>
        <w:t xml:space="preserve"> на основании первичного документа, подтверждающего получение (принятие на хранение (в переработку)) учреждением материальных ценностей, по стоимости, указанной в документе передающей стороной (по стоимости, предусмотренной договором), а в случае одностороннего оформления акта учреждением в условной оценке: один объект, один рубль.</w:t>
      </w:r>
    </w:p>
    <w:p w:rsidR="00FA778C" w:rsidRPr="00B10788" w:rsidRDefault="00B10788" w:rsidP="00B10788">
      <w:pPr>
        <w:autoSpaceDE w:val="0"/>
        <w:autoSpaceDN w:val="0"/>
        <w:adjustRightInd w:val="0"/>
        <w:spacing w:line="276" w:lineRule="auto"/>
        <w:ind w:firstLine="540"/>
        <w:jc w:val="both"/>
        <w:rPr>
          <w:rFonts w:eastAsiaTheme="minorHAnsi"/>
          <w:sz w:val="24"/>
          <w:szCs w:val="24"/>
          <w:lang w:eastAsia="en-US"/>
        </w:rPr>
      </w:pPr>
      <w:r>
        <w:rPr>
          <w:rFonts w:eastAsiaTheme="minorHAnsi"/>
          <w:sz w:val="24"/>
          <w:szCs w:val="24"/>
          <w:lang w:eastAsia="en-US"/>
        </w:rPr>
        <w:t xml:space="preserve"> </w:t>
      </w:r>
      <w:r w:rsidRPr="009F0332">
        <w:rPr>
          <w:rFonts w:eastAsiaTheme="minorHAnsi"/>
          <w:i/>
          <w:sz w:val="24"/>
          <w:szCs w:val="24"/>
          <w:lang w:eastAsia="en-US"/>
        </w:rPr>
        <w:t>(Основание</w:t>
      </w:r>
      <w:r>
        <w:rPr>
          <w:rFonts w:eastAsiaTheme="minorHAnsi"/>
          <w:i/>
          <w:sz w:val="24"/>
          <w:szCs w:val="24"/>
          <w:lang w:eastAsia="en-US"/>
        </w:rPr>
        <w:t>:</w:t>
      </w:r>
      <w:r w:rsidRPr="009F0332">
        <w:rPr>
          <w:rFonts w:eastAsiaTheme="minorHAnsi"/>
          <w:i/>
          <w:sz w:val="24"/>
          <w:szCs w:val="24"/>
          <w:lang w:eastAsia="en-US"/>
        </w:rPr>
        <w:t xml:space="preserve"> п.335-336 Инструкции № 157н).</w:t>
      </w:r>
      <w:bookmarkEnd w:id="39"/>
    </w:p>
    <w:p w:rsidR="00FA778C" w:rsidRPr="00036CC1" w:rsidRDefault="00B10788" w:rsidP="00B10788">
      <w:pPr>
        <w:numPr>
          <w:ilvl w:val="1"/>
          <w:numId w:val="0"/>
        </w:numPr>
        <w:suppressAutoHyphens w:val="0"/>
        <w:spacing w:before="120" w:after="120"/>
        <w:ind w:firstLine="482"/>
        <w:jc w:val="both"/>
        <w:outlineLvl w:val="1"/>
        <w:rPr>
          <w:bCs/>
          <w:sz w:val="24"/>
          <w:szCs w:val="24"/>
          <w:lang w:eastAsia="ru-RU"/>
        </w:rPr>
      </w:pPr>
      <w:bookmarkStart w:id="40" w:name="_ref_531886"/>
      <w:r>
        <w:rPr>
          <w:bCs/>
          <w:sz w:val="24"/>
          <w:szCs w:val="24"/>
          <w:lang w:eastAsia="ru-RU"/>
        </w:rPr>
        <w:t>4.14.3</w:t>
      </w:r>
      <w:r w:rsidR="000B4B75" w:rsidRPr="00B10788">
        <w:rPr>
          <w:bCs/>
          <w:sz w:val="24"/>
          <w:szCs w:val="24"/>
          <w:lang w:eastAsia="ru-RU"/>
        </w:rPr>
        <w:t xml:space="preserve">. </w:t>
      </w:r>
      <w:r w:rsidR="00FA778C" w:rsidRPr="00B10788">
        <w:rPr>
          <w:bCs/>
          <w:sz w:val="24"/>
          <w:szCs w:val="24"/>
          <w:lang w:eastAsia="ru-RU"/>
        </w:rPr>
        <w:t xml:space="preserve">На забалансовом </w:t>
      </w:r>
      <w:hyperlink r:id="rId64" w:history="1">
        <w:r w:rsidR="00FA778C" w:rsidRPr="00B10788">
          <w:rPr>
            <w:bCs/>
            <w:sz w:val="24"/>
            <w:szCs w:val="24"/>
            <w:lang w:eastAsia="ru-RU"/>
          </w:rPr>
          <w:t>счете 04</w:t>
        </w:r>
      </w:hyperlink>
      <w:r w:rsidR="00FA778C" w:rsidRPr="00B10788">
        <w:rPr>
          <w:bCs/>
          <w:sz w:val="24"/>
          <w:szCs w:val="24"/>
          <w:lang w:eastAsia="ru-RU"/>
        </w:rPr>
        <w:t xml:space="preserve"> "</w:t>
      </w:r>
      <w:r w:rsidR="00E06E31">
        <w:rPr>
          <w:bCs/>
          <w:sz w:val="24"/>
          <w:szCs w:val="24"/>
          <w:lang w:eastAsia="ru-RU"/>
        </w:rPr>
        <w:t>Сомнительная задолженность</w:t>
      </w:r>
      <w:r w:rsidR="00FA778C" w:rsidRPr="00036CC1">
        <w:rPr>
          <w:bCs/>
          <w:sz w:val="24"/>
          <w:szCs w:val="24"/>
          <w:lang w:eastAsia="ru-RU"/>
        </w:rPr>
        <w:t>" учет ведется по группам:</w:t>
      </w:r>
      <w:bookmarkEnd w:id="40"/>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 доходам;</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 авансам;</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подотчетных лиц;</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 недостачам.</w:t>
      </w:r>
    </w:p>
    <w:p w:rsidR="00B10788" w:rsidRPr="00C15C20" w:rsidRDefault="00B10788" w:rsidP="00B10788">
      <w:pPr>
        <w:pStyle w:val="ConsPlusNormal"/>
        <w:spacing w:line="276" w:lineRule="auto"/>
        <w:ind w:firstLine="0"/>
        <w:jc w:val="both"/>
        <w:rPr>
          <w:rFonts w:ascii="Times New Roman" w:hAnsi="Times New Roman" w:cs="Times New Roman"/>
          <w:sz w:val="24"/>
          <w:szCs w:val="24"/>
        </w:rPr>
      </w:pPr>
      <w:bookmarkStart w:id="41" w:name="_ref_531888"/>
      <w:r w:rsidRPr="0047403B">
        <w:rPr>
          <w:rFonts w:ascii="Times New Roman" w:hAnsi="Times New Roman" w:cs="Times New Roman"/>
          <w:i/>
          <w:sz w:val="24"/>
          <w:szCs w:val="24"/>
        </w:rPr>
        <w:t xml:space="preserve">(Основание: </w:t>
      </w:r>
      <w:hyperlink r:id="rId65" w:history="1">
        <w:r w:rsidRPr="00C924C5">
          <w:rPr>
            <w:rFonts w:ascii="Times New Roman" w:hAnsi="Times New Roman" w:cs="Times New Roman"/>
            <w:i/>
            <w:sz w:val="24"/>
            <w:szCs w:val="24"/>
          </w:rPr>
          <w:t>п.339-340</w:t>
        </w:r>
      </w:hyperlink>
      <w:r w:rsidRPr="0047403B">
        <w:rPr>
          <w:rFonts w:ascii="Times New Roman" w:hAnsi="Times New Roman" w:cs="Times New Roman"/>
          <w:i/>
          <w:sz w:val="24"/>
          <w:szCs w:val="24"/>
        </w:rPr>
        <w:t xml:space="preserve"> Инструкции N 157н)</w:t>
      </w:r>
    </w:p>
    <w:p w:rsidR="00FA778C" w:rsidRPr="00036CC1" w:rsidRDefault="00B10788" w:rsidP="00EB1864">
      <w:pPr>
        <w:numPr>
          <w:ilvl w:val="1"/>
          <w:numId w:val="0"/>
        </w:numPr>
        <w:suppressAutoHyphens w:val="0"/>
        <w:spacing w:before="120" w:after="120"/>
        <w:ind w:firstLine="482"/>
        <w:jc w:val="both"/>
        <w:outlineLvl w:val="1"/>
        <w:rPr>
          <w:bCs/>
          <w:sz w:val="24"/>
          <w:szCs w:val="24"/>
          <w:lang w:eastAsia="ru-RU"/>
        </w:rPr>
      </w:pPr>
      <w:r>
        <w:rPr>
          <w:bCs/>
          <w:sz w:val="24"/>
          <w:szCs w:val="24"/>
          <w:lang w:eastAsia="ru-RU"/>
        </w:rPr>
        <w:t>4.14.4</w:t>
      </w:r>
      <w:r w:rsidR="000B4B75" w:rsidRPr="00036CC1">
        <w:rPr>
          <w:bCs/>
          <w:sz w:val="24"/>
          <w:szCs w:val="24"/>
          <w:lang w:eastAsia="ru-RU"/>
        </w:rPr>
        <w:t>.</w:t>
      </w:r>
      <w:r w:rsidR="00FA778C" w:rsidRPr="00036CC1">
        <w:rPr>
          <w:bCs/>
          <w:sz w:val="24"/>
          <w:szCs w:val="24"/>
          <w:lang w:eastAsia="ru-RU"/>
        </w:rPr>
        <w:t xml:space="preserve">На забалансовом </w:t>
      </w:r>
      <w:hyperlink r:id="rId66" w:history="1">
        <w:r w:rsidR="00FA778C" w:rsidRPr="00036CC1">
          <w:rPr>
            <w:bCs/>
            <w:sz w:val="24"/>
            <w:szCs w:val="24"/>
            <w:lang w:eastAsia="ru-RU"/>
          </w:rPr>
          <w:t>счете 09</w:t>
        </w:r>
      </w:hyperlink>
      <w:r w:rsidR="00FA778C" w:rsidRPr="00036CC1">
        <w:rPr>
          <w:bCs/>
          <w:sz w:val="24"/>
          <w:szCs w:val="24"/>
          <w:lang w:eastAsia="ru-RU"/>
        </w:rPr>
        <w:t xml:space="preserve"> "Запасные части к транспортным средствам, выданные взамен изношенных" учет ведется по группам:</w:t>
      </w:r>
      <w:bookmarkEnd w:id="41"/>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двигатели, турбокомпрессоры;</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lastRenderedPageBreak/>
        <w:t>аккумуляторы;</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шины, диски;</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карбюраторы;</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коробки передач;</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фары.</w:t>
      </w:r>
    </w:p>
    <w:p w:rsidR="00FA778C" w:rsidRPr="00B10788" w:rsidRDefault="00FA778C" w:rsidP="00EB1864">
      <w:pPr>
        <w:suppressAutoHyphens w:val="0"/>
        <w:spacing w:before="120" w:after="120"/>
        <w:ind w:firstLine="482"/>
        <w:jc w:val="both"/>
        <w:rPr>
          <w:i/>
          <w:sz w:val="24"/>
          <w:szCs w:val="24"/>
          <w:lang w:eastAsia="ru-RU"/>
        </w:rPr>
      </w:pPr>
      <w:r w:rsidRPr="00B10788">
        <w:rPr>
          <w:i/>
          <w:sz w:val="24"/>
          <w:szCs w:val="24"/>
          <w:lang w:eastAsia="ru-RU"/>
        </w:rPr>
        <w:t xml:space="preserve">(Основание: </w:t>
      </w:r>
      <w:hyperlink r:id="rId67" w:history="1">
        <w:r w:rsidRPr="00B10788">
          <w:rPr>
            <w:i/>
            <w:sz w:val="24"/>
            <w:szCs w:val="24"/>
            <w:lang w:eastAsia="ru-RU"/>
          </w:rPr>
          <w:t>п. 349</w:t>
        </w:r>
      </w:hyperlink>
      <w:r w:rsidRPr="00B10788">
        <w:rPr>
          <w:i/>
          <w:sz w:val="24"/>
          <w:szCs w:val="24"/>
          <w:lang w:eastAsia="ru-RU"/>
        </w:rPr>
        <w:t xml:space="preserve"> Инструкции № 157н)</w:t>
      </w:r>
    </w:p>
    <w:p w:rsidR="00FA778C" w:rsidRPr="00036CC1" w:rsidRDefault="00B10788" w:rsidP="00B10788">
      <w:pPr>
        <w:numPr>
          <w:ilvl w:val="1"/>
          <w:numId w:val="0"/>
        </w:numPr>
        <w:suppressAutoHyphens w:val="0"/>
        <w:spacing w:before="120" w:after="120"/>
        <w:ind w:firstLine="482"/>
        <w:jc w:val="both"/>
        <w:outlineLvl w:val="1"/>
        <w:rPr>
          <w:bCs/>
          <w:sz w:val="24"/>
          <w:szCs w:val="24"/>
          <w:lang w:eastAsia="ru-RU"/>
        </w:rPr>
      </w:pPr>
      <w:bookmarkStart w:id="42" w:name="_ref_531893"/>
      <w:r>
        <w:rPr>
          <w:bCs/>
          <w:sz w:val="24"/>
          <w:szCs w:val="24"/>
          <w:lang w:eastAsia="ru-RU"/>
        </w:rPr>
        <w:t>4.14.5</w:t>
      </w:r>
      <w:r w:rsidR="000B4B75" w:rsidRPr="00036CC1">
        <w:rPr>
          <w:bCs/>
          <w:sz w:val="24"/>
          <w:szCs w:val="24"/>
          <w:lang w:eastAsia="ru-RU"/>
        </w:rPr>
        <w:t xml:space="preserve">. </w:t>
      </w:r>
      <w:r w:rsidR="00FA778C" w:rsidRPr="00036CC1">
        <w:rPr>
          <w:bCs/>
          <w:sz w:val="24"/>
          <w:szCs w:val="24"/>
          <w:lang w:eastAsia="ru-RU"/>
        </w:rPr>
        <w:t xml:space="preserve">На забалансовый </w:t>
      </w:r>
      <w:hyperlink r:id="rId68" w:history="1">
        <w:r w:rsidR="00FA778C" w:rsidRPr="00036CC1">
          <w:rPr>
            <w:bCs/>
            <w:sz w:val="24"/>
            <w:szCs w:val="24"/>
            <w:lang w:eastAsia="ru-RU"/>
          </w:rPr>
          <w:t>счет 20</w:t>
        </w:r>
      </w:hyperlink>
      <w:r w:rsidR="00FA778C" w:rsidRPr="00036CC1">
        <w:rPr>
          <w:bCs/>
          <w:sz w:val="24"/>
          <w:szCs w:val="24"/>
          <w:lang w:eastAsia="ru-RU"/>
        </w:rPr>
        <w:t xml:space="preserve"> "Задолженность, невостребованная кредиторами" не востребованная кредитором задолженность принимается по     (вид распорядительного документа)    , изданному на основании:</w:t>
      </w:r>
      <w:bookmarkEnd w:id="42"/>
    </w:p>
    <w:p w:rsidR="00FA778C" w:rsidRPr="00036CC1" w:rsidRDefault="00FA778C" w:rsidP="00B10788">
      <w:pPr>
        <w:suppressAutoHyphens w:val="0"/>
        <w:spacing w:before="120" w:after="120"/>
        <w:ind w:firstLine="482"/>
        <w:jc w:val="both"/>
        <w:rPr>
          <w:sz w:val="24"/>
          <w:szCs w:val="24"/>
          <w:lang w:eastAsia="ru-RU"/>
        </w:rPr>
      </w:pPr>
      <w:r w:rsidRPr="00036CC1">
        <w:rPr>
          <w:sz w:val="24"/>
          <w:szCs w:val="24"/>
          <w:lang w:eastAsia="ru-RU"/>
        </w:rPr>
        <w:t xml:space="preserve">- инвентаризационной описи расчетов с покупателями, поставщиками и прочими дебиторами и кредиторами </w:t>
      </w:r>
      <w:hyperlink r:id="rId69" w:history="1">
        <w:r w:rsidRPr="00036CC1">
          <w:rPr>
            <w:sz w:val="24"/>
            <w:szCs w:val="24"/>
            <w:lang w:eastAsia="ru-RU"/>
          </w:rPr>
          <w:t>(ф. 0504089)</w:t>
        </w:r>
      </w:hyperlink>
      <w:r w:rsidRPr="00036CC1">
        <w:rPr>
          <w:sz w:val="24"/>
          <w:szCs w:val="24"/>
          <w:lang w:eastAsia="ru-RU"/>
        </w:rPr>
        <w:t>;</w:t>
      </w:r>
    </w:p>
    <w:p w:rsidR="0006191A" w:rsidRDefault="00FA778C" w:rsidP="0006191A">
      <w:pPr>
        <w:suppressAutoHyphens w:val="0"/>
        <w:spacing w:before="120" w:after="120"/>
        <w:ind w:firstLine="482"/>
        <w:jc w:val="both"/>
        <w:rPr>
          <w:sz w:val="24"/>
          <w:szCs w:val="24"/>
          <w:lang w:eastAsia="ru-RU"/>
        </w:rPr>
      </w:pPr>
      <w:r w:rsidRPr="00036CC1">
        <w:rPr>
          <w:sz w:val="24"/>
          <w:szCs w:val="24"/>
          <w:lang w:eastAsia="ru-RU"/>
        </w:rPr>
        <w:t>- докладной записки о выявлении кредиторской задолженности, не востребованной кредиторами.</w:t>
      </w:r>
    </w:p>
    <w:p w:rsidR="00FA778C" w:rsidRPr="00036CC1" w:rsidRDefault="00FA778C" w:rsidP="0006191A">
      <w:pPr>
        <w:suppressAutoHyphens w:val="0"/>
        <w:spacing w:before="120" w:after="120"/>
        <w:ind w:firstLine="482"/>
        <w:jc w:val="both"/>
        <w:rPr>
          <w:sz w:val="24"/>
          <w:szCs w:val="24"/>
          <w:lang w:eastAsia="ru-RU"/>
        </w:rPr>
      </w:pPr>
      <w:r w:rsidRPr="00036CC1">
        <w:rPr>
          <w:sz w:val="24"/>
          <w:szCs w:val="24"/>
          <w:lang w:eastAsia="ru-RU"/>
        </w:rP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rsidR="00FA778C" w:rsidRPr="00036CC1" w:rsidRDefault="00FA778C" w:rsidP="00B10788">
      <w:pPr>
        <w:suppressAutoHyphens w:val="0"/>
        <w:spacing w:before="120" w:after="120"/>
        <w:ind w:firstLine="482"/>
        <w:jc w:val="both"/>
        <w:rPr>
          <w:sz w:val="24"/>
          <w:szCs w:val="24"/>
          <w:lang w:eastAsia="ru-RU"/>
        </w:rPr>
      </w:pPr>
      <w:r w:rsidRPr="00036CC1">
        <w:rPr>
          <w:sz w:val="24"/>
          <w:szCs w:val="24"/>
          <w:lang w:eastAsia="ru-RU"/>
        </w:rPr>
        <w:t>- завершился срок возможного возобновления процедуры взыскания задолженности согласно законодательству;</w:t>
      </w:r>
    </w:p>
    <w:p w:rsidR="00FA778C" w:rsidRPr="00036CC1" w:rsidRDefault="00FA778C" w:rsidP="00B10788">
      <w:pPr>
        <w:suppressAutoHyphens w:val="0"/>
        <w:spacing w:before="120" w:after="120"/>
        <w:ind w:firstLine="482"/>
        <w:jc w:val="both"/>
        <w:rPr>
          <w:sz w:val="24"/>
          <w:szCs w:val="24"/>
          <w:lang w:eastAsia="ru-RU"/>
        </w:rPr>
      </w:pPr>
      <w:r w:rsidRPr="00036CC1">
        <w:rPr>
          <w:sz w:val="24"/>
          <w:szCs w:val="24"/>
          <w:lang w:eastAsia="ru-RU"/>
        </w:rPr>
        <w:t>- имеются документы, подтверждающие прекращение обязательства в связи со смертью (ликвидацией) контрагента.</w:t>
      </w:r>
    </w:p>
    <w:p w:rsidR="00FA778C" w:rsidRPr="00B10788" w:rsidRDefault="00FA778C" w:rsidP="00EB1864">
      <w:pPr>
        <w:suppressAutoHyphens w:val="0"/>
        <w:spacing w:before="120" w:after="120"/>
        <w:ind w:firstLine="482"/>
        <w:jc w:val="both"/>
        <w:rPr>
          <w:i/>
          <w:sz w:val="24"/>
          <w:szCs w:val="24"/>
          <w:lang w:eastAsia="ru-RU"/>
        </w:rPr>
      </w:pPr>
      <w:r w:rsidRPr="00B10788">
        <w:rPr>
          <w:i/>
          <w:sz w:val="24"/>
          <w:szCs w:val="24"/>
          <w:lang w:eastAsia="ru-RU"/>
        </w:rPr>
        <w:t xml:space="preserve">(Основание: </w:t>
      </w:r>
      <w:hyperlink r:id="rId70" w:history="1">
        <w:r w:rsidRPr="00B10788">
          <w:rPr>
            <w:i/>
            <w:sz w:val="24"/>
            <w:szCs w:val="24"/>
            <w:lang w:eastAsia="ru-RU"/>
          </w:rPr>
          <w:t>п. 371</w:t>
        </w:r>
      </w:hyperlink>
      <w:r w:rsidRPr="00B10788">
        <w:rPr>
          <w:i/>
          <w:sz w:val="24"/>
          <w:szCs w:val="24"/>
          <w:lang w:eastAsia="ru-RU"/>
        </w:rPr>
        <w:t xml:space="preserve"> Инструкции № 157н)</w:t>
      </w:r>
    </w:p>
    <w:p w:rsidR="0006191A" w:rsidRDefault="00B10788" w:rsidP="0006191A">
      <w:pPr>
        <w:numPr>
          <w:ilvl w:val="1"/>
          <w:numId w:val="0"/>
        </w:numPr>
        <w:suppressAutoHyphens w:val="0"/>
        <w:spacing w:before="120" w:after="120"/>
        <w:ind w:firstLine="482"/>
        <w:jc w:val="both"/>
        <w:outlineLvl w:val="1"/>
        <w:rPr>
          <w:color w:val="000000"/>
          <w:sz w:val="24"/>
          <w:szCs w:val="24"/>
        </w:rPr>
      </w:pPr>
      <w:bookmarkStart w:id="43" w:name="_ref_531894"/>
      <w:r>
        <w:rPr>
          <w:bCs/>
          <w:sz w:val="24"/>
          <w:szCs w:val="24"/>
          <w:lang w:eastAsia="ru-RU"/>
        </w:rPr>
        <w:t>4.14.6</w:t>
      </w:r>
      <w:r w:rsidR="000B4B75" w:rsidRPr="00036CC1">
        <w:rPr>
          <w:bCs/>
          <w:sz w:val="24"/>
          <w:szCs w:val="24"/>
          <w:lang w:eastAsia="ru-RU"/>
        </w:rPr>
        <w:t>.</w:t>
      </w:r>
      <w:bookmarkEnd w:id="43"/>
      <w:r w:rsidR="0006191A" w:rsidRPr="0006191A">
        <w:rPr>
          <w:color w:val="000000"/>
          <w:sz w:val="24"/>
          <w:szCs w:val="24"/>
        </w:rPr>
        <w:t xml:space="preserve"> </w:t>
      </w:r>
      <w:r w:rsidR="0006191A" w:rsidRPr="0014340F">
        <w:rPr>
          <w:color w:val="000000"/>
          <w:sz w:val="24"/>
          <w:szCs w:val="24"/>
        </w:rPr>
        <w:t>На счете 21 "О</w:t>
      </w:r>
      <w:r w:rsidR="0006191A">
        <w:rPr>
          <w:color w:val="000000"/>
          <w:sz w:val="24"/>
          <w:szCs w:val="24"/>
        </w:rPr>
        <w:t>сновные средства стоимостью до 10</w:t>
      </w:r>
      <w:r w:rsidR="0006191A" w:rsidRPr="0014340F">
        <w:rPr>
          <w:color w:val="000000"/>
          <w:sz w:val="24"/>
          <w:szCs w:val="24"/>
        </w:rPr>
        <w:t xml:space="preserve">000,00 руб. включительно в эксплуатации" учитываются находящиеся в эксплуатации объекты </w:t>
      </w:r>
      <w:r w:rsidR="0006191A">
        <w:rPr>
          <w:color w:val="000000"/>
          <w:sz w:val="24"/>
          <w:szCs w:val="24"/>
        </w:rPr>
        <w:t>основных средств стоимостью до 10</w:t>
      </w:r>
      <w:r w:rsidR="0006191A" w:rsidRPr="0014340F">
        <w:rPr>
          <w:color w:val="000000"/>
          <w:sz w:val="24"/>
          <w:szCs w:val="24"/>
        </w:rPr>
        <w:t>000,00 руб. включительно, за исключением объектов библиотечного фонда и объектов недвижимого имущества. Принятие к учету объектов основных средств осуществляется на основании первичного документа, подтверждающего ввод объекта в эксплуатацию по балансовой стоимости введенного в эксплуатацию объекта</w:t>
      </w:r>
    </w:p>
    <w:p w:rsidR="00E06E31" w:rsidRDefault="00E06E31" w:rsidP="0006191A">
      <w:pPr>
        <w:numPr>
          <w:ilvl w:val="1"/>
          <w:numId w:val="0"/>
        </w:numPr>
        <w:suppressAutoHyphens w:val="0"/>
        <w:spacing w:before="120" w:after="120"/>
        <w:ind w:firstLine="482"/>
        <w:jc w:val="both"/>
        <w:outlineLvl w:val="1"/>
        <w:rPr>
          <w:i/>
          <w:iCs/>
          <w:color w:val="000000"/>
          <w:sz w:val="24"/>
          <w:szCs w:val="24"/>
        </w:rPr>
      </w:pPr>
      <w:r>
        <w:rPr>
          <w:color w:val="000000"/>
          <w:sz w:val="24"/>
          <w:szCs w:val="24"/>
        </w:rPr>
        <w:t>4.14.7. Подарки, полученные в связи с протокольными мероприятиями, служебными командировками и другими официальными мероприятиями, отражаются на забалансовом счете 07 «Награды, призы, кубки и ценные подарки, сувениры». В момент получения служащим указанного имущества оно подлежит отражению на счете 07 на основании представленного им уведомления. (</w:t>
      </w:r>
      <w:r>
        <w:rPr>
          <w:i/>
          <w:iCs/>
          <w:color w:val="000000"/>
          <w:sz w:val="24"/>
          <w:szCs w:val="24"/>
        </w:rPr>
        <w:t>Основание: п.9 СГС «Учетная политика»)</w:t>
      </w:r>
    </w:p>
    <w:p w:rsidR="00E06E31" w:rsidRDefault="00E06E31" w:rsidP="0006191A">
      <w:pPr>
        <w:numPr>
          <w:ilvl w:val="1"/>
          <w:numId w:val="0"/>
        </w:numPr>
        <w:suppressAutoHyphens w:val="0"/>
        <w:spacing w:before="120" w:after="120"/>
        <w:ind w:firstLine="482"/>
        <w:jc w:val="both"/>
        <w:outlineLvl w:val="1"/>
        <w:rPr>
          <w:i/>
          <w:iCs/>
          <w:color w:val="000000"/>
          <w:sz w:val="24"/>
          <w:szCs w:val="24"/>
        </w:rPr>
      </w:pPr>
      <w:r>
        <w:rPr>
          <w:color w:val="000000"/>
          <w:sz w:val="24"/>
          <w:szCs w:val="24"/>
        </w:rPr>
        <w:t>Подарки, Полученные в связи с протокольными мероприятиями, служебными командировками и другими</w:t>
      </w:r>
      <w:r w:rsidR="00062F8E">
        <w:rPr>
          <w:color w:val="000000"/>
          <w:sz w:val="24"/>
          <w:szCs w:val="24"/>
        </w:rPr>
        <w:t xml:space="preserve"> официальными мероприятиями, учитываются в условной оценке: одна штука – один рубль. </w:t>
      </w:r>
      <w:r w:rsidR="00062F8E">
        <w:rPr>
          <w:i/>
          <w:iCs/>
          <w:color w:val="000000"/>
          <w:sz w:val="24"/>
          <w:szCs w:val="24"/>
        </w:rPr>
        <w:t>(Основание: п.345 Инструкции №157н, п.9 СГС «Учетная политика»)</w:t>
      </w:r>
    </w:p>
    <w:p w:rsidR="00062F8E" w:rsidRDefault="00062F8E" w:rsidP="0006191A">
      <w:pPr>
        <w:numPr>
          <w:ilvl w:val="1"/>
          <w:numId w:val="0"/>
        </w:numPr>
        <w:suppressAutoHyphens w:val="0"/>
        <w:spacing w:before="120" w:after="120"/>
        <w:ind w:firstLine="482"/>
        <w:jc w:val="both"/>
        <w:outlineLvl w:val="1"/>
        <w:rPr>
          <w:color w:val="000000"/>
          <w:sz w:val="24"/>
          <w:szCs w:val="24"/>
        </w:rPr>
      </w:pPr>
      <w:r>
        <w:rPr>
          <w:color w:val="000000"/>
          <w:sz w:val="24"/>
          <w:szCs w:val="24"/>
        </w:rPr>
        <w:t xml:space="preserve">Документы о вручении ценных подарков (сувенирной продукции) оформляются в соответствии с Порядком, приведенным в </w:t>
      </w:r>
      <w:r w:rsidRPr="00062F8E">
        <w:rPr>
          <w:b/>
          <w:bCs/>
          <w:color w:val="000000"/>
          <w:sz w:val="24"/>
          <w:szCs w:val="24"/>
        </w:rPr>
        <w:t>Приложении №</w:t>
      </w:r>
      <w:r>
        <w:rPr>
          <w:b/>
          <w:bCs/>
          <w:color w:val="000000"/>
          <w:sz w:val="24"/>
          <w:szCs w:val="24"/>
        </w:rPr>
        <w:t>17</w:t>
      </w:r>
      <w:r>
        <w:rPr>
          <w:color w:val="000000"/>
          <w:sz w:val="24"/>
          <w:szCs w:val="24"/>
        </w:rPr>
        <w:t xml:space="preserve"> к учетной политике.</w:t>
      </w:r>
    </w:p>
    <w:p w:rsidR="00AE2E90" w:rsidRDefault="00062F8E" w:rsidP="00062F8E">
      <w:pPr>
        <w:numPr>
          <w:ilvl w:val="1"/>
          <w:numId w:val="0"/>
        </w:numPr>
        <w:suppressAutoHyphens w:val="0"/>
        <w:spacing w:before="120" w:after="120"/>
        <w:ind w:firstLine="482"/>
        <w:jc w:val="both"/>
        <w:outlineLvl w:val="1"/>
        <w:rPr>
          <w:color w:val="000000"/>
          <w:sz w:val="24"/>
          <w:szCs w:val="24"/>
        </w:rPr>
      </w:pPr>
      <w:r>
        <w:rPr>
          <w:color w:val="000000"/>
          <w:sz w:val="24"/>
          <w:szCs w:val="24"/>
        </w:rPr>
        <w:t>К Положению об учетной политике утвердить Приложение №17 «Порядок оформления документов о вручении ценных подарков (сувенирной продукции) и их учета» и Приложение №1 к данному порядку «Акт о вручении ценных подарков, сувениров, призов».</w:t>
      </w:r>
    </w:p>
    <w:p w:rsidR="00062F8E" w:rsidRDefault="00062F8E" w:rsidP="00062F8E">
      <w:pPr>
        <w:numPr>
          <w:ilvl w:val="1"/>
          <w:numId w:val="0"/>
        </w:numPr>
        <w:suppressAutoHyphens w:val="0"/>
        <w:spacing w:before="120" w:after="120"/>
        <w:ind w:firstLine="482"/>
        <w:jc w:val="both"/>
        <w:outlineLvl w:val="1"/>
        <w:rPr>
          <w:color w:val="000000"/>
          <w:sz w:val="24"/>
          <w:szCs w:val="24"/>
        </w:rPr>
      </w:pPr>
    </w:p>
    <w:p w:rsidR="00062F8E" w:rsidRDefault="00062F8E" w:rsidP="00062F8E">
      <w:pPr>
        <w:numPr>
          <w:ilvl w:val="1"/>
          <w:numId w:val="0"/>
        </w:numPr>
        <w:suppressAutoHyphens w:val="0"/>
        <w:spacing w:before="120" w:after="120"/>
        <w:ind w:firstLine="482"/>
        <w:jc w:val="both"/>
        <w:outlineLvl w:val="1"/>
        <w:rPr>
          <w:color w:val="000000"/>
          <w:sz w:val="24"/>
          <w:szCs w:val="24"/>
        </w:rPr>
      </w:pPr>
    </w:p>
    <w:p w:rsidR="00062F8E" w:rsidRPr="00062F8E" w:rsidRDefault="00062F8E" w:rsidP="00062F8E">
      <w:pPr>
        <w:numPr>
          <w:ilvl w:val="1"/>
          <w:numId w:val="0"/>
        </w:numPr>
        <w:suppressAutoHyphens w:val="0"/>
        <w:spacing w:before="120" w:after="120"/>
        <w:ind w:firstLine="482"/>
        <w:jc w:val="both"/>
        <w:outlineLvl w:val="1"/>
        <w:rPr>
          <w:color w:val="000000"/>
          <w:sz w:val="24"/>
          <w:szCs w:val="24"/>
        </w:rPr>
      </w:pPr>
    </w:p>
    <w:p w:rsidR="00AE2E90" w:rsidRPr="0006191A" w:rsidRDefault="00A74B7E" w:rsidP="00A74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6191A">
        <w:rPr>
          <w:b/>
          <w:iCs/>
          <w:szCs w:val="28"/>
        </w:rPr>
        <w:lastRenderedPageBreak/>
        <w:t>4.1</w:t>
      </w:r>
      <w:r w:rsidR="0006191A" w:rsidRPr="0006191A">
        <w:rPr>
          <w:b/>
          <w:iCs/>
          <w:szCs w:val="28"/>
        </w:rPr>
        <w:t>5</w:t>
      </w:r>
      <w:r w:rsidR="00AE2E90" w:rsidRPr="0006191A">
        <w:rPr>
          <w:b/>
          <w:iCs/>
          <w:szCs w:val="28"/>
        </w:rPr>
        <w:t xml:space="preserve"> События после отчетной даты</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AE2E90" w:rsidRPr="00036CC1" w:rsidRDefault="00AE2E90" w:rsidP="00A15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Признание и отражение в учете и отчетности событий после отчетной даты осуществляется в</w:t>
      </w:r>
      <w:r w:rsidR="00A15C11" w:rsidRPr="00036CC1">
        <w:rPr>
          <w:sz w:val="24"/>
          <w:szCs w:val="24"/>
        </w:rPr>
        <w:t xml:space="preserve"> соответствии с требованиями СГС «Событие после отчетной даты»</w:t>
      </w:r>
      <w:r w:rsidRPr="00036CC1">
        <w:rPr>
          <w:sz w:val="24"/>
          <w:szCs w:val="24"/>
        </w:rPr>
        <w:t xml:space="preserve">  </w:t>
      </w:r>
      <w:r w:rsidR="00A15C11" w:rsidRPr="00036CC1">
        <w:rPr>
          <w:sz w:val="24"/>
          <w:szCs w:val="24"/>
        </w:rPr>
        <w:t>(</w:t>
      </w:r>
      <w:r w:rsidRPr="00036CC1">
        <w:rPr>
          <w:b/>
          <w:sz w:val="24"/>
          <w:szCs w:val="24"/>
        </w:rPr>
        <w:t>приложени</w:t>
      </w:r>
      <w:r w:rsidR="00A15C11" w:rsidRPr="00036CC1">
        <w:rPr>
          <w:b/>
          <w:sz w:val="24"/>
          <w:szCs w:val="24"/>
        </w:rPr>
        <w:t>е</w:t>
      </w:r>
      <w:r w:rsidRPr="00036CC1">
        <w:rPr>
          <w:b/>
          <w:sz w:val="24"/>
          <w:szCs w:val="24"/>
        </w:rPr>
        <w:t> </w:t>
      </w:r>
      <w:r w:rsidR="001200F0" w:rsidRPr="00036CC1">
        <w:rPr>
          <w:b/>
          <w:sz w:val="24"/>
          <w:szCs w:val="24"/>
        </w:rPr>
        <w:t>10</w:t>
      </w:r>
      <w:r w:rsidR="00A15C11" w:rsidRPr="00036CC1">
        <w:rPr>
          <w:b/>
          <w:sz w:val="24"/>
          <w:szCs w:val="24"/>
        </w:rPr>
        <w:t>)</w:t>
      </w:r>
      <w:r w:rsidRPr="00036CC1">
        <w:rPr>
          <w:sz w:val="24"/>
          <w:szCs w:val="24"/>
        </w:rPr>
        <w:t>.</w:t>
      </w:r>
    </w:p>
    <w:p w:rsidR="001200F0" w:rsidRPr="00036CC1" w:rsidRDefault="001200F0" w:rsidP="00A74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0B4B75" w:rsidRPr="00036CC1" w:rsidRDefault="000B4B75"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AE2E90" w:rsidRPr="0006191A"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28"/>
        </w:rPr>
      </w:pPr>
      <w:r w:rsidRPr="0006191A">
        <w:rPr>
          <w:b/>
          <w:bCs/>
          <w:szCs w:val="28"/>
          <w:lang w:val="en-US"/>
        </w:rPr>
        <w:t>V</w:t>
      </w:r>
      <w:r w:rsidRPr="0006191A">
        <w:rPr>
          <w:b/>
          <w:bCs/>
          <w:szCs w:val="28"/>
        </w:rPr>
        <w:t>. Инвентаризация имущества и обязательств</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A74B7E" w:rsidRPr="00036CC1">
        <w:rPr>
          <w:sz w:val="24"/>
          <w:szCs w:val="24"/>
        </w:rPr>
        <w:t>5</w:t>
      </w:r>
      <w:r w:rsidRPr="00036CC1">
        <w:rPr>
          <w:sz w:val="24"/>
          <w:szCs w:val="24"/>
        </w:rPr>
        <w:t xml:space="preserve"> 1. Инвентаризацию имущества и обязательств (в т. ч. числящихся на забалансовых счетах), а также финансовых результатов (в т. ч.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w:t>
      </w:r>
      <w:r w:rsidRPr="00036CC1">
        <w:rPr>
          <w:b/>
          <w:sz w:val="24"/>
          <w:szCs w:val="24"/>
        </w:rPr>
        <w:t>в приложении</w:t>
      </w:r>
      <w:r w:rsidR="00417CA6" w:rsidRPr="00036CC1">
        <w:rPr>
          <w:b/>
          <w:sz w:val="24"/>
          <w:szCs w:val="24"/>
        </w:rPr>
        <w:t xml:space="preserve"> </w:t>
      </w:r>
      <w:r w:rsidR="001200F0" w:rsidRPr="00036CC1">
        <w:rPr>
          <w:b/>
          <w:sz w:val="24"/>
          <w:szCs w:val="24"/>
        </w:rPr>
        <w:t>11</w:t>
      </w:r>
      <w:r w:rsidRPr="00036CC1">
        <w:rPr>
          <w:sz w:val="24"/>
          <w:szCs w:val="24"/>
        </w:rPr>
        <w:t>.</w:t>
      </w:r>
      <w:r w:rsidRPr="00036CC1">
        <w:rPr>
          <w:sz w:val="24"/>
          <w:szCs w:val="24"/>
        </w:rPr>
        <w:br/>
        <w:t>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w:t>
      </w:r>
      <w:r w:rsidR="0006191A">
        <w:rPr>
          <w:sz w:val="24"/>
          <w:szCs w:val="24"/>
        </w:rPr>
        <w:t xml:space="preserve">дельным распоряжением </w:t>
      </w:r>
      <w:r w:rsidRPr="00036CC1">
        <w:rPr>
          <w:sz w:val="24"/>
          <w:szCs w:val="24"/>
        </w:rPr>
        <w:t>руководителя.</w:t>
      </w:r>
    </w:p>
    <w:p w:rsidR="00AE2E90" w:rsidRPr="0006191A" w:rsidRDefault="00A74B7E"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6191A">
        <w:rPr>
          <w:i/>
          <w:sz w:val="24"/>
          <w:szCs w:val="24"/>
        </w:rPr>
        <w:t>(</w:t>
      </w:r>
      <w:r w:rsidR="00AE2E90" w:rsidRPr="0006191A">
        <w:rPr>
          <w:i/>
          <w:sz w:val="24"/>
          <w:szCs w:val="24"/>
        </w:rPr>
        <w:t>Основание: ст</w:t>
      </w:r>
      <w:r w:rsidRPr="0006191A">
        <w:rPr>
          <w:i/>
          <w:sz w:val="24"/>
          <w:szCs w:val="24"/>
        </w:rPr>
        <w:t>.</w:t>
      </w:r>
      <w:r w:rsidR="00AE2E90" w:rsidRPr="0006191A">
        <w:rPr>
          <w:i/>
          <w:sz w:val="24"/>
          <w:szCs w:val="24"/>
        </w:rPr>
        <w:t xml:space="preserve">11 Закона № 402-ФЗ, раздел </w:t>
      </w:r>
      <w:r w:rsidR="00AE2E90" w:rsidRPr="0006191A">
        <w:rPr>
          <w:i/>
          <w:sz w:val="24"/>
          <w:szCs w:val="24"/>
          <w:lang w:val="en-US"/>
        </w:rPr>
        <w:t>VIII</w:t>
      </w:r>
      <w:r w:rsidR="00AE2E90" w:rsidRPr="0006191A">
        <w:rPr>
          <w:i/>
          <w:sz w:val="24"/>
          <w:szCs w:val="24"/>
        </w:rPr>
        <w:t xml:space="preserve"> С</w:t>
      </w:r>
      <w:r w:rsidRPr="0006191A">
        <w:rPr>
          <w:i/>
          <w:sz w:val="24"/>
          <w:szCs w:val="24"/>
        </w:rPr>
        <w:t>ГС</w:t>
      </w:r>
      <w:r w:rsidR="00AE2E90" w:rsidRPr="0006191A">
        <w:rPr>
          <w:i/>
          <w:sz w:val="24"/>
          <w:szCs w:val="24"/>
        </w:rPr>
        <w:t xml:space="preserve"> «Концептуальные основы»</w:t>
      </w:r>
      <w:r w:rsidR="00A15C11" w:rsidRPr="0006191A">
        <w:rPr>
          <w:i/>
          <w:sz w:val="24"/>
          <w:szCs w:val="24"/>
        </w:rPr>
        <w:t>)</w:t>
      </w:r>
      <w:r w:rsidR="00AE2E90" w:rsidRPr="0006191A">
        <w:rPr>
          <w:i/>
          <w:sz w:val="24"/>
          <w:szCs w:val="24"/>
        </w:rPr>
        <w:t>.</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A74B7E"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5.</w:t>
      </w:r>
      <w:r w:rsidR="00AE2E90" w:rsidRPr="00036CC1">
        <w:rPr>
          <w:sz w:val="24"/>
          <w:szCs w:val="24"/>
        </w:rPr>
        <w:t>2. Состав комиссии для проведения внезапной ревизии кассы приведен в приложении 5.</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AE2E90" w:rsidRPr="00036CC1" w:rsidRDefault="00AE2E90"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6191A">
        <w:rPr>
          <w:b/>
          <w:bCs/>
          <w:szCs w:val="28"/>
          <w:lang w:val="en-US"/>
        </w:rPr>
        <w:t>VI</w:t>
      </w:r>
      <w:r w:rsidRPr="0006191A">
        <w:rPr>
          <w:b/>
          <w:bCs/>
          <w:szCs w:val="28"/>
        </w:rPr>
        <w:t>. Первичные и сводные учетные документы, бюджетные регистры и правила документооборота</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w:t>
      </w:r>
      <w:r w:rsidR="00AE2E90" w:rsidRPr="00036CC1">
        <w:rPr>
          <w:sz w:val="24"/>
          <w:szCs w:val="24"/>
        </w:rPr>
        <w:t>1. Учреждение использует унифицированные формы первичных документов, перечисленные в приложении 1 к приказу № 52н.</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При проведении хозяйственных операций, для оформления которых не предусмотрены типовые формы первичных документов, используются:</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 унифицированные формы, дополненные необходимыми реквизитами.</w:t>
      </w:r>
      <w:r w:rsidRPr="00036CC1">
        <w:rPr>
          <w:sz w:val="24"/>
          <w:szCs w:val="24"/>
        </w:rPr>
        <w:br/>
      </w:r>
      <w:r w:rsidR="00A74B7E" w:rsidRPr="0006191A">
        <w:rPr>
          <w:i/>
          <w:sz w:val="24"/>
          <w:szCs w:val="24"/>
        </w:rPr>
        <w:t>(</w:t>
      </w:r>
      <w:r w:rsidRPr="0006191A">
        <w:rPr>
          <w:i/>
          <w:sz w:val="24"/>
          <w:szCs w:val="24"/>
        </w:rPr>
        <w:t>Основание: п</w:t>
      </w:r>
      <w:r w:rsidR="00A74B7E" w:rsidRPr="0006191A">
        <w:rPr>
          <w:i/>
          <w:sz w:val="24"/>
          <w:szCs w:val="24"/>
        </w:rPr>
        <w:t>.</w:t>
      </w:r>
      <w:r w:rsidRPr="0006191A">
        <w:rPr>
          <w:i/>
          <w:sz w:val="24"/>
          <w:szCs w:val="24"/>
        </w:rPr>
        <w:t>7 Инструкции</w:t>
      </w:r>
      <w:r w:rsidR="00A74B7E" w:rsidRPr="0006191A">
        <w:rPr>
          <w:i/>
          <w:sz w:val="24"/>
          <w:szCs w:val="24"/>
        </w:rPr>
        <w:t xml:space="preserve"> </w:t>
      </w:r>
      <w:r w:rsidRPr="0006191A">
        <w:rPr>
          <w:i/>
          <w:sz w:val="24"/>
          <w:szCs w:val="24"/>
        </w:rPr>
        <w:t>№ 157н, п</w:t>
      </w:r>
      <w:r w:rsidR="00A74B7E" w:rsidRPr="0006191A">
        <w:rPr>
          <w:i/>
          <w:sz w:val="24"/>
          <w:szCs w:val="24"/>
        </w:rPr>
        <w:t>.</w:t>
      </w:r>
      <w:r w:rsidRPr="0006191A">
        <w:rPr>
          <w:i/>
          <w:sz w:val="24"/>
          <w:szCs w:val="24"/>
        </w:rPr>
        <w:t xml:space="preserve"> 25–26 С</w:t>
      </w:r>
      <w:r w:rsidR="00A74B7E" w:rsidRPr="0006191A">
        <w:rPr>
          <w:i/>
          <w:sz w:val="24"/>
          <w:szCs w:val="24"/>
        </w:rPr>
        <w:t>ГС</w:t>
      </w:r>
      <w:r w:rsidRPr="0006191A">
        <w:rPr>
          <w:i/>
          <w:sz w:val="24"/>
          <w:szCs w:val="24"/>
        </w:rPr>
        <w:t xml:space="preserve"> «Концептуальные основы»</w:t>
      </w:r>
      <w:r w:rsidR="0006191A">
        <w:rPr>
          <w:i/>
          <w:sz w:val="24"/>
          <w:szCs w:val="24"/>
        </w:rPr>
        <w:t>)</w:t>
      </w:r>
      <w:r w:rsidRPr="0006191A">
        <w:rPr>
          <w:i/>
          <w:sz w:val="24"/>
          <w:szCs w:val="24"/>
        </w:rPr>
        <w:t>.</w:t>
      </w:r>
    </w:p>
    <w:p w:rsidR="00AE2E90"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w:t>
      </w:r>
      <w:r w:rsidR="00AE2E90" w:rsidRPr="00036CC1">
        <w:rPr>
          <w:sz w:val="24"/>
          <w:szCs w:val="24"/>
        </w:rPr>
        <w:t xml:space="preserve">2. Порядок и сроки передачи первичных учетных документов для отражения в бухучете устанавливаются в соответствии с графиком документооборота. График документооборота </w:t>
      </w:r>
      <w:r w:rsidR="00AE2E90" w:rsidRPr="00036CC1">
        <w:rPr>
          <w:b/>
          <w:sz w:val="24"/>
          <w:szCs w:val="24"/>
        </w:rPr>
        <w:t>(приложение</w:t>
      </w:r>
      <w:r w:rsidR="00496BA2" w:rsidRPr="00036CC1">
        <w:rPr>
          <w:b/>
          <w:sz w:val="24"/>
          <w:szCs w:val="24"/>
        </w:rPr>
        <w:t xml:space="preserve"> 12</w:t>
      </w:r>
      <w:r w:rsidR="00AE2E90" w:rsidRPr="00036CC1">
        <w:rPr>
          <w:b/>
          <w:sz w:val="24"/>
          <w:szCs w:val="24"/>
        </w:rPr>
        <w:t xml:space="preserve">). </w:t>
      </w:r>
      <w:r w:rsidR="00AE2E90" w:rsidRPr="00036CC1">
        <w:rPr>
          <w:sz w:val="24"/>
          <w:szCs w:val="24"/>
        </w:rPr>
        <w:t>План работы бухгалтерии</w:t>
      </w:r>
      <w:r w:rsidR="00AE2E90" w:rsidRPr="00036CC1">
        <w:rPr>
          <w:b/>
          <w:sz w:val="24"/>
          <w:szCs w:val="24"/>
        </w:rPr>
        <w:t xml:space="preserve"> (приложение</w:t>
      </w:r>
      <w:r w:rsidR="00496BA2" w:rsidRPr="00036CC1">
        <w:rPr>
          <w:b/>
          <w:sz w:val="24"/>
          <w:szCs w:val="24"/>
        </w:rPr>
        <w:t xml:space="preserve"> 13</w:t>
      </w:r>
      <w:r w:rsidR="00AE2E90" w:rsidRPr="00036CC1">
        <w:rPr>
          <w:b/>
          <w:sz w:val="24"/>
          <w:szCs w:val="24"/>
        </w:rPr>
        <w:t>).</w:t>
      </w:r>
      <w:r w:rsidR="00AE2E90" w:rsidRPr="00036CC1">
        <w:rPr>
          <w:sz w:val="24"/>
          <w:szCs w:val="24"/>
        </w:rPr>
        <w:t> </w:t>
      </w:r>
    </w:p>
    <w:p w:rsidR="00AE2E90"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6.3</w:t>
      </w:r>
      <w:r w:rsidR="00AE2E90" w:rsidRPr="00036CC1">
        <w:rPr>
          <w:sz w:val="24"/>
          <w:szCs w:val="24"/>
        </w:rPr>
        <w:t xml:space="preserve">. Учреждение использует унифицированные формы регистров бухучета, перечисленные в приложении 3 к приказу № 52н. При необходимости формы регистров, которые не унифицированы, разрабатываются самостоятельно. </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6191A">
        <w:rPr>
          <w:i/>
          <w:sz w:val="24"/>
          <w:szCs w:val="24"/>
        </w:rPr>
        <w:t>  </w:t>
      </w:r>
      <w:r w:rsidR="00A74B7E" w:rsidRPr="0006191A">
        <w:rPr>
          <w:i/>
          <w:sz w:val="24"/>
          <w:szCs w:val="24"/>
        </w:rPr>
        <w:t>(Основание: ч.2,4 ст.9 Закона №402-ФЗ, п.25 СГС «Концептуальные основы», п.9 СГС «Учетная политика»).</w:t>
      </w:r>
    </w:p>
    <w:p w:rsidR="00A74B7E"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6.</w:t>
      </w:r>
      <w:r w:rsidR="00A74B7E" w:rsidRPr="00036CC1">
        <w:rPr>
          <w:sz w:val="24"/>
          <w:szCs w:val="24"/>
        </w:rPr>
        <w:t>4</w:t>
      </w:r>
      <w:r w:rsidRPr="00036CC1">
        <w:rPr>
          <w:sz w:val="24"/>
          <w:szCs w:val="24"/>
        </w:rPr>
        <w:t xml:space="preserve"> Формирование регистров бухучета осуществляется в следующем порядке:</w:t>
      </w:r>
      <w:r w:rsidRPr="00036CC1">
        <w:rPr>
          <w:sz w:val="24"/>
          <w:szCs w:val="24"/>
        </w:rPr>
        <w:b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r w:rsidRPr="00036CC1">
        <w:rPr>
          <w:sz w:val="24"/>
          <w:szCs w:val="24"/>
        </w:rPr>
        <w:br/>
        <w:t>– журнал регистрации приходных и расходных ордеров составляется ежемесячно, в последний рабочий день месяца;</w:t>
      </w:r>
      <w:r w:rsidRPr="00036CC1">
        <w:rPr>
          <w:sz w:val="24"/>
          <w:szCs w:val="24"/>
        </w:rPr>
        <w:b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сведениями о начисленной амортизации;</w:t>
      </w:r>
      <w:r w:rsidRPr="00036CC1">
        <w:rPr>
          <w:sz w:val="24"/>
          <w:szCs w:val="24"/>
        </w:rPr>
        <w:br/>
        <w:t xml:space="preserve">–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w:t>
      </w:r>
      <w:r w:rsidRPr="00036CC1">
        <w:rPr>
          <w:sz w:val="24"/>
          <w:szCs w:val="24"/>
        </w:rPr>
        <w:lastRenderedPageBreak/>
        <w:t>реконструкции, консервации и т. д.) и при выбытии;</w:t>
      </w:r>
      <w:r w:rsidRPr="00036CC1">
        <w:rPr>
          <w:sz w:val="24"/>
          <w:szCs w:val="24"/>
        </w:rPr>
        <w:br/>
        <w:t>– опись инвентарных карточек по учету основных средств, инвентарный список основных средств, реестр карточек заполняются е</w:t>
      </w:r>
      <w:r w:rsidR="0006191A">
        <w:rPr>
          <w:sz w:val="24"/>
          <w:szCs w:val="24"/>
        </w:rPr>
        <w:t>жегодно, в последний день года;</w:t>
      </w:r>
      <w:r w:rsidRPr="00036CC1">
        <w:rPr>
          <w:sz w:val="24"/>
          <w:szCs w:val="24"/>
        </w:rPr>
        <w:br/>
        <w:t>– журналы операций, главная книга заполняются ежемесячно;</w:t>
      </w:r>
      <w:r w:rsidRPr="00036CC1">
        <w:rPr>
          <w:sz w:val="24"/>
          <w:szCs w:val="24"/>
        </w:rPr>
        <w:br/>
        <w:t>– другие регистры, не указанные выше, заполняются по мере необходимости, если иное не установлено законодательством РФ.</w:t>
      </w:r>
      <w:r w:rsidRPr="00036CC1">
        <w:rPr>
          <w:sz w:val="24"/>
          <w:szCs w:val="24"/>
        </w:rPr>
        <w:br/>
      </w:r>
      <w:r w:rsidR="00A74B7E" w:rsidRPr="00036CC1">
        <w:rPr>
          <w:sz w:val="24"/>
          <w:szCs w:val="24"/>
        </w:rPr>
        <w:t>(</w:t>
      </w:r>
      <w:r w:rsidRPr="0006191A">
        <w:rPr>
          <w:i/>
          <w:sz w:val="24"/>
          <w:szCs w:val="24"/>
        </w:rPr>
        <w:t>Основание: п</w:t>
      </w:r>
      <w:r w:rsidR="00A74B7E" w:rsidRPr="0006191A">
        <w:rPr>
          <w:i/>
          <w:sz w:val="24"/>
          <w:szCs w:val="24"/>
        </w:rPr>
        <w:t>.</w:t>
      </w:r>
      <w:r w:rsidRPr="0006191A">
        <w:rPr>
          <w:i/>
          <w:sz w:val="24"/>
          <w:szCs w:val="24"/>
        </w:rPr>
        <w:t>11 Инструкции № 157н</w:t>
      </w:r>
      <w:r w:rsidR="00A74B7E" w:rsidRPr="0006191A">
        <w:rPr>
          <w:i/>
          <w:sz w:val="24"/>
          <w:szCs w:val="24"/>
        </w:rPr>
        <w:t>)</w:t>
      </w:r>
      <w:r w:rsidRPr="0006191A">
        <w:rPr>
          <w:i/>
          <w:sz w:val="24"/>
          <w:szCs w:val="24"/>
        </w:rPr>
        <w:t>.</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6191A">
        <w:rPr>
          <w:i/>
          <w:sz w:val="24"/>
          <w:szCs w:val="24"/>
        </w:rPr>
        <w:t>  </w:t>
      </w:r>
    </w:p>
    <w:p w:rsidR="00417CA6" w:rsidRPr="00036CC1" w:rsidRDefault="00C028D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6.5</w:t>
      </w:r>
      <w:r w:rsidR="00AE2E90" w:rsidRPr="00036CC1">
        <w:rPr>
          <w:sz w:val="24"/>
          <w:szCs w:val="24"/>
        </w:rPr>
        <w:t xml:space="preserve">. </w:t>
      </w:r>
      <w:r w:rsidR="00417CA6" w:rsidRPr="00036CC1">
        <w:rPr>
          <w:sz w:val="24"/>
          <w:szCs w:val="24"/>
        </w:rPr>
        <w:t xml:space="preserve"> Данные проверенных и принятых к учету первичных документов систематизируются по датам совершения операций и отражаются накопительным способом с применением журнально-ордерной формы в следующих регистрах бюджетного  учета:</w:t>
      </w:r>
    </w:p>
    <w:p w:rsidR="00417CA6" w:rsidRPr="00036CC1" w:rsidRDefault="00417CA6" w:rsidP="00417CA6">
      <w:pPr>
        <w:ind w:firstLine="426"/>
        <w:jc w:val="both"/>
        <w:rPr>
          <w:sz w:val="24"/>
          <w:szCs w:val="24"/>
        </w:rPr>
      </w:pPr>
      <w:r w:rsidRPr="00036CC1">
        <w:rPr>
          <w:sz w:val="24"/>
          <w:szCs w:val="24"/>
        </w:rPr>
        <w:t>№ 1 – Журнал операций по счету «Касса»;</w:t>
      </w:r>
    </w:p>
    <w:p w:rsidR="00417CA6" w:rsidRPr="00036CC1" w:rsidRDefault="00417CA6" w:rsidP="00417CA6">
      <w:pPr>
        <w:ind w:firstLine="426"/>
        <w:jc w:val="both"/>
        <w:rPr>
          <w:sz w:val="24"/>
          <w:szCs w:val="24"/>
        </w:rPr>
      </w:pPr>
      <w:r w:rsidRPr="00036CC1">
        <w:rPr>
          <w:sz w:val="24"/>
          <w:szCs w:val="24"/>
        </w:rPr>
        <w:t>№ 2 – Журнал операций с безналичными денежными средствами;</w:t>
      </w:r>
    </w:p>
    <w:p w:rsidR="00417CA6" w:rsidRPr="00036CC1" w:rsidRDefault="00417CA6" w:rsidP="00417CA6">
      <w:pPr>
        <w:ind w:firstLine="426"/>
        <w:jc w:val="both"/>
        <w:rPr>
          <w:sz w:val="24"/>
          <w:szCs w:val="24"/>
        </w:rPr>
      </w:pPr>
      <w:r w:rsidRPr="00036CC1">
        <w:rPr>
          <w:sz w:val="24"/>
          <w:szCs w:val="24"/>
        </w:rPr>
        <w:t xml:space="preserve">№ 3 – Журнал операций расчетов с подотчетными лицами </w:t>
      </w:r>
    </w:p>
    <w:p w:rsidR="00417CA6" w:rsidRPr="00036CC1" w:rsidRDefault="00417CA6" w:rsidP="00417CA6">
      <w:pPr>
        <w:ind w:firstLine="426"/>
        <w:jc w:val="both"/>
        <w:rPr>
          <w:sz w:val="24"/>
          <w:szCs w:val="24"/>
        </w:rPr>
      </w:pPr>
      <w:r w:rsidRPr="00036CC1">
        <w:rPr>
          <w:sz w:val="24"/>
          <w:szCs w:val="24"/>
        </w:rPr>
        <w:t>№ 4 – Журнал операций расчетов с поставщиками и подрядчиками</w:t>
      </w:r>
    </w:p>
    <w:p w:rsidR="00417CA6" w:rsidRPr="00036CC1" w:rsidRDefault="00417CA6" w:rsidP="00417CA6">
      <w:pPr>
        <w:ind w:firstLine="426"/>
        <w:jc w:val="both"/>
        <w:rPr>
          <w:sz w:val="24"/>
          <w:szCs w:val="24"/>
        </w:rPr>
      </w:pPr>
      <w:r w:rsidRPr="00036CC1">
        <w:rPr>
          <w:sz w:val="24"/>
          <w:szCs w:val="24"/>
        </w:rPr>
        <w:t>№ 5-  Журнал операций с дебиторами по доходам;</w:t>
      </w:r>
    </w:p>
    <w:p w:rsidR="00417CA6" w:rsidRPr="00036CC1" w:rsidRDefault="00417CA6" w:rsidP="00417CA6">
      <w:pPr>
        <w:ind w:firstLine="426"/>
        <w:jc w:val="both"/>
        <w:rPr>
          <w:sz w:val="24"/>
          <w:szCs w:val="24"/>
        </w:rPr>
      </w:pPr>
      <w:r w:rsidRPr="00036CC1">
        <w:rPr>
          <w:sz w:val="24"/>
          <w:szCs w:val="24"/>
        </w:rPr>
        <w:t>№ 6 – Журнал операций расчетов по оплате труда;</w:t>
      </w:r>
    </w:p>
    <w:p w:rsidR="00417CA6" w:rsidRPr="00036CC1" w:rsidRDefault="00417CA6" w:rsidP="00417CA6">
      <w:pPr>
        <w:ind w:firstLine="426"/>
        <w:jc w:val="both"/>
        <w:rPr>
          <w:sz w:val="24"/>
          <w:szCs w:val="24"/>
        </w:rPr>
      </w:pPr>
      <w:r w:rsidRPr="00036CC1">
        <w:rPr>
          <w:sz w:val="24"/>
          <w:szCs w:val="24"/>
        </w:rPr>
        <w:t>№ 7-  Журнал операций по выбытию и перемещению нефинансовых активов;</w:t>
      </w:r>
    </w:p>
    <w:p w:rsidR="00417CA6" w:rsidRPr="00036CC1" w:rsidRDefault="00417CA6" w:rsidP="00417CA6">
      <w:pPr>
        <w:ind w:firstLine="426"/>
        <w:jc w:val="both"/>
        <w:rPr>
          <w:sz w:val="24"/>
          <w:szCs w:val="24"/>
        </w:rPr>
      </w:pPr>
      <w:r w:rsidRPr="00036CC1">
        <w:rPr>
          <w:sz w:val="24"/>
          <w:szCs w:val="24"/>
        </w:rPr>
        <w:t>№ 8 – Журнал по прочим операциям;</w:t>
      </w:r>
    </w:p>
    <w:p w:rsidR="00417CA6" w:rsidRPr="00036CC1" w:rsidRDefault="00417CA6" w:rsidP="00417CA6">
      <w:pPr>
        <w:ind w:firstLine="426"/>
        <w:jc w:val="both"/>
        <w:rPr>
          <w:sz w:val="24"/>
          <w:szCs w:val="24"/>
        </w:rPr>
      </w:pPr>
      <w:r w:rsidRPr="00036CC1">
        <w:rPr>
          <w:sz w:val="24"/>
          <w:szCs w:val="24"/>
        </w:rPr>
        <w:t>№ 9 – Журнал операций по санкционированию;</w:t>
      </w:r>
    </w:p>
    <w:p w:rsidR="00417CA6" w:rsidRPr="00036CC1" w:rsidRDefault="00417CA6" w:rsidP="00417CA6">
      <w:pPr>
        <w:ind w:firstLine="426"/>
        <w:jc w:val="both"/>
        <w:rPr>
          <w:sz w:val="24"/>
          <w:szCs w:val="24"/>
        </w:rPr>
      </w:pPr>
      <w:r w:rsidRPr="00036CC1">
        <w:rPr>
          <w:sz w:val="24"/>
          <w:szCs w:val="24"/>
        </w:rPr>
        <w:t>- Главная книга;</w:t>
      </w:r>
    </w:p>
    <w:p w:rsidR="00417CA6" w:rsidRPr="00036CC1" w:rsidRDefault="00417CA6" w:rsidP="00417CA6">
      <w:pPr>
        <w:ind w:firstLine="426"/>
        <w:jc w:val="both"/>
        <w:rPr>
          <w:color w:val="000000"/>
          <w:sz w:val="24"/>
          <w:szCs w:val="24"/>
          <w:shd w:val="clear" w:color="auto" w:fill="FFFFFF"/>
        </w:rPr>
      </w:pPr>
      <w:r w:rsidRPr="00036CC1">
        <w:rPr>
          <w:sz w:val="24"/>
          <w:szCs w:val="24"/>
        </w:rPr>
        <w:t xml:space="preserve">- </w:t>
      </w:r>
      <w:r w:rsidRPr="00036CC1">
        <w:rPr>
          <w:color w:val="000000"/>
          <w:sz w:val="24"/>
          <w:szCs w:val="24"/>
          <w:shd w:val="clear" w:color="auto" w:fill="FFFFFF"/>
        </w:rPr>
        <w:t>иные регистры, предусмотренные Инструкцией по применению Единого плана счетов.</w:t>
      </w:r>
    </w:p>
    <w:p w:rsidR="00414BF2" w:rsidRPr="00036CC1" w:rsidRDefault="00414BF2" w:rsidP="00417CA6">
      <w:pPr>
        <w:ind w:firstLine="426"/>
        <w:jc w:val="both"/>
        <w:rPr>
          <w:sz w:val="24"/>
          <w:szCs w:val="24"/>
        </w:rPr>
      </w:pPr>
    </w:p>
    <w:p w:rsidR="00417CA6" w:rsidRPr="00036CC1" w:rsidRDefault="00C028DA" w:rsidP="00417CA6">
      <w:pPr>
        <w:ind w:firstLine="426"/>
        <w:jc w:val="both"/>
        <w:rPr>
          <w:sz w:val="24"/>
          <w:szCs w:val="24"/>
        </w:rPr>
      </w:pPr>
      <w:r w:rsidRPr="00036CC1">
        <w:rPr>
          <w:sz w:val="24"/>
          <w:szCs w:val="24"/>
        </w:rPr>
        <w:t>6.6</w:t>
      </w:r>
      <w:r w:rsidR="00417CA6" w:rsidRPr="00036CC1">
        <w:rPr>
          <w:sz w:val="24"/>
          <w:szCs w:val="24"/>
        </w:rPr>
        <w:t>. Бухгалтерский учет ведется по проверенным и принятым к учету первичным документам методом начисления. Записи в журналы операций осуществляются по мере совершения операций, но не позднее следующего дня после получения первичного учетного документа, как на основании отдельных документов, так и на основании группы однородных документов, составленных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бухгалтерского учета. Корреспонденция счетов в журнале операций записывается в зависимости от характера операций по дебету одного счета и кредиту другого счета. Журналы операций подписываются главным бухгалтером и бухгалтером, составившим журнал операций. Все документы по движению денежных средств принимаются к учету только при наличии подписи руководителя и главного бухгалтера, или лиц их замещающих.</w:t>
      </w:r>
    </w:p>
    <w:p w:rsidR="00417CA6" w:rsidRPr="00036CC1" w:rsidRDefault="00417CA6" w:rsidP="00417CA6">
      <w:pPr>
        <w:ind w:firstLine="426"/>
        <w:jc w:val="both"/>
        <w:rPr>
          <w:sz w:val="24"/>
          <w:szCs w:val="24"/>
        </w:rPr>
      </w:pPr>
      <w:r w:rsidRPr="00036CC1">
        <w:rPr>
          <w:sz w:val="24"/>
          <w:szCs w:val="24"/>
        </w:rPr>
        <w:t>По истечении месяца данные оборотов по счетам из журналов операций записываются в Главную книгу.</w:t>
      </w:r>
    </w:p>
    <w:p w:rsidR="00414BF2" w:rsidRPr="00036CC1" w:rsidRDefault="00414BF2" w:rsidP="00417CA6">
      <w:pPr>
        <w:ind w:firstLine="426"/>
        <w:jc w:val="both"/>
        <w:rPr>
          <w:sz w:val="24"/>
          <w:szCs w:val="24"/>
        </w:rPr>
      </w:pPr>
    </w:p>
    <w:p w:rsidR="00417CA6" w:rsidRPr="00036CC1" w:rsidRDefault="00C028DA" w:rsidP="00417CA6">
      <w:pPr>
        <w:ind w:firstLine="426"/>
        <w:jc w:val="both"/>
        <w:rPr>
          <w:sz w:val="24"/>
          <w:szCs w:val="24"/>
        </w:rPr>
      </w:pPr>
      <w:r w:rsidRPr="00036CC1">
        <w:rPr>
          <w:sz w:val="24"/>
          <w:szCs w:val="24"/>
        </w:rPr>
        <w:t>6.7</w:t>
      </w:r>
      <w:r w:rsidR="00417CA6" w:rsidRPr="00036CC1">
        <w:rPr>
          <w:sz w:val="24"/>
          <w:szCs w:val="24"/>
        </w:rPr>
        <w:t>. При обнаружении в регистрах учета  ошибок сотрудники бухгалтерии анализируют ошибочные данные, вносят исправления в первичные документы и соответствующие базы данных. Исправление вносятся с учетом следующих положений:</w:t>
      </w:r>
    </w:p>
    <w:p w:rsidR="00417CA6" w:rsidRPr="00036CC1" w:rsidRDefault="00417CA6" w:rsidP="00417CA6">
      <w:pPr>
        <w:ind w:firstLine="426"/>
        <w:jc w:val="both"/>
        <w:rPr>
          <w:sz w:val="24"/>
          <w:szCs w:val="24"/>
        </w:rPr>
      </w:pPr>
      <w:r w:rsidRPr="00036CC1">
        <w:rPr>
          <w:sz w:val="24"/>
          <w:szCs w:val="24"/>
        </w:rPr>
        <w:t xml:space="preserve">- доначисления или снятие начислений исправляется за счет доходов и расходов текущего года дополнительной бухгалтерской записью или  способом «красное </w:t>
      </w:r>
      <w:proofErr w:type="spellStart"/>
      <w:r w:rsidRPr="00036CC1">
        <w:rPr>
          <w:sz w:val="24"/>
          <w:szCs w:val="24"/>
        </w:rPr>
        <w:t>сторно</w:t>
      </w:r>
      <w:proofErr w:type="spellEnd"/>
      <w:r w:rsidRPr="00036CC1">
        <w:rPr>
          <w:sz w:val="24"/>
          <w:szCs w:val="24"/>
        </w:rPr>
        <w:t>» датой обнаружения ошибки;</w:t>
      </w:r>
    </w:p>
    <w:p w:rsidR="00417CA6" w:rsidRPr="00036CC1" w:rsidRDefault="00417CA6" w:rsidP="00417CA6">
      <w:pPr>
        <w:ind w:firstLine="426"/>
        <w:jc w:val="both"/>
        <w:rPr>
          <w:sz w:val="24"/>
          <w:szCs w:val="24"/>
        </w:rPr>
      </w:pPr>
      <w:r w:rsidRPr="00036CC1">
        <w:rPr>
          <w:sz w:val="24"/>
          <w:szCs w:val="24"/>
        </w:rPr>
        <w:t xml:space="preserve">- при восстановлении в учете остатков прошлых лет применяется счет 0.401.10.180 «Прочие доходы». </w:t>
      </w:r>
    </w:p>
    <w:p w:rsidR="00414BF2" w:rsidRPr="00036CC1" w:rsidRDefault="00414BF2" w:rsidP="00417CA6">
      <w:pPr>
        <w:ind w:firstLine="426"/>
        <w:jc w:val="both"/>
        <w:rPr>
          <w:sz w:val="24"/>
          <w:szCs w:val="24"/>
        </w:rPr>
      </w:pPr>
    </w:p>
    <w:p w:rsidR="00AE2E90" w:rsidRPr="00036CC1" w:rsidRDefault="00C028DA" w:rsidP="00417CA6">
      <w:pPr>
        <w:ind w:firstLine="426"/>
        <w:jc w:val="both"/>
        <w:rPr>
          <w:sz w:val="24"/>
          <w:szCs w:val="24"/>
        </w:rPr>
      </w:pPr>
      <w:r w:rsidRPr="00036CC1">
        <w:rPr>
          <w:sz w:val="24"/>
          <w:szCs w:val="24"/>
        </w:rPr>
        <w:t>6.8</w:t>
      </w:r>
      <w:r w:rsidR="00417CA6" w:rsidRPr="00036CC1">
        <w:rPr>
          <w:sz w:val="24"/>
          <w:szCs w:val="24"/>
        </w:rPr>
        <w:t>. По истечении каждого отчетного месяца первичные учетные документы, относящиеся к соответствующим журналам операций, должны быть подобраны в  хронологическом порядке и сброшюрованы. На обложке указывается наименование учреждения, отчетный период- год и месяц</w:t>
      </w:r>
      <w:proofErr w:type="gramStart"/>
      <w:r w:rsidR="00417CA6" w:rsidRPr="00036CC1">
        <w:rPr>
          <w:sz w:val="24"/>
          <w:szCs w:val="24"/>
        </w:rPr>
        <w:t>. .</w:t>
      </w:r>
      <w:proofErr w:type="gramEnd"/>
    </w:p>
    <w:p w:rsidR="00414BF2" w:rsidRPr="00036CC1" w:rsidRDefault="00417CA6"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lastRenderedPageBreak/>
        <w:t xml:space="preserve">   </w:t>
      </w:r>
    </w:p>
    <w:p w:rsidR="00AE2E90" w:rsidRPr="00036CC1" w:rsidRDefault="00417CA6"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C028DA" w:rsidRPr="00036CC1">
        <w:rPr>
          <w:sz w:val="24"/>
          <w:szCs w:val="24"/>
        </w:rPr>
        <w:t>6.9</w:t>
      </w:r>
      <w:r w:rsidRPr="00036CC1">
        <w:rPr>
          <w:sz w:val="24"/>
          <w:szCs w:val="24"/>
        </w:rPr>
        <w:t>.</w:t>
      </w:r>
      <w:r w:rsidR="00AE2E90" w:rsidRPr="00036CC1">
        <w:rPr>
          <w:sz w:val="24"/>
          <w:szCs w:val="24"/>
        </w:rPr>
        <w:t xml:space="preserve">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Список сотрудников, имеющих право подписи электронных документов и регистров бухучета, утверждается отдельным приказом.</w:t>
      </w:r>
      <w:r w:rsidRPr="00036CC1">
        <w:rPr>
          <w:sz w:val="24"/>
          <w:szCs w:val="24"/>
        </w:rPr>
        <w:br/>
      </w:r>
      <w:r w:rsidR="00C028DA" w:rsidRPr="0006191A">
        <w:rPr>
          <w:i/>
          <w:sz w:val="24"/>
          <w:szCs w:val="24"/>
        </w:rPr>
        <w:t>(</w:t>
      </w:r>
      <w:r w:rsidRPr="0006191A">
        <w:rPr>
          <w:i/>
          <w:sz w:val="24"/>
          <w:szCs w:val="24"/>
        </w:rPr>
        <w:t>Основание: ч</w:t>
      </w:r>
      <w:r w:rsidR="00C028DA" w:rsidRPr="0006191A">
        <w:rPr>
          <w:i/>
          <w:sz w:val="24"/>
          <w:szCs w:val="24"/>
        </w:rPr>
        <w:t>.</w:t>
      </w:r>
      <w:r w:rsidRPr="0006191A">
        <w:rPr>
          <w:i/>
          <w:sz w:val="24"/>
          <w:szCs w:val="24"/>
        </w:rPr>
        <w:t>5 ст</w:t>
      </w:r>
      <w:r w:rsidR="00C028DA" w:rsidRPr="0006191A">
        <w:rPr>
          <w:i/>
          <w:sz w:val="24"/>
          <w:szCs w:val="24"/>
        </w:rPr>
        <w:t>.</w:t>
      </w:r>
      <w:r w:rsidRPr="0006191A">
        <w:rPr>
          <w:i/>
          <w:sz w:val="24"/>
          <w:szCs w:val="24"/>
        </w:rPr>
        <w:t>9 Закона № 402-ФЗ, п</w:t>
      </w:r>
      <w:r w:rsidR="00C028DA" w:rsidRPr="0006191A">
        <w:rPr>
          <w:i/>
          <w:sz w:val="24"/>
          <w:szCs w:val="24"/>
        </w:rPr>
        <w:t>.</w:t>
      </w:r>
      <w:r w:rsidRPr="0006191A">
        <w:rPr>
          <w:i/>
          <w:sz w:val="24"/>
          <w:szCs w:val="24"/>
        </w:rPr>
        <w:t xml:space="preserve">7, </w:t>
      </w:r>
      <w:r w:rsidR="00C028DA" w:rsidRPr="0006191A">
        <w:rPr>
          <w:i/>
          <w:sz w:val="24"/>
          <w:szCs w:val="24"/>
        </w:rPr>
        <w:t>п.</w:t>
      </w:r>
      <w:r w:rsidRPr="0006191A">
        <w:rPr>
          <w:i/>
          <w:sz w:val="24"/>
          <w:szCs w:val="24"/>
        </w:rPr>
        <w:t xml:space="preserve">11 </w:t>
      </w:r>
      <w:proofErr w:type="gramStart"/>
      <w:r w:rsidRPr="0006191A">
        <w:rPr>
          <w:i/>
          <w:sz w:val="24"/>
          <w:szCs w:val="24"/>
        </w:rPr>
        <w:t>Инструкции  №</w:t>
      </w:r>
      <w:proofErr w:type="gramEnd"/>
      <w:r w:rsidRPr="0006191A">
        <w:rPr>
          <w:i/>
          <w:sz w:val="24"/>
          <w:szCs w:val="24"/>
        </w:rPr>
        <w:t xml:space="preserve"> 157н, п</w:t>
      </w:r>
      <w:r w:rsidR="00C028DA" w:rsidRPr="0006191A">
        <w:rPr>
          <w:i/>
          <w:sz w:val="24"/>
          <w:szCs w:val="24"/>
        </w:rPr>
        <w:t>.</w:t>
      </w:r>
      <w:r w:rsidRPr="0006191A">
        <w:rPr>
          <w:i/>
          <w:sz w:val="24"/>
          <w:szCs w:val="24"/>
        </w:rPr>
        <w:t>32 С</w:t>
      </w:r>
      <w:r w:rsidR="00C028DA" w:rsidRPr="0006191A">
        <w:rPr>
          <w:i/>
          <w:sz w:val="24"/>
          <w:szCs w:val="24"/>
        </w:rPr>
        <w:t>ГС</w:t>
      </w:r>
      <w:r w:rsidRPr="0006191A">
        <w:rPr>
          <w:i/>
          <w:sz w:val="24"/>
          <w:szCs w:val="24"/>
        </w:rPr>
        <w:t xml:space="preserve"> «Концептуальные основы», М</w:t>
      </w:r>
      <w:r w:rsidR="00C028DA" w:rsidRPr="0006191A">
        <w:rPr>
          <w:i/>
          <w:sz w:val="24"/>
          <w:szCs w:val="24"/>
        </w:rPr>
        <w:t xml:space="preserve">етодические указания </w:t>
      </w:r>
      <w:r w:rsidRPr="0006191A">
        <w:rPr>
          <w:i/>
          <w:sz w:val="24"/>
          <w:szCs w:val="24"/>
        </w:rPr>
        <w:t>№ 52н</w:t>
      </w:r>
      <w:r w:rsidR="00C028DA" w:rsidRPr="0006191A">
        <w:rPr>
          <w:i/>
          <w:sz w:val="24"/>
          <w:szCs w:val="24"/>
        </w:rPr>
        <w:t>)</w:t>
      </w:r>
      <w:r w:rsidRPr="0006191A">
        <w:rPr>
          <w:i/>
          <w:sz w:val="24"/>
          <w:szCs w:val="24"/>
        </w:rPr>
        <w:t>.</w:t>
      </w:r>
    </w:p>
    <w:p w:rsidR="00C028DA" w:rsidRPr="00036CC1" w:rsidRDefault="00C028DA" w:rsidP="00C028DA">
      <w:pPr>
        <w:numPr>
          <w:ilvl w:val="1"/>
          <w:numId w:val="0"/>
        </w:numPr>
        <w:suppressAutoHyphens w:val="0"/>
        <w:spacing w:before="120" w:after="120" w:line="276" w:lineRule="auto"/>
        <w:ind w:firstLine="482"/>
        <w:outlineLvl w:val="1"/>
        <w:rPr>
          <w:bCs/>
          <w:sz w:val="24"/>
          <w:szCs w:val="24"/>
          <w:lang w:eastAsia="ru-RU"/>
        </w:rPr>
      </w:pPr>
      <w:bookmarkStart w:id="44" w:name="_ref_1048227"/>
      <w:r w:rsidRPr="00036CC1">
        <w:rPr>
          <w:bCs/>
          <w:sz w:val="24"/>
          <w:szCs w:val="24"/>
          <w:lang w:eastAsia="ru-RU"/>
        </w:rPr>
        <w:t>6.10. 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44"/>
    </w:p>
    <w:p w:rsidR="00C028DA" w:rsidRPr="0006191A" w:rsidRDefault="00C028DA" w:rsidP="00C028DA">
      <w:pPr>
        <w:suppressAutoHyphens w:val="0"/>
        <w:spacing w:before="120" w:after="120" w:line="276" w:lineRule="auto"/>
        <w:ind w:firstLine="482"/>
        <w:rPr>
          <w:i/>
          <w:sz w:val="24"/>
          <w:szCs w:val="24"/>
          <w:lang w:eastAsia="ru-RU"/>
        </w:rPr>
      </w:pPr>
      <w:r w:rsidRPr="0006191A">
        <w:rPr>
          <w:i/>
          <w:sz w:val="24"/>
          <w:szCs w:val="24"/>
          <w:lang w:eastAsia="ru-RU"/>
        </w:rPr>
        <w:t xml:space="preserve">(Основание: п.32, п.33 СГС "Концептуальные основы", </w:t>
      </w:r>
      <w:hyperlink r:id="rId71" w:history="1">
        <w:r w:rsidRPr="0006191A">
          <w:rPr>
            <w:i/>
            <w:sz w:val="24"/>
            <w:szCs w:val="24"/>
            <w:lang w:eastAsia="ru-RU"/>
          </w:rPr>
          <w:t>п. 14</w:t>
        </w:r>
      </w:hyperlink>
      <w:r w:rsidRPr="0006191A">
        <w:rPr>
          <w:i/>
          <w:sz w:val="24"/>
          <w:szCs w:val="24"/>
          <w:lang w:eastAsia="ru-RU"/>
        </w:rPr>
        <w:t xml:space="preserve"> Инструкции № 157н)</w:t>
      </w:r>
    </w:p>
    <w:p w:rsidR="00C028DA" w:rsidRPr="00036CC1" w:rsidRDefault="00414BF2" w:rsidP="00C028DA">
      <w:pPr>
        <w:numPr>
          <w:ilvl w:val="1"/>
          <w:numId w:val="0"/>
        </w:numPr>
        <w:suppressAutoHyphens w:val="0"/>
        <w:spacing w:before="120" w:after="120" w:line="276" w:lineRule="auto"/>
        <w:ind w:firstLine="482"/>
        <w:outlineLvl w:val="1"/>
        <w:rPr>
          <w:bCs/>
          <w:sz w:val="24"/>
          <w:szCs w:val="24"/>
          <w:lang w:eastAsia="ru-RU"/>
        </w:rPr>
      </w:pPr>
      <w:bookmarkStart w:id="45" w:name="_ref_307655"/>
      <w:r w:rsidRPr="00036CC1">
        <w:rPr>
          <w:bCs/>
          <w:sz w:val="24"/>
          <w:szCs w:val="24"/>
          <w:lang w:eastAsia="ru-RU"/>
        </w:rPr>
        <w:t xml:space="preserve">6.11. </w:t>
      </w:r>
      <w:r w:rsidR="00C028DA" w:rsidRPr="00036CC1">
        <w:rPr>
          <w:bCs/>
          <w:sz w:val="24"/>
          <w:szCs w:val="24"/>
          <w:lang w:eastAsia="ru-RU"/>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45"/>
    </w:p>
    <w:p w:rsidR="00C028DA" w:rsidRPr="00036CC1" w:rsidRDefault="00C028DA" w:rsidP="00C028DA">
      <w:pPr>
        <w:suppressAutoHyphens w:val="0"/>
        <w:spacing w:before="120" w:after="120" w:line="276" w:lineRule="auto"/>
        <w:ind w:firstLine="482"/>
        <w:rPr>
          <w:sz w:val="24"/>
          <w:szCs w:val="24"/>
          <w:lang w:eastAsia="ru-RU"/>
        </w:rPr>
      </w:pPr>
      <w:r w:rsidRPr="00036CC1">
        <w:rPr>
          <w:sz w:val="24"/>
          <w:szCs w:val="24"/>
          <w:lang w:eastAsia="ru-RU"/>
        </w:rPr>
        <w:t>- по унифицированным формам, утвержденным Приказом Минфина России № 52н;</w:t>
      </w:r>
    </w:p>
    <w:p w:rsidR="00C028DA" w:rsidRPr="00036CC1" w:rsidRDefault="00C028DA" w:rsidP="00C028DA">
      <w:pPr>
        <w:suppressAutoHyphens w:val="0"/>
        <w:spacing w:before="120" w:after="120" w:line="276" w:lineRule="auto"/>
        <w:ind w:firstLine="482"/>
        <w:rPr>
          <w:sz w:val="24"/>
          <w:szCs w:val="24"/>
          <w:lang w:eastAsia="ru-RU"/>
        </w:rPr>
      </w:pPr>
      <w:r w:rsidRPr="00036CC1">
        <w:rPr>
          <w:sz w:val="24"/>
          <w:szCs w:val="24"/>
          <w:lang w:eastAsia="ru-RU"/>
        </w:rPr>
        <w:t>- по формам, разработанным самостоятельно.</w:t>
      </w:r>
    </w:p>
    <w:p w:rsidR="00C028DA" w:rsidRPr="0006191A" w:rsidRDefault="00C028DA" w:rsidP="00C028DA">
      <w:pPr>
        <w:suppressAutoHyphens w:val="0"/>
        <w:spacing w:before="120" w:after="120" w:line="276" w:lineRule="auto"/>
        <w:ind w:firstLine="482"/>
        <w:rPr>
          <w:i/>
          <w:sz w:val="24"/>
          <w:szCs w:val="24"/>
          <w:lang w:eastAsia="ru-RU"/>
        </w:rPr>
      </w:pPr>
      <w:r w:rsidRPr="0006191A">
        <w:rPr>
          <w:i/>
          <w:sz w:val="24"/>
          <w:szCs w:val="24"/>
          <w:lang w:eastAsia="ru-RU"/>
        </w:rPr>
        <w:t xml:space="preserve">(Основание: </w:t>
      </w:r>
      <w:hyperlink r:id="rId72" w:history="1">
        <w:r w:rsidRPr="0006191A">
          <w:rPr>
            <w:i/>
            <w:sz w:val="24"/>
            <w:szCs w:val="24"/>
            <w:lang w:eastAsia="ru-RU"/>
          </w:rPr>
          <w:t>ч. 5 ст. 10</w:t>
        </w:r>
      </w:hyperlink>
      <w:r w:rsidRPr="0006191A">
        <w:rPr>
          <w:i/>
          <w:sz w:val="24"/>
          <w:szCs w:val="24"/>
          <w:lang w:eastAsia="ru-RU"/>
        </w:rPr>
        <w:t xml:space="preserve"> Закона № 402-ФЗ, п. п. </w:t>
      </w:r>
      <w:hyperlink r:id="rId73" w:history="1">
        <w:r w:rsidRPr="0006191A">
          <w:rPr>
            <w:i/>
            <w:sz w:val="24"/>
            <w:szCs w:val="24"/>
            <w:lang w:eastAsia="ru-RU"/>
          </w:rPr>
          <w:t>23</w:t>
        </w:r>
      </w:hyperlink>
      <w:r w:rsidRPr="0006191A">
        <w:rPr>
          <w:i/>
          <w:sz w:val="24"/>
          <w:szCs w:val="24"/>
          <w:lang w:eastAsia="ru-RU"/>
        </w:rPr>
        <w:t xml:space="preserve">, </w:t>
      </w:r>
      <w:hyperlink r:id="rId74" w:history="1">
        <w:r w:rsidRPr="0006191A">
          <w:rPr>
            <w:i/>
            <w:sz w:val="24"/>
            <w:szCs w:val="24"/>
            <w:lang w:eastAsia="ru-RU"/>
          </w:rPr>
          <w:t>28</w:t>
        </w:r>
      </w:hyperlink>
      <w:r w:rsidRPr="0006191A">
        <w:rPr>
          <w:i/>
          <w:sz w:val="24"/>
          <w:szCs w:val="24"/>
          <w:lang w:eastAsia="ru-RU"/>
        </w:rPr>
        <w:t xml:space="preserve"> СГС "Концептуальные основы", </w:t>
      </w:r>
      <w:hyperlink r:id="rId75" w:history="1">
        <w:r w:rsidRPr="0006191A">
          <w:rPr>
            <w:i/>
            <w:sz w:val="24"/>
            <w:szCs w:val="24"/>
            <w:lang w:eastAsia="ru-RU"/>
          </w:rPr>
          <w:t>п. 11</w:t>
        </w:r>
      </w:hyperlink>
      <w:r w:rsidRPr="0006191A">
        <w:rPr>
          <w:i/>
          <w:sz w:val="24"/>
          <w:szCs w:val="24"/>
          <w:lang w:eastAsia="ru-RU"/>
        </w:rPr>
        <w:t xml:space="preserve"> Инструкции № 157н)</w:t>
      </w:r>
    </w:p>
    <w:p w:rsidR="00C028DA" w:rsidRPr="00036CC1" w:rsidRDefault="00C028D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AE2E90" w:rsidRPr="00036CC1" w:rsidRDefault="0006191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6.12</w:t>
      </w:r>
      <w:r w:rsidR="00AE2E90" w:rsidRPr="00036CC1">
        <w:rPr>
          <w:sz w:val="24"/>
          <w:szCs w:val="24"/>
        </w:rPr>
        <w:t>. Особенности применения первичных документов:</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06191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6.12</w:t>
      </w:r>
      <w:r w:rsidR="00414BF2" w:rsidRPr="00036CC1">
        <w:rPr>
          <w:sz w:val="24"/>
          <w:szCs w:val="24"/>
        </w:rPr>
        <w:t>.1</w:t>
      </w:r>
      <w:r w:rsidR="00AE2E90" w:rsidRPr="00036CC1">
        <w:rPr>
          <w:sz w:val="24"/>
          <w:szCs w:val="24"/>
        </w:rPr>
        <w:t>. При приобретении и реализации нефинансовых активов составляется Акт о приеме-передаче объектов нефинансовых активов (ф. 0504101).</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06191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6.12</w:t>
      </w:r>
      <w:r w:rsidR="00414BF2" w:rsidRPr="00036CC1">
        <w:rPr>
          <w:sz w:val="24"/>
          <w:szCs w:val="24"/>
        </w:rPr>
        <w:t>.2</w:t>
      </w:r>
      <w:r w:rsidR="00AE2E90" w:rsidRPr="00036CC1">
        <w:rPr>
          <w:sz w:val="24"/>
          <w:szCs w:val="24"/>
        </w:rPr>
        <w:t>.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6191A" w:rsidRDefault="00AE2E90" w:rsidP="00496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6191A">
        <w:rPr>
          <w:b/>
          <w:bCs/>
          <w:szCs w:val="28"/>
          <w:lang w:val="en-US"/>
        </w:rPr>
        <w:t>VII</w:t>
      </w:r>
      <w:r w:rsidRPr="0006191A">
        <w:rPr>
          <w:b/>
          <w:bCs/>
          <w:szCs w:val="28"/>
        </w:rPr>
        <w:t>. Порядок организации и обеспечения внутреннего финансового контроля</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036CC1">
        <w:rPr>
          <w:b/>
          <w:sz w:val="24"/>
          <w:szCs w:val="24"/>
        </w:rPr>
        <w:t> </w:t>
      </w:r>
    </w:p>
    <w:p w:rsidR="00AE2E90" w:rsidRPr="0006191A" w:rsidRDefault="00414BF2" w:rsidP="003F24B0">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rPr>
          <w:i/>
          <w:sz w:val="24"/>
          <w:szCs w:val="24"/>
        </w:rPr>
      </w:pPr>
      <w:r w:rsidRPr="00036CC1">
        <w:rPr>
          <w:sz w:val="24"/>
          <w:szCs w:val="24"/>
        </w:rPr>
        <w:t>7.</w:t>
      </w:r>
      <w:r w:rsidR="00AE2E90" w:rsidRPr="00036CC1">
        <w:rPr>
          <w:sz w:val="24"/>
          <w:szCs w:val="24"/>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r w:rsidR="00AE2E90" w:rsidRPr="00036CC1">
        <w:rPr>
          <w:sz w:val="24"/>
          <w:szCs w:val="24"/>
        </w:rPr>
        <w:br/>
      </w:r>
      <w:r w:rsidR="003F24B0" w:rsidRPr="00036CC1">
        <w:rPr>
          <w:sz w:val="24"/>
          <w:szCs w:val="24"/>
        </w:rPr>
        <w:t>- руководитель учреждения</w:t>
      </w:r>
      <w:r w:rsidR="00AE2E90" w:rsidRPr="00036CC1">
        <w:rPr>
          <w:sz w:val="24"/>
          <w:szCs w:val="24"/>
        </w:rPr>
        <w:br/>
        <w:t>– главный бухгалтер</w:t>
      </w:r>
      <w:r w:rsidR="003F24B0" w:rsidRPr="00036CC1">
        <w:rPr>
          <w:sz w:val="24"/>
          <w:szCs w:val="24"/>
        </w:rPr>
        <w:t>.</w:t>
      </w:r>
      <w:r w:rsidR="00AE2E90" w:rsidRPr="00036CC1">
        <w:rPr>
          <w:sz w:val="24"/>
          <w:szCs w:val="24"/>
        </w:rPr>
        <w:br/>
      </w:r>
      <w:r w:rsidRPr="00036CC1">
        <w:rPr>
          <w:sz w:val="24"/>
          <w:szCs w:val="24"/>
        </w:rPr>
        <w:t>7.</w:t>
      </w:r>
      <w:r w:rsidR="00AE2E90" w:rsidRPr="00036CC1">
        <w:rPr>
          <w:sz w:val="24"/>
          <w:szCs w:val="24"/>
        </w:rPr>
        <w:t xml:space="preserve">2. Положение о внутреннем финансовом контроле </w:t>
      </w:r>
      <w:r w:rsidR="00496BA2" w:rsidRPr="00036CC1">
        <w:rPr>
          <w:sz w:val="24"/>
          <w:szCs w:val="24"/>
        </w:rPr>
        <w:t xml:space="preserve">и график проведения внутренних </w:t>
      </w:r>
      <w:r w:rsidR="00AE2E90" w:rsidRPr="00036CC1">
        <w:rPr>
          <w:sz w:val="24"/>
          <w:szCs w:val="24"/>
        </w:rPr>
        <w:t xml:space="preserve">проверок финансово-хозяйственной деятельности приведены в </w:t>
      </w:r>
      <w:r w:rsidR="00AE2E90" w:rsidRPr="00036CC1">
        <w:rPr>
          <w:b/>
          <w:sz w:val="24"/>
          <w:szCs w:val="24"/>
        </w:rPr>
        <w:t xml:space="preserve">приложении </w:t>
      </w:r>
      <w:r w:rsidR="00496BA2" w:rsidRPr="00036CC1">
        <w:rPr>
          <w:b/>
          <w:sz w:val="24"/>
          <w:szCs w:val="24"/>
        </w:rPr>
        <w:t>7</w:t>
      </w:r>
      <w:r w:rsidR="00AE2E90" w:rsidRPr="00036CC1">
        <w:rPr>
          <w:b/>
          <w:sz w:val="24"/>
          <w:szCs w:val="24"/>
        </w:rPr>
        <w:t>.</w:t>
      </w:r>
      <w:r w:rsidR="00AE2E90" w:rsidRPr="00036CC1">
        <w:rPr>
          <w:b/>
          <w:sz w:val="24"/>
          <w:szCs w:val="24"/>
        </w:rPr>
        <w:br/>
      </w:r>
      <w:r w:rsidRPr="0006191A">
        <w:rPr>
          <w:i/>
          <w:sz w:val="24"/>
          <w:szCs w:val="24"/>
        </w:rPr>
        <w:t>(</w:t>
      </w:r>
      <w:r w:rsidR="00AE2E90" w:rsidRPr="0006191A">
        <w:rPr>
          <w:i/>
          <w:sz w:val="24"/>
          <w:szCs w:val="24"/>
        </w:rPr>
        <w:t>Основание: п</w:t>
      </w:r>
      <w:r w:rsidRPr="0006191A">
        <w:rPr>
          <w:i/>
          <w:sz w:val="24"/>
          <w:szCs w:val="24"/>
        </w:rPr>
        <w:t>.</w:t>
      </w:r>
      <w:r w:rsidR="00AE2E90" w:rsidRPr="0006191A">
        <w:rPr>
          <w:i/>
          <w:sz w:val="24"/>
          <w:szCs w:val="24"/>
        </w:rPr>
        <w:t>6 Инструкции  № 157н</w:t>
      </w:r>
      <w:r w:rsidRPr="0006191A">
        <w:rPr>
          <w:i/>
          <w:sz w:val="24"/>
          <w:szCs w:val="24"/>
        </w:rPr>
        <w:t>)</w:t>
      </w:r>
      <w:r w:rsidR="00AE2E90" w:rsidRPr="0006191A">
        <w:rPr>
          <w:i/>
          <w:sz w:val="24"/>
          <w:szCs w:val="24"/>
        </w:rPr>
        <w:t>.</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062F8E" w:rsidRDefault="00062F8E" w:rsidP="003F2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lang w:val="en-US"/>
        </w:rPr>
      </w:pPr>
    </w:p>
    <w:p w:rsidR="00062F8E" w:rsidRDefault="00062F8E" w:rsidP="003F2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lang w:val="en-US"/>
        </w:rPr>
      </w:pPr>
    </w:p>
    <w:p w:rsidR="00AE2E90" w:rsidRPr="0006191A" w:rsidRDefault="00AE2E90" w:rsidP="003F2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bookmarkStart w:id="46" w:name="_GoBack"/>
      <w:bookmarkEnd w:id="46"/>
      <w:r w:rsidRPr="0006191A">
        <w:rPr>
          <w:b/>
          <w:szCs w:val="28"/>
          <w:lang w:val="en-US"/>
        </w:rPr>
        <w:lastRenderedPageBreak/>
        <w:t>VIII</w:t>
      </w:r>
      <w:r w:rsidRPr="0006191A">
        <w:rPr>
          <w:b/>
          <w:bCs/>
          <w:szCs w:val="28"/>
        </w:rPr>
        <w:t>. Бюджетная отчетность</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3F24B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414BF2" w:rsidRPr="00036CC1">
        <w:rPr>
          <w:sz w:val="24"/>
          <w:szCs w:val="24"/>
        </w:rPr>
        <w:t>8.</w:t>
      </w:r>
      <w:r w:rsidR="00AE2E90" w:rsidRPr="00036CC1">
        <w:rPr>
          <w:sz w:val="24"/>
          <w:szCs w:val="24"/>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России от 28 декабря 2010 № 191н). Бюджетная отчетность представляется главному распорядителю бюджетных средств в установленные им сроки.</w:t>
      </w:r>
    </w:p>
    <w:p w:rsidR="003F24B0" w:rsidRPr="00036CC1" w:rsidRDefault="003F24B0" w:rsidP="003F24B0">
      <w:pPr>
        <w:pStyle w:val="a3"/>
        <w:spacing w:after="0"/>
        <w:jc w:val="both"/>
      </w:pPr>
      <w:r w:rsidRPr="00036CC1">
        <w:t xml:space="preserve">  </w:t>
      </w:r>
      <w:r w:rsidR="00414BF2" w:rsidRPr="00036CC1">
        <w:t>8.</w:t>
      </w:r>
      <w:r w:rsidRPr="00036CC1">
        <w:t>2. Бухгалтерская (финансовая) отчетность за отчетный год формируется с учетом событий после отчетной даты. Обстоятельства, послужившие причиной отражения в отчетности событий после отчетной даты, указываются в текстовой части пояснительной записки (ф. 0503760).</w:t>
      </w:r>
    </w:p>
    <w:p w:rsidR="003F24B0" w:rsidRPr="0006191A" w:rsidRDefault="00414BF2" w:rsidP="003F24B0">
      <w:pPr>
        <w:pStyle w:val="a3"/>
        <w:spacing w:after="0"/>
        <w:ind w:firstLine="708"/>
        <w:jc w:val="both"/>
        <w:rPr>
          <w:i/>
        </w:rPr>
      </w:pPr>
      <w:r w:rsidRPr="0006191A">
        <w:rPr>
          <w:i/>
        </w:rPr>
        <w:t>(</w:t>
      </w:r>
      <w:r w:rsidR="003F24B0" w:rsidRPr="0006191A">
        <w:rPr>
          <w:i/>
        </w:rPr>
        <w:t>Основание: п</w:t>
      </w:r>
      <w:r w:rsidRPr="0006191A">
        <w:rPr>
          <w:i/>
        </w:rPr>
        <w:t>.</w:t>
      </w:r>
      <w:r w:rsidR="003F24B0" w:rsidRPr="0006191A">
        <w:rPr>
          <w:i/>
        </w:rPr>
        <w:t xml:space="preserve"> 3 Инструкции  № 157н</w:t>
      </w:r>
      <w:r w:rsidRPr="0006191A">
        <w:rPr>
          <w:i/>
        </w:rPr>
        <w:t>)</w:t>
      </w:r>
      <w:r w:rsidR="003F24B0" w:rsidRPr="0006191A">
        <w:rPr>
          <w:i/>
        </w:rPr>
        <w:t>.</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FE4709" w:rsidRPr="00036CC1" w:rsidRDefault="00FE4709"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E3491F" w:rsidRPr="00036CC1" w:rsidRDefault="00E3491F"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8C451C" w:rsidRPr="005421C3" w:rsidRDefault="008C451C" w:rsidP="008C451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sz w:val="24"/>
          <w:szCs w:val="24"/>
        </w:rPr>
      </w:pPr>
      <w:r>
        <w:rPr>
          <w:sz w:val="20"/>
        </w:rPr>
        <w:t>и</w:t>
      </w:r>
      <w:r w:rsidRPr="00150DAA">
        <w:rPr>
          <w:sz w:val="20"/>
        </w:rPr>
        <w:t>сп</w:t>
      </w:r>
      <w:r>
        <w:rPr>
          <w:sz w:val="20"/>
        </w:rPr>
        <w:t>олнитель</w:t>
      </w:r>
      <w:r w:rsidRPr="00150DAA">
        <w:rPr>
          <w:sz w:val="20"/>
        </w:rPr>
        <w:t>: главный бухгалтер</w:t>
      </w:r>
    </w:p>
    <w:p w:rsidR="008C451C" w:rsidRPr="00150DAA" w:rsidRDefault="008C451C" w:rsidP="008C451C">
      <w:pPr>
        <w:spacing w:line="276" w:lineRule="auto"/>
        <w:jc w:val="both"/>
        <w:rPr>
          <w:sz w:val="20"/>
        </w:rPr>
      </w:pPr>
      <w:r>
        <w:rPr>
          <w:sz w:val="20"/>
        </w:rPr>
        <w:t>Степанова Л.В.</w:t>
      </w:r>
    </w:p>
    <w:p w:rsidR="00040CEE" w:rsidRPr="00036CC1" w:rsidRDefault="00040CEE" w:rsidP="00417CA6">
      <w:pPr>
        <w:pStyle w:val="a3"/>
        <w:spacing w:after="0"/>
        <w:jc w:val="both"/>
      </w:pPr>
    </w:p>
    <w:p w:rsidR="00F03A0B" w:rsidRPr="00036CC1" w:rsidRDefault="00F03A0B" w:rsidP="00417CA6">
      <w:pPr>
        <w:pStyle w:val="a3"/>
        <w:spacing w:after="0"/>
        <w:ind w:firstLine="708"/>
        <w:jc w:val="both"/>
      </w:pPr>
    </w:p>
    <w:p w:rsidR="00F03A0B" w:rsidRPr="00036CC1" w:rsidRDefault="00F03A0B" w:rsidP="00F03A0B">
      <w:pPr>
        <w:rPr>
          <w:sz w:val="24"/>
          <w:szCs w:val="24"/>
        </w:rPr>
      </w:pPr>
    </w:p>
    <w:sectPr w:rsidR="00F03A0B" w:rsidRPr="00036CC1" w:rsidSect="009B25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5"/>
    <w:multiLevelType w:val="singleLevel"/>
    <w:tmpl w:val="00000000"/>
    <w:lvl w:ilvl="0">
      <w:start w:val="1"/>
      <w:numFmt w:val="bullet"/>
      <w:suff w:val="space"/>
      <w:lvlText w:val="-"/>
      <w:lvlJc w:val="left"/>
      <w:pPr>
        <w:ind w:left="0" w:firstLine="0"/>
      </w:pPr>
    </w:lvl>
  </w:abstractNum>
  <w:abstractNum w:abstractNumId="3" w15:restartNumberingAfterBreak="0">
    <w:nsid w:val="00000007"/>
    <w:multiLevelType w:val="singleLevel"/>
    <w:tmpl w:val="00000007"/>
    <w:name w:val="WW8Num7"/>
    <w:lvl w:ilvl="0">
      <w:start w:val="1"/>
      <w:numFmt w:val="bullet"/>
      <w:lvlText w:val=""/>
      <w:lvlJc w:val="left"/>
      <w:pPr>
        <w:tabs>
          <w:tab w:val="num" w:pos="786"/>
        </w:tabs>
        <w:ind w:left="786" w:hanging="360"/>
      </w:pPr>
      <w:rPr>
        <w:rFonts w:ascii="Symbol" w:hAnsi="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6"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7" w15:restartNumberingAfterBreak="0">
    <w:nsid w:val="13501988"/>
    <w:multiLevelType w:val="multilevel"/>
    <w:tmpl w:val="5C3A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3A554F"/>
    <w:multiLevelType w:val="multilevel"/>
    <w:tmpl w:val="E4A0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B7F472F"/>
    <w:multiLevelType w:val="hybridMultilevel"/>
    <w:tmpl w:val="32CE6A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BAF0E37"/>
    <w:multiLevelType w:val="hybridMultilevel"/>
    <w:tmpl w:val="F210F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3E04841"/>
    <w:multiLevelType w:val="hybridMultilevel"/>
    <w:tmpl w:val="3F82D2FE"/>
    <w:lvl w:ilvl="0" w:tplc="10724666">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B74614D"/>
    <w:multiLevelType w:val="multilevel"/>
    <w:tmpl w:val="024E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12"/>
  </w:num>
  <w:num w:numId="5">
    <w:abstractNumId w:val="8"/>
  </w:num>
  <w:num w:numId="6">
    <w:abstractNumId w:val="0"/>
  </w:num>
  <w:num w:numId="7">
    <w:abstractNumId w:val="6"/>
  </w:num>
  <w:num w:numId="8">
    <w:abstractNumId w:val="13"/>
  </w:num>
  <w:num w:numId="9">
    <w:abstractNumId w:val="14"/>
  </w:num>
  <w:num w:numId="10">
    <w:abstractNumId w:val="10"/>
  </w:num>
  <w:num w:numId="11">
    <w:abstractNumId w:val="11"/>
  </w:num>
  <w:num w:numId="12">
    <w:abstractNumId w:val="15"/>
  </w:num>
  <w:num w:numId="13">
    <w:abstractNumId w:val="1"/>
  </w:num>
  <w:num w:numId="14">
    <w:abstractNumId w:val="7"/>
  </w:num>
  <w:num w:numId="15">
    <w:abstractNumId w:val="9"/>
  </w:num>
  <w:num w:numId="1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633F4"/>
    <w:rsid w:val="000008E5"/>
    <w:rsid w:val="000120D5"/>
    <w:rsid w:val="000247F2"/>
    <w:rsid w:val="00036CC1"/>
    <w:rsid w:val="00040CEE"/>
    <w:rsid w:val="0006191A"/>
    <w:rsid w:val="00062F8E"/>
    <w:rsid w:val="00064DFA"/>
    <w:rsid w:val="00076605"/>
    <w:rsid w:val="000B4B75"/>
    <w:rsid w:val="000F675C"/>
    <w:rsid w:val="001200F0"/>
    <w:rsid w:val="0012102C"/>
    <w:rsid w:val="001520B6"/>
    <w:rsid w:val="001637E0"/>
    <w:rsid w:val="001800B0"/>
    <w:rsid w:val="001B7346"/>
    <w:rsid w:val="001F0632"/>
    <w:rsid w:val="00232ED7"/>
    <w:rsid w:val="00234428"/>
    <w:rsid w:val="00266742"/>
    <w:rsid w:val="002711E2"/>
    <w:rsid w:val="002A2F47"/>
    <w:rsid w:val="002A4303"/>
    <w:rsid w:val="002A6AF1"/>
    <w:rsid w:val="002C4180"/>
    <w:rsid w:val="002F68A4"/>
    <w:rsid w:val="00334004"/>
    <w:rsid w:val="003B7636"/>
    <w:rsid w:val="003C3A9E"/>
    <w:rsid w:val="003F24B0"/>
    <w:rsid w:val="00414BF2"/>
    <w:rsid w:val="00417CA6"/>
    <w:rsid w:val="00451F6D"/>
    <w:rsid w:val="00496BA2"/>
    <w:rsid w:val="004A7010"/>
    <w:rsid w:val="004F478F"/>
    <w:rsid w:val="004F4FFA"/>
    <w:rsid w:val="00535354"/>
    <w:rsid w:val="005C2191"/>
    <w:rsid w:val="00685AEE"/>
    <w:rsid w:val="006A6D6B"/>
    <w:rsid w:val="007261A0"/>
    <w:rsid w:val="007B2FE7"/>
    <w:rsid w:val="007F4D02"/>
    <w:rsid w:val="007F610A"/>
    <w:rsid w:val="00817319"/>
    <w:rsid w:val="008C451C"/>
    <w:rsid w:val="008E1733"/>
    <w:rsid w:val="0091392B"/>
    <w:rsid w:val="009A0DAF"/>
    <w:rsid w:val="009B2558"/>
    <w:rsid w:val="009B5CD1"/>
    <w:rsid w:val="009D3D18"/>
    <w:rsid w:val="00A026D3"/>
    <w:rsid w:val="00A15C11"/>
    <w:rsid w:val="00A53B0F"/>
    <w:rsid w:val="00A74B7E"/>
    <w:rsid w:val="00A9133E"/>
    <w:rsid w:val="00AB5CCD"/>
    <w:rsid w:val="00AC17A1"/>
    <w:rsid w:val="00AD01AF"/>
    <w:rsid w:val="00AE2E90"/>
    <w:rsid w:val="00B10788"/>
    <w:rsid w:val="00B30C21"/>
    <w:rsid w:val="00B32B6E"/>
    <w:rsid w:val="00BE707E"/>
    <w:rsid w:val="00C028DA"/>
    <w:rsid w:val="00C073AF"/>
    <w:rsid w:val="00D633F4"/>
    <w:rsid w:val="00E062A5"/>
    <w:rsid w:val="00E06E31"/>
    <w:rsid w:val="00E27E55"/>
    <w:rsid w:val="00E3491F"/>
    <w:rsid w:val="00E36A39"/>
    <w:rsid w:val="00E80917"/>
    <w:rsid w:val="00EB1864"/>
    <w:rsid w:val="00F03A0B"/>
    <w:rsid w:val="00FA778C"/>
    <w:rsid w:val="00FD03C9"/>
    <w:rsid w:val="00FE4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A14BB"/>
  <w15:docId w15:val="{0E0928E0-8B94-4E4E-93BA-AC1B593F6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633F4"/>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
    <w:next w:val="a"/>
    <w:link w:val="10"/>
    <w:uiPriority w:val="9"/>
    <w:qFormat/>
    <w:rsid w:val="001637E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E36A3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A6D6B"/>
    <w:pPr>
      <w:spacing w:after="120"/>
    </w:pPr>
    <w:rPr>
      <w:sz w:val="24"/>
      <w:szCs w:val="24"/>
    </w:rPr>
  </w:style>
  <w:style w:type="character" w:customStyle="1" w:styleId="a4">
    <w:name w:val="Основной текст Знак"/>
    <w:basedOn w:val="a0"/>
    <w:link w:val="a3"/>
    <w:rsid w:val="006A6D6B"/>
    <w:rPr>
      <w:rFonts w:ascii="Times New Roman" w:eastAsia="Times New Roman" w:hAnsi="Times New Roman" w:cs="Times New Roman"/>
      <w:sz w:val="24"/>
      <w:szCs w:val="24"/>
      <w:lang w:eastAsia="ar-SA"/>
    </w:rPr>
  </w:style>
  <w:style w:type="paragraph" w:styleId="a5">
    <w:name w:val="List Paragraph"/>
    <w:basedOn w:val="a"/>
    <w:uiPriority w:val="34"/>
    <w:qFormat/>
    <w:rsid w:val="006A6D6B"/>
    <w:pPr>
      <w:ind w:left="720"/>
      <w:contextualSpacing/>
    </w:pPr>
  </w:style>
  <w:style w:type="character" w:customStyle="1" w:styleId="fill">
    <w:name w:val="fill"/>
    <w:basedOn w:val="a0"/>
    <w:rsid w:val="00FD03C9"/>
    <w:rPr>
      <w:b/>
      <w:bCs/>
      <w:i/>
      <w:iCs/>
      <w:color w:val="FF0000"/>
    </w:rPr>
  </w:style>
  <w:style w:type="paragraph" w:styleId="a6">
    <w:name w:val="Normal (Web)"/>
    <w:basedOn w:val="a"/>
    <w:uiPriority w:val="99"/>
    <w:rsid w:val="002A6AF1"/>
    <w:pPr>
      <w:spacing w:before="280" w:after="280"/>
    </w:pPr>
    <w:rPr>
      <w:sz w:val="22"/>
      <w:szCs w:val="22"/>
    </w:rPr>
  </w:style>
  <w:style w:type="character" w:styleId="a7">
    <w:name w:val="Hyperlink"/>
    <w:basedOn w:val="a0"/>
    <w:unhideWhenUsed/>
    <w:rsid w:val="002A2F47"/>
    <w:rPr>
      <w:color w:val="0000FF"/>
      <w:u w:val="single"/>
    </w:rPr>
  </w:style>
  <w:style w:type="character" w:customStyle="1" w:styleId="20">
    <w:name w:val="Заголовок 2 Знак"/>
    <w:basedOn w:val="a0"/>
    <w:link w:val="2"/>
    <w:uiPriority w:val="9"/>
    <w:rsid w:val="00E36A39"/>
    <w:rPr>
      <w:rFonts w:asciiTheme="majorHAnsi" w:eastAsiaTheme="majorEastAsia" w:hAnsiTheme="majorHAnsi" w:cstheme="majorBidi"/>
      <w:color w:val="365F91" w:themeColor="accent1" w:themeShade="BF"/>
      <w:sz w:val="26"/>
      <w:szCs w:val="26"/>
      <w:lang w:eastAsia="ar-SA"/>
    </w:rPr>
  </w:style>
  <w:style w:type="character" w:customStyle="1" w:styleId="10">
    <w:name w:val="Заголовок 1 Знак"/>
    <w:basedOn w:val="a0"/>
    <w:link w:val="1"/>
    <w:uiPriority w:val="9"/>
    <w:rsid w:val="001637E0"/>
    <w:rPr>
      <w:rFonts w:asciiTheme="majorHAnsi" w:eastAsiaTheme="majorEastAsia" w:hAnsiTheme="majorHAnsi" w:cstheme="majorBidi"/>
      <w:color w:val="365F91" w:themeColor="accent1" w:themeShade="BF"/>
      <w:sz w:val="32"/>
      <w:szCs w:val="32"/>
      <w:lang w:eastAsia="ar-SA"/>
    </w:rPr>
  </w:style>
  <w:style w:type="paragraph" w:styleId="3">
    <w:name w:val="Body Text 3"/>
    <w:basedOn w:val="a"/>
    <w:link w:val="30"/>
    <w:uiPriority w:val="99"/>
    <w:semiHidden/>
    <w:unhideWhenUsed/>
    <w:rsid w:val="00036CC1"/>
    <w:pPr>
      <w:spacing w:after="120"/>
    </w:pPr>
    <w:rPr>
      <w:sz w:val="16"/>
      <w:szCs w:val="16"/>
    </w:rPr>
  </w:style>
  <w:style w:type="character" w:customStyle="1" w:styleId="30">
    <w:name w:val="Основной текст 3 Знак"/>
    <w:basedOn w:val="a0"/>
    <w:link w:val="3"/>
    <w:uiPriority w:val="99"/>
    <w:semiHidden/>
    <w:rsid w:val="00036CC1"/>
    <w:rPr>
      <w:rFonts w:ascii="Times New Roman" w:eastAsia="Times New Roman" w:hAnsi="Times New Roman" w:cs="Times New Roman"/>
      <w:sz w:val="16"/>
      <w:szCs w:val="16"/>
      <w:lang w:eastAsia="ar-SA"/>
    </w:rPr>
  </w:style>
  <w:style w:type="paragraph" w:customStyle="1" w:styleId="ConsPlusNormal">
    <w:name w:val="ConsPlusNormal"/>
    <w:rsid w:val="00E809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Indent 3"/>
    <w:basedOn w:val="a"/>
    <w:link w:val="32"/>
    <w:uiPriority w:val="99"/>
    <w:unhideWhenUsed/>
    <w:rsid w:val="00A026D3"/>
    <w:pPr>
      <w:spacing w:after="120"/>
      <w:ind w:left="283"/>
    </w:pPr>
    <w:rPr>
      <w:sz w:val="16"/>
      <w:szCs w:val="16"/>
    </w:rPr>
  </w:style>
  <w:style w:type="character" w:customStyle="1" w:styleId="32">
    <w:name w:val="Основной текст с отступом 3 Знак"/>
    <w:basedOn w:val="a0"/>
    <w:link w:val="31"/>
    <w:uiPriority w:val="99"/>
    <w:rsid w:val="00A026D3"/>
    <w:rPr>
      <w:rFonts w:ascii="Times New Roman" w:eastAsia="Times New Roman" w:hAnsi="Times New Roman" w:cs="Times New Roman"/>
      <w:sz w:val="16"/>
      <w:szCs w:val="16"/>
      <w:lang w:eastAsia="ar-SA"/>
    </w:rPr>
  </w:style>
  <w:style w:type="paragraph" w:styleId="a8">
    <w:name w:val="Balloon Text"/>
    <w:basedOn w:val="a"/>
    <w:link w:val="a9"/>
    <w:uiPriority w:val="99"/>
    <w:semiHidden/>
    <w:unhideWhenUsed/>
    <w:rsid w:val="00062F8E"/>
    <w:rPr>
      <w:rFonts w:ascii="Segoe UI" w:hAnsi="Segoe UI" w:cs="Segoe UI"/>
      <w:sz w:val="18"/>
      <w:szCs w:val="18"/>
    </w:rPr>
  </w:style>
  <w:style w:type="character" w:customStyle="1" w:styleId="a9">
    <w:name w:val="Текст выноски Знак"/>
    <w:basedOn w:val="a0"/>
    <w:link w:val="a8"/>
    <w:uiPriority w:val="99"/>
    <w:semiHidden/>
    <w:rsid w:val="00062F8E"/>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26" Type="http://schemas.openxmlformats.org/officeDocument/2006/relationships/hyperlink" Target="consultantplus://offline/ref=9D8161AA42813FF2C5CEF20345109A18045E915A4D486592BF0D91A3DD55F1698951AD87C989255BD5FBE09DC1019F654393C4422B6702763792395C742FD69E8AD44C43BB2402B726F53A412BD403E6C2A5E60AF36CdFRFM" TargetMode="External"/><Relationship Id="rId39"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1"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3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2"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4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0"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55"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63" Type="http://schemas.openxmlformats.org/officeDocument/2006/relationships/hyperlink" Target="consultantplus://offline/ref=AAA4DA652F6437FF7280F8D8429167E6FBEED915803DC7648FEBD391B40A348B8534869D98C2892814D1F99EB6230152942EFAD74B3D7615K7Z6N" TargetMode="External"/><Relationship Id="rId68"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76" Type="http://schemas.openxmlformats.org/officeDocument/2006/relationships/fontTable" Target="fontTable.xml"/><Relationship Id="rId7" Type="http://schemas.openxmlformats.org/officeDocument/2006/relationships/hyperlink" Target="http://www.consultant.ru/document/cons_doc_LAW_71763/" TargetMode="External"/><Relationship Id="rId71"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2" Type="http://schemas.openxmlformats.org/officeDocument/2006/relationships/numbering" Target="numbering.xml"/><Relationship Id="rId1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9"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11"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24"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32"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3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0"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4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3"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58" Type="http://schemas.openxmlformats.org/officeDocument/2006/relationships/hyperlink" Target="consultantplus://offline/ref=9D8161AA42813FF2C5CEF20345109A18045E915A4D486592BF0D91A3DD55F1698951AD87C989255BD5FBE893C30490654393C4422B6702763792395C742FD69F8EDC4C4BBB23d1R3M" TargetMode="External"/><Relationship Id="rId66"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74"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5" Type="http://schemas.openxmlformats.org/officeDocument/2006/relationships/webSettings" Target="webSettings.xml"/><Relationship Id="rId15"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23"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28"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3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9"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5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61" Type="http://schemas.openxmlformats.org/officeDocument/2006/relationships/hyperlink" Target="consultantplus://offline/ref=9D8161AA42813FF2C5CEF20345109A18045E915A4D486592BF0D91A3DD55F1698951AD87C989255BD5FBE092C10199654393C4422B6702763792395C742FD79D8ED84C4BBB23d1R3M" TargetMode="External"/><Relationship Id="rId10"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9"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31"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4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2"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60" Type="http://schemas.openxmlformats.org/officeDocument/2006/relationships/hyperlink" Target="consultantplus://offline/ref=9D8161AA42813FF2C5CEF20345109A18045E915A4D486592BF0D91A3DD55F1698951AD87C989255BD5FBE893C30490654393C4422B6702763792395C742FD69F8ED94C4BBB23d1R3M" TargetMode="External"/><Relationship Id="rId65" Type="http://schemas.openxmlformats.org/officeDocument/2006/relationships/hyperlink" Target="consultantplus://offline/ref=8F040FCEDD45EE45B8847F5B6C977B28CA13917EAAE3DC1000E7825A89540951A5A8ED7C14360752B9YAI" TargetMode="External"/><Relationship Id="rId73"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BE893C30491654393C4422B6702763792395C742FD69E8DDD4C4BBB23d1R3M" TargetMode="External"/><Relationship Id="rId14"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22"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27" Type="http://schemas.openxmlformats.org/officeDocument/2006/relationships/hyperlink" Target="consultantplus://offline/ref=A0F96311551FFEE5ED5BED3F82CCB6F7A33E27B96E7FA7EBF4513D4E35C040360608E7705ACE965CmCPDK" TargetMode="External"/><Relationship Id="rId30"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3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3"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4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64" Type="http://schemas.openxmlformats.org/officeDocument/2006/relationships/hyperlink" Target="consultantplus://offline/ref=9D8161AA42813FF2C5CEF20345109A18045E915A4D486592BF0D91A3DD55F1698951AD87C989255BD5FBE092C10199654393C4422B6702763792395C7D2FDDCADF98121AEB6049BB26E826402AC20ABA92EEdAR9M" TargetMode="External"/><Relationship Id="rId69"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77" Type="http://schemas.openxmlformats.org/officeDocument/2006/relationships/theme" Target="theme/theme1.xml"/><Relationship Id="rId8"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51"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72"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3" Type="http://schemas.openxmlformats.org/officeDocument/2006/relationships/styles" Target="styles.xml"/><Relationship Id="rId12"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1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 Type="http://schemas.openxmlformats.org/officeDocument/2006/relationships/hyperlink" Target="consultantplus://offline/ref=9D8161AA42813FF2C5CEF20345109A18045E915A4D486592BF0D91A3DD55F1698951AD87C989255BD5FBE190C6009D654393C4422B6702763792395C742FD39C89DF4C4BBB23d1R3M" TargetMode="External"/><Relationship Id="rId33" Type="http://schemas.openxmlformats.org/officeDocument/2006/relationships/hyperlink" Target="consultantplus://offline/ref=9D8161AA42813FF2C5CEF20345109A18045E915A4D486592BF0D91A3DD55F1698951AD87C989255BD5FBE092C10199654393C4422B6702763792395C732ADDC2DF9Fd0R3M" TargetMode="External"/><Relationship Id="rId3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6" Type="http://schemas.openxmlformats.org/officeDocument/2006/relationships/hyperlink" Target="consultantplus://offline/ref=9D8161AA42813FF2C5CEF20345109A18045E915A4D486592BF0D91A3DD55F1698951AD87C989255BD5FBE190C6009D654393C4422B6702763792395C742FDDC2DF9Fd0R3M" TargetMode="External"/><Relationship Id="rId59" Type="http://schemas.openxmlformats.org/officeDocument/2006/relationships/hyperlink" Target="consultantplus://offline/ref=9D8161AA42813FF2C5CEF20345109A18045E915A4D486592BF0D91A3DD55F1698951AD87C989255BD5FBE092C10199654393C4422B6702763792395C742FD79D8ED84C4BBB23d1R3M" TargetMode="External"/><Relationship Id="rId67"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20"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4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6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70"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75"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 Type="http://schemas.openxmlformats.org/officeDocument/2006/relationships/customXml" Target="../customXml/item1.xml"/><Relationship Id="rId6" Type="http://schemas.openxmlformats.org/officeDocument/2006/relationships/hyperlink" Target="consultantplus://offline/ref=D7E96DDE6CB23485385274476B2CB7829C510E3E816C6CF205A0CC46EC7BB0F9F7A3189AE9795DD578D385F3345AEFADDAC386A86075BBCDf2A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847C7-843D-4647-9252-FE798D2CA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22</Pages>
  <Words>10998</Words>
  <Characters>62695</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73546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SiSTEMA</dc:creator>
  <cp:keywords/>
  <dc:description/>
  <cp:lastModifiedBy>User</cp:lastModifiedBy>
  <cp:revision>10</cp:revision>
  <cp:lastPrinted>2020-02-21T06:44:00Z</cp:lastPrinted>
  <dcterms:created xsi:type="dcterms:W3CDTF">2018-11-22T15:32:00Z</dcterms:created>
  <dcterms:modified xsi:type="dcterms:W3CDTF">2020-02-21T06:44:00Z</dcterms:modified>
</cp:coreProperties>
</file>